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32280" w14:textId="77777777" w:rsidR="00392868" w:rsidRDefault="00392868" w:rsidP="00392868">
      <w:pPr>
        <w:ind w:right="-59"/>
        <w:rPr>
          <w:rFonts w:eastAsia="Arial"/>
          <w:b/>
          <w:sz w:val="24"/>
        </w:rPr>
      </w:pPr>
    </w:p>
    <w:p w14:paraId="0D0AF2B2" w14:textId="77777777" w:rsidR="007F4B0E" w:rsidRDefault="007F4B0E" w:rsidP="00CE3BF6">
      <w:pPr>
        <w:ind w:right="-59"/>
        <w:jc w:val="center"/>
        <w:rPr>
          <w:rFonts w:eastAsia="Arial"/>
          <w:b/>
          <w:sz w:val="24"/>
        </w:rPr>
      </w:pPr>
    </w:p>
    <w:p w14:paraId="5DF101C6" w14:textId="0DBBDCA7" w:rsidR="006A54D8" w:rsidRDefault="00CE3BF6" w:rsidP="00CE3BF6">
      <w:pPr>
        <w:ind w:right="-59"/>
        <w:jc w:val="center"/>
        <w:rPr>
          <w:rFonts w:eastAsia="Arial"/>
          <w:b/>
          <w:sz w:val="24"/>
        </w:rPr>
      </w:pPr>
      <w:r>
        <w:rPr>
          <w:rFonts w:eastAsia="Arial"/>
          <w:b/>
          <w:sz w:val="24"/>
        </w:rPr>
        <w:t xml:space="preserve">VERBALE N. </w:t>
      </w:r>
      <w:r w:rsidR="007B4BA3">
        <w:rPr>
          <w:rFonts w:eastAsia="Arial"/>
          <w:b/>
          <w:sz w:val="24"/>
        </w:rPr>
        <w:t>1</w:t>
      </w:r>
      <w:r>
        <w:rPr>
          <w:rFonts w:eastAsia="Arial"/>
          <w:b/>
          <w:sz w:val="24"/>
        </w:rPr>
        <w:t xml:space="preserve"> </w:t>
      </w:r>
    </w:p>
    <w:p w14:paraId="7B0C9BF3" w14:textId="77777777" w:rsidR="002517C6" w:rsidRDefault="002517C6" w:rsidP="00CE3BF6">
      <w:pPr>
        <w:ind w:right="-59"/>
        <w:jc w:val="center"/>
        <w:rPr>
          <w:rFonts w:eastAsia="Arial"/>
          <w:b/>
          <w:sz w:val="24"/>
        </w:rPr>
      </w:pPr>
    </w:p>
    <w:p w14:paraId="45E4D252" w14:textId="77777777" w:rsidR="00693DAE" w:rsidRDefault="00693DAE" w:rsidP="00CE3BF6">
      <w:pPr>
        <w:ind w:right="-59"/>
        <w:jc w:val="center"/>
        <w:rPr>
          <w:rFonts w:eastAsia="Arial"/>
          <w:b/>
          <w:sz w:val="24"/>
        </w:rPr>
      </w:pPr>
    </w:p>
    <w:p w14:paraId="2A6F4960" w14:textId="01ED6AA2" w:rsidR="0012415A" w:rsidRDefault="0012415A" w:rsidP="00370972">
      <w:pPr>
        <w:spacing w:line="276" w:lineRule="auto"/>
        <w:ind w:left="1276" w:hanging="1276"/>
        <w:jc w:val="both"/>
        <w:rPr>
          <w:sz w:val="24"/>
          <w:lang w:eastAsia="it-IT"/>
        </w:rPr>
      </w:pPr>
      <w:r w:rsidRPr="0012415A">
        <w:rPr>
          <w:sz w:val="24"/>
          <w:lang w:eastAsia="it-IT"/>
        </w:rPr>
        <w:t xml:space="preserve">OGGETTO: Procedura aperta dematerializzata, in ambito Europeo, finalizzata all’affidamento della </w:t>
      </w:r>
      <w:bookmarkStart w:id="0" w:name="_Hlk112335232"/>
      <w:r w:rsidRPr="0012415A">
        <w:rPr>
          <w:sz w:val="24"/>
          <w:lang w:eastAsia="it-IT"/>
        </w:rPr>
        <w:t>Concessione del Servizio di vendita di generi o prodotti di sopravvitto detenuti</w:t>
      </w:r>
      <w:bookmarkEnd w:id="0"/>
      <w:r w:rsidRPr="0012415A">
        <w:rPr>
          <w:sz w:val="24"/>
          <w:lang w:eastAsia="it-IT"/>
        </w:rPr>
        <w:t xml:space="preserve">, da eseguirsi negli Istituti Penitenziarti per adulti della regione Lombardia. </w:t>
      </w:r>
    </w:p>
    <w:p w14:paraId="0C2080FA" w14:textId="5600AC2C" w:rsidR="0012415A" w:rsidRDefault="0012415A" w:rsidP="0012415A">
      <w:pPr>
        <w:spacing w:line="276" w:lineRule="auto"/>
        <w:jc w:val="both"/>
        <w:rPr>
          <w:sz w:val="24"/>
          <w:lang w:eastAsia="it-IT"/>
        </w:rPr>
      </w:pPr>
    </w:p>
    <w:p w14:paraId="72D9EB0A" w14:textId="4E01DA95" w:rsidR="0012415A" w:rsidRPr="0012415A" w:rsidRDefault="0012415A" w:rsidP="0012415A">
      <w:pPr>
        <w:spacing w:line="276" w:lineRule="auto"/>
        <w:jc w:val="center"/>
        <w:rPr>
          <w:sz w:val="24"/>
          <w:lang w:eastAsia="it-IT"/>
        </w:rPr>
      </w:pPr>
      <w:r>
        <w:rPr>
          <w:sz w:val="24"/>
          <w:lang w:eastAsia="it-IT"/>
        </w:rPr>
        <w:t>APERTURA BUSTA AMMINISTRATIVA</w:t>
      </w:r>
    </w:p>
    <w:p w14:paraId="51D28F91" w14:textId="77777777" w:rsidR="007F4B0E" w:rsidRDefault="007F4B0E" w:rsidP="00CE3BF6">
      <w:pPr>
        <w:ind w:right="-59"/>
        <w:jc w:val="center"/>
        <w:rPr>
          <w:sz w:val="24"/>
        </w:rPr>
      </w:pPr>
    </w:p>
    <w:p w14:paraId="6D13689D" w14:textId="5365E422" w:rsidR="00AB1158" w:rsidRDefault="006A54D8" w:rsidP="00370972">
      <w:pPr>
        <w:widowControl w:val="0"/>
        <w:kinsoku w:val="0"/>
        <w:overflowPunct w:val="0"/>
        <w:autoSpaceDE w:val="0"/>
        <w:autoSpaceDN w:val="0"/>
        <w:adjustRightInd w:val="0"/>
        <w:spacing w:before="271"/>
        <w:ind w:right="-1" w:firstLine="1276"/>
        <w:jc w:val="both"/>
        <w:outlineLvl w:val="3"/>
        <w:rPr>
          <w:sz w:val="24"/>
          <w:lang w:eastAsia="it-IT"/>
        </w:rPr>
      </w:pPr>
      <w:r w:rsidRPr="00B2583E">
        <w:rPr>
          <w:spacing w:val="-1"/>
          <w:sz w:val="24"/>
          <w:lang w:eastAsia="it-IT"/>
        </w:rPr>
        <w:t>L’anno</w:t>
      </w:r>
      <w:r w:rsidRPr="00B2583E">
        <w:rPr>
          <w:spacing w:val="10"/>
          <w:sz w:val="24"/>
          <w:lang w:eastAsia="it-IT"/>
        </w:rPr>
        <w:t xml:space="preserve"> </w:t>
      </w:r>
      <w:proofErr w:type="spellStart"/>
      <w:r w:rsidR="008B5BD8">
        <w:rPr>
          <w:b/>
          <w:bCs/>
          <w:spacing w:val="-1"/>
          <w:sz w:val="24"/>
          <w:lang w:eastAsia="it-IT"/>
        </w:rPr>
        <w:t>duemilavent</w:t>
      </w:r>
      <w:r w:rsidR="0012415A">
        <w:rPr>
          <w:b/>
          <w:bCs/>
          <w:spacing w:val="-1"/>
          <w:sz w:val="24"/>
          <w:lang w:eastAsia="it-IT"/>
        </w:rPr>
        <w:t>idue</w:t>
      </w:r>
      <w:proofErr w:type="spellEnd"/>
      <w:r w:rsidRPr="00B2583E">
        <w:rPr>
          <w:spacing w:val="-1"/>
          <w:sz w:val="24"/>
          <w:lang w:eastAsia="it-IT"/>
        </w:rPr>
        <w:t>,</w:t>
      </w:r>
      <w:r w:rsidRPr="00B2583E">
        <w:rPr>
          <w:spacing w:val="10"/>
          <w:sz w:val="24"/>
          <w:lang w:eastAsia="it-IT"/>
        </w:rPr>
        <w:t xml:space="preserve"> </w:t>
      </w:r>
      <w:r w:rsidRPr="00B2583E">
        <w:rPr>
          <w:spacing w:val="-1"/>
          <w:sz w:val="24"/>
          <w:lang w:eastAsia="it-IT"/>
        </w:rPr>
        <w:t>addì</w:t>
      </w:r>
      <w:r w:rsidRPr="00B2583E">
        <w:rPr>
          <w:spacing w:val="11"/>
          <w:sz w:val="24"/>
          <w:lang w:eastAsia="it-IT"/>
        </w:rPr>
        <w:t xml:space="preserve"> </w:t>
      </w:r>
      <w:r w:rsidR="0012415A">
        <w:rPr>
          <w:b/>
          <w:bCs/>
          <w:spacing w:val="11"/>
          <w:sz w:val="24"/>
          <w:lang w:eastAsia="it-IT"/>
        </w:rPr>
        <w:t>cinque</w:t>
      </w:r>
      <w:r w:rsidRPr="00B2583E">
        <w:rPr>
          <w:b/>
          <w:bCs/>
          <w:spacing w:val="10"/>
          <w:sz w:val="24"/>
          <w:lang w:eastAsia="it-IT"/>
        </w:rPr>
        <w:t xml:space="preserve"> </w:t>
      </w:r>
      <w:r w:rsidRPr="00B2583E">
        <w:rPr>
          <w:spacing w:val="-1"/>
          <w:sz w:val="24"/>
          <w:lang w:eastAsia="it-IT"/>
        </w:rPr>
        <w:t>del</w:t>
      </w:r>
      <w:r w:rsidRPr="00B2583E">
        <w:rPr>
          <w:spacing w:val="11"/>
          <w:sz w:val="24"/>
          <w:lang w:eastAsia="it-IT"/>
        </w:rPr>
        <w:t xml:space="preserve"> </w:t>
      </w:r>
      <w:r w:rsidRPr="00B2583E">
        <w:rPr>
          <w:spacing w:val="-1"/>
          <w:sz w:val="24"/>
          <w:lang w:eastAsia="it-IT"/>
        </w:rPr>
        <w:t>mese</w:t>
      </w:r>
      <w:r w:rsidRPr="00B2583E">
        <w:rPr>
          <w:spacing w:val="10"/>
          <w:sz w:val="24"/>
          <w:lang w:eastAsia="it-IT"/>
        </w:rPr>
        <w:t xml:space="preserve"> </w:t>
      </w:r>
      <w:r w:rsidRPr="00B2583E">
        <w:rPr>
          <w:sz w:val="24"/>
          <w:lang w:eastAsia="it-IT"/>
        </w:rPr>
        <w:t>di</w:t>
      </w:r>
      <w:r w:rsidRPr="00B2583E">
        <w:rPr>
          <w:spacing w:val="11"/>
          <w:sz w:val="24"/>
          <w:lang w:eastAsia="it-IT"/>
        </w:rPr>
        <w:t xml:space="preserve"> </w:t>
      </w:r>
      <w:proofErr w:type="gramStart"/>
      <w:r w:rsidR="0012415A" w:rsidRPr="0012415A">
        <w:rPr>
          <w:b/>
          <w:bCs/>
          <w:spacing w:val="11"/>
          <w:sz w:val="24"/>
          <w:lang w:eastAsia="it-IT"/>
        </w:rPr>
        <w:t>Ottobre</w:t>
      </w:r>
      <w:proofErr w:type="gramEnd"/>
      <w:r w:rsidRPr="00B2583E">
        <w:rPr>
          <w:spacing w:val="-1"/>
          <w:sz w:val="24"/>
          <w:lang w:eastAsia="it-IT"/>
        </w:rPr>
        <w:t>,</w:t>
      </w:r>
      <w:r w:rsidRPr="00B2583E">
        <w:rPr>
          <w:spacing w:val="10"/>
          <w:sz w:val="24"/>
          <w:lang w:eastAsia="it-IT"/>
        </w:rPr>
        <w:t xml:space="preserve"> </w:t>
      </w:r>
      <w:r w:rsidRPr="00B2583E">
        <w:rPr>
          <w:spacing w:val="-1"/>
          <w:sz w:val="24"/>
          <w:lang w:eastAsia="it-IT"/>
        </w:rPr>
        <w:t>alle</w:t>
      </w:r>
      <w:r w:rsidRPr="00B2583E">
        <w:rPr>
          <w:spacing w:val="9"/>
          <w:sz w:val="24"/>
          <w:lang w:eastAsia="it-IT"/>
        </w:rPr>
        <w:t xml:space="preserve"> </w:t>
      </w:r>
      <w:r w:rsidRPr="00B2583E">
        <w:rPr>
          <w:spacing w:val="-1"/>
          <w:sz w:val="24"/>
          <w:lang w:eastAsia="it-IT"/>
        </w:rPr>
        <w:t>ore</w:t>
      </w:r>
      <w:r w:rsidRPr="00B2583E">
        <w:rPr>
          <w:spacing w:val="10"/>
          <w:sz w:val="24"/>
          <w:lang w:eastAsia="it-IT"/>
        </w:rPr>
        <w:t xml:space="preserve"> </w:t>
      </w:r>
      <w:r w:rsidR="008C5CBE">
        <w:rPr>
          <w:b/>
          <w:bCs/>
          <w:spacing w:val="-1"/>
          <w:sz w:val="24"/>
          <w:lang w:eastAsia="it-IT"/>
        </w:rPr>
        <w:t>1</w:t>
      </w:r>
      <w:r w:rsidR="0012415A">
        <w:rPr>
          <w:b/>
          <w:bCs/>
          <w:spacing w:val="-1"/>
          <w:sz w:val="24"/>
          <w:lang w:eastAsia="it-IT"/>
        </w:rPr>
        <w:t>2</w:t>
      </w:r>
      <w:r w:rsidR="00B72373">
        <w:rPr>
          <w:b/>
          <w:bCs/>
          <w:spacing w:val="-1"/>
          <w:sz w:val="24"/>
          <w:lang w:eastAsia="it-IT"/>
        </w:rPr>
        <w:t>:0</w:t>
      </w:r>
      <w:r w:rsidR="00F04322">
        <w:rPr>
          <w:b/>
          <w:bCs/>
          <w:spacing w:val="-1"/>
          <w:sz w:val="24"/>
          <w:lang w:eastAsia="it-IT"/>
        </w:rPr>
        <w:t>1</w:t>
      </w:r>
      <w:r w:rsidRPr="00B2583E">
        <w:rPr>
          <w:spacing w:val="-1"/>
          <w:sz w:val="24"/>
          <w:lang w:eastAsia="it-IT"/>
        </w:rPr>
        <w:t>,</w:t>
      </w:r>
      <w:r w:rsidRPr="00B2583E">
        <w:rPr>
          <w:spacing w:val="10"/>
          <w:sz w:val="24"/>
          <w:lang w:eastAsia="it-IT"/>
        </w:rPr>
        <w:t xml:space="preserve"> </w:t>
      </w:r>
      <w:r w:rsidRPr="00B2583E">
        <w:rPr>
          <w:spacing w:val="-1"/>
          <w:sz w:val="24"/>
          <w:lang w:eastAsia="it-IT"/>
        </w:rPr>
        <w:t>presso</w:t>
      </w:r>
      <w:r w:rsidRPr="00B2583E">
        <w:rPr>
          <w:spacing w:val="10"/>
          <w:sz w:val="24"/>
          <w:lang w:eastAsia="it-IT"/>
        </w:rPr>
        <w:t xml:space="preserve"> </w:t>
      </w:r>
      <w:r w:rsidRPr="00B2583E">
        <w:rPr>
          <w:sz w:val="24"/>
          <w:lang w:eastAsia="it-IT"/>
        </w:rPr>
        <w:t>il</w:t>
      </w:r>
      <w:r w:rsidRPr="00B2583E">
        <w:rPr>
          <w:spacing w:val="99"/>
          <w:w w:val="99"/>
          <w:sz w:val="24"/>
          <w:lang w:eastAsia="it-IT"/>
        </w:rPr>
        <w:t xml:space="preserve"> </w:t>
      </w:r>
      <w:r w:rsidRPr="00B2583E">
        <w:rPr>
          <w:spacing w:val="-1"/>
          <w:sz w:val="24"/>
          <w:lang w:eastAsia="it-IT"/>
        </w:rPr>
        <w:t>Provveditorato</w:t>
      </w:r>
      <w:r w:rsidRPr="00B2583E">
        <w:rPr>
          <w:spacing w:val="41"/>
          <w:sz w:val="24"/>
          <w:lang w:eastAsia="it-IT"/>
        </w:rPr>
        <w:t xml:space="preserve"> </w:t>
      </w:r>
      <w:r w:rsidRPr="00B2583E">
        <w:rPr>
          <w:spacing w:val="-1"/>
          <w:sz w:val="24"/>
          <w:lang w:eastAsia="it-IT"/>
        </w:rPr>
        <w:t>Regionale</w:t>
      </w:r>
      <w:r w:rsidRPr="00B2583E">
        <w:rPr>
          <w:spacing w:val="40"/>
          <w:sz w:val="24"/>
          <w:lang w:eastAsia="it-IT"/>
        </w:rPr>
        <w:t xml:space="preserve"> </w:t>
      </w:r>
      <w:r w:rsidRPr="00B2583E">
        <w:rPr>
          <w:spacing w:val="-1"/>
          <w:sz w:val="24"/>
          <w:lang w:eastAsia="it-IT"/>
        </w:rPr>
        <w:t>per</w:t>
      </w:r>
      <w:r w:rsidRPr="00B2583E">
        <w:rPr>
          <w:spacing w:val="41"/>
          <w:sz w:val="24"/>
          <w:lang w:eastAsia="it-IT"/>
        </w:rPr>
        <w:t xml:space="preserve"> </w:t>
      </w:r>
      <w:r>
        <w:rPr>
          <w:spacing w:val="-1"/>
          <w:sz w:val="24"/>
          <w:lang w:eastAsia="it-IT"/>
        </w:rPr>
        <w:t>la Lombardia</w:t>
      </w:r>
      <w:r w:rsidRPr="00B2583E">
        <w:rPr>
          <w:spacing w:val="-1"/>
          <w:sz w:val="24"/>
          <w:lang w:eastAsia="it-IT"/>
        </w:rPr>
        <w:t>,</w:t>
      </w:r>
      <w:r w:rsidRPr="00B2583E">
        <w:rPr>
          <w:spacing w:val="41"/>
          <w:sz w:val="24"/>
          <w:lang w:eastAsia="it-IT"/>
        </w:rPr>
        <w:t xml:space="preserve"> </w:t>
      </w:r>
      <w:r w:rsidR="00EE25E4" w:rsidRPr="00D47F74">
        <w:rPr>
          <w:sz w:val="24"/>
          <w:lang w:eastAsia="it-IT"/>
        </w:rPr>
        <w:t>sono presenti</w:t>
      </w:r>
      <w:r w:rsidR="00EE25E4">
        <w:rPr>
          <w:spacing w:val="41"/>
          <w:sz w:val="24"/>
          <w:lang w:eastAsia="it-IT"/>
        </w:rPr>
        <w:t xml:space="preserve"> </w:t>
      </w:r>
      <w:r w:rsidR="00D47F74">
        <w:rPr>
          <w:sz w:val="24"/>
          <w:lang w:eastAsia="it-IT"/>
        </w:rPr>
        <w:t>il</w:t>
      </w:r>
      <w:r w:rsidR="00EE25E4" w:rsidRPr="00B72373">
        <w:rPr>
          <w:sz w:val="24"/>
          <w:lang w:eastAsia="it-IT"/>
        </w:rPr>
        <w:t xml:space="preserve"> Responsabile</w:t>
      </w:r>
      <w:r w:rsidR="00EE25E4">
        <w:rPr>
          <w:sz w:val="24"/>
          <w:lang w:eastAsia="it-IT"/>
        </w:rPr>
        <w:t xml:space="preserve"> del Procedimento, D</w:t>
      </w:r>
      <w:r w:rsidR="00026CCC">
        <w:rPr>
          <w:sz w:val="24"/>
          <w:lang w:eastAsia="it-IT"/>
        </w:rPr>
        <w:t>r</w:t>
      </w:r>
      <w:r w:rsidR="00EE25E4">
        <w:rPr>
          <w:sz w:val="24"/>
          <w:lang w:eastAsia="it-IT"/>
        </w:rPr>
        <w:t>.ssa Laura Ferrero nominata con determina n</w:t>
      </w:r>
      <w:r w:rsidR="00EE25E4" w:rsidRPr="00B72373">
        <w:rPr>
          <w:sz w:val="24"/>
          <w:lang w:eastAsia="it-IT"/>
        </w:rPr>
        <w:t>°</w:t>
      </w:r>
      <w:r w:rsidR="00243DFE">
        <w:rPr>
          <w:sz w:val="24"/>
          <w:lang w:eastAsia="it-IT"/>
        </w:rPr>
        <w:t xml:space="preserve"> </w:t>
      </w:r>
      <w:r w:rsidR="007B4BA3">
        <w:rPr>
          <w:sz w:val="24"/>
          <w:lang w:eastAsia="it-IT"/>
        </w:rPr>
        <w:t>65</w:t>
      </w:r>
      <w:r w:rsidR="0012415A">
        <w:rPr>
          <w:sz w:val="24"/>
          <w:lang w:eastAsia="it-IT"/>
        </w:rPr>
        <w:t xml:space="preserve"> </w:t>
      </w:r>
      <w:r w:rsidR="00EE25E4" w:rsidRPr="00B72373">
        <w:rPr>
          <w:sz w:val="24"/>
          <w:lang w:eastAsia="it-IT"/>
        </w:rPr>
        <w:t xml:space="preserve">del </w:t>
      </w:r>
      <w:r w:rsidR="007B4BA3">
        <w:rPr>
          <w:sz w:val="24"/>
          <w:lang w:eastAsia="it-IT"/>
        </w:rPr>
        <w:t>15 giugno 2022</w:t>
      </w:r>
      <w:r w:rsidR="00EE25E4">
        <w:rPr>
          <w:sz w:val="24"/>
          <w:lang w:eastAsia="it-IT"/>
        </w:rPr>
        <w:t xml:space="preserve"> </w:t>
      </w:r>
      <w:r w:rsidR="00EE25E4" w:rsidRPr="00EE25E4">
        <w:rPr>
          <w:sz w:val="24"/>
          <w:lang w:eastAsia="it-IT"/>
        </w:rPr>
        <w:t>coadiuvata dalla Funzionaria contabile Dr.ssa Mariagrazia Ordile</w:t>
      </w:r>
      <w:r w:rsidR="0026026C">
        <w:rPr>
          <w:sz w:val="24"/>
          <w:lang w:eastAsia="it-IT"/>
        </w:rPr>
        <w:t xml:space="preserve"> e il </w:t>
      </w:r>
      <w:r w:rsidR="0012415A">
        <w:rPr>
          <w:sz w:val="24"/>
          <w:lang w:eastAsia="it-IT"/>
        </w:rPr>
        <w:t xml:space="preserve">Sovrintendente </w:t>
      </w:r>
      <w:r w:rsidR="00DD03C7">
        <w:rPr>
          <w:sz w:val="24"/>
          <w:lang w:eastAsia="it-IT"/>
        </w:rPr>
        <w:t xml:space="preserve">di Polizia Penitenziaria </w:t>
      </w:r>
      <w:r w:rsidR="0012415A">
        <w:rPr>
          <w:sz w:val="24"/>
          <w:lang w:eastAsia="it-IT"/>
        </w:rPr>
        <w:t>Fabio Cinquina</w:t>
      </w:r>
      <w:r w:rsidR="00185575">
        <w:rPr>
          <w:sz w:val="24"/>
          <w:lang w:eastAsia="it-IT"/>
        </w:rPr>
        <w:t xml:space="preserve">, </w:t>
      </w:r>
      <w:r w:rsidR="00AB1158" w:rsidRPr="00AB1158">
        <w:rPr>
          <w:sz w:val="24"/>
          <w:lang w:eastAsia="it-IT"/>
        </w:rPr>
        <w:t xml:space="preserve">per svolgere le operazioni previste nel disciplinare, riguardanti la gara </w:t>
      </w:r>
      <w:r w:rsidR="0012415A">
        <w:rPr>
          <w:sz w:val="24"/>
          <w:lang w:eastAsia="it-IT"/>
        </w:rPr>
        <w:t xml:space="preserve">indicata in oggetto, </w:t>
      </w:r>
      <w:r w:rsidR="00AB1158" w:rsidRPr="00AB1158">
        <w:rPr>
          <w:sz w:val="24"/>
          <w:lang w:eastAsia="it-IT"/>
        </w:rPr>
        <w:t>suddivis</w:t>
      </w:r>
      <w:r w:rsidR="0012415A">
        <w:rPr>
          <w:sz w:val="24"/>
          <w:lang w:eastAsia="it-IT"/>
        </w:rPr>
        <w:t>a</w:t>
      </w:r>
      <w:r w:rsidR="00AB1158" w:rsidRPr="00AB1158">
        <w:rPr>
          <w:sz w:val="24"/>
          <w:lang w:eastAsia="it-IT"/>
        </w:rPr>
        <w:t xml:space="preserve"> nei seguenti lotti:</w:t>
      </w:r>
    </w:p>
    <w:p w14:paraId="0C0B67FD" w14:textId="77777777" w:rsidR="00F77C11" w:rsidRPr="00AB1158" w:rsidRDefault="00F77C11" w:rsidP="00370972">
      <w:pPr>
        <w:widowControl w:val="0"/>
        <w:kinsoku w:val="0"/>
        <w:overflowPunct w:val="0"/>
        <w:autoSpaceDE w:val="0"/>
        <w:autoSpaceDN w:val="0"/>
        <w:adjustRightInd w:val="0"/>
        <w:spacing w:before="271"/>
        <w:ind w:right="-1" w:firstLine="1276"/>
        <w:jc w:val="both"/>
        <w:outlineLvl w:val="3"/>
        <w:rPr>
          <w:sz w:val="24"/>
          <w:lang w:eastAsia="it-IT"/>
        </w:rPr>
      </w:pPr>
    </w:p>
    <w:p w14:paraId="00CA493D" w14:textId="46B4273D" w:rsidR="0033755C" w:rsidRPr="00A9241B" w:rsidRDefault="0033755C" w:rsidP="000B0F8A">
      <w:pPr>
        <w:widowControl w:val="0"/>
        <w:kinsoku w:val="0"/>
        <w:overflowPunct w:val="0"/>
        <w:autoSpaceDE w:val="0"/>
        <w:autoSpaceDN w:val="0"/>
        <w:adjustRightInd w:val="0"/>
        <w:spacing w:before="271"/>
        <w:ind w:left="472" w:right="-1"/>
        <w:jc w:val="both"/>
        <w:outlineLvl w:val="3"/>
        <w:rPr>
          <w:b/>
          <w:bCs/>
          <w:spacing w:val="-1"/>
          <w:sz w:val="24"/>
          <w:lang w:eastAsia="it-IT"/>
        </w:rPr>
      </w:pPr>
      <w:r w:rsidRPr="00A9241B">
        <w:rPr>
          <w:b/>
          <w:bCs/>
          <w:spacing w:val="-1"/>
          <w:sz w:val="24"/>
          <w:lang w:eastAsia="it-IT"/>
        </w:rPr>
        <w:t xml:space="preserve">Lotto di gara n. 1-23 – CIG: </w:t>
      </w:r>
      <w:r w:rsidR="0012415A" w:rsidRPr="0012415A">
        <w:rPr>
          <w:b/>
          <w:bCs/>
          <w:spacing w:val="-1"/>
          <w:sz w:val="24"/>
          <w:lang w:eastAsia="it-IT"/>
        </w:rPr>
        <w:t>9270903F2A</w:t>
      </w:r>
      <w:r>
        <w:rPr>
          <w:b/>
          <w:bCs/>
          <w:spacing w:val="-1"/>
          <w:sz w:val="24"/>
          <w:lang w:eastAsia="it-IT"/>
        </w:rPr>
        <w:t xml:space="preserve"> C.C.</w:t>
      </w:r>
      <w:r w:rsidR="0034531C">
        <w:rPr>
          <w:b/>
          <w:bCs/>
          <w:spacing w:val="-1"/>
          <w:sz w:val="24"/>
          <w:lang w:eastAsia="it-IT"/>
        </w:rPr>
        <w:t xml:space="preserve"> </w:t>
      </w:r>
      <w:r>
        <w:rPr>
          <w:b/>
          <w:bCs/>
          <w:spacing w:val="-1"/>
          <w:sz w:val="24"/>
          <w:lang w:eastAsia="it-IT"/>
        </w:rPr>
        <w:t>Milano San Vittore - C.C.</w:t>
      </w:r>
      <w:r w:rsidR="0034531C">
        <w:rPr>
          <w:b/>
          <w:bCs/>
          <w:spacing w:val="-1"/>
          <w:sz w:val="24"/>
          <w:lang w:eastAsia="it-IT"/>
        </w:rPr>
        <w:t xml:space="preserve"> </w:t>
      </w:r>
      <w:r w:rsidRPr="00A9241B">
        <w:rPr>
          <w:b/>
          <w:bCs/>
          <w:spacing w:val="-1"/>
          <w:sz w:val="24"/>
          <w:lang w:eastAsia="it-IT"/>
        </w:rPr>
        <w:t>Lodi - C.R.</w:t>
      </w:r>
      <w:r w:rsidR="00026CCC">
        <w:rPr>
          <w:b/>
          <w:bCs/>
          <w:spacing w:val="-1"/>
          <w:sz w:val="24"/>
          <w:lang w:eastAsia="it-IT"/>
        </w:rPr>
        <w:t xml:space="preserve"> </w:t>
      </w:r>
      <w:r w:rsidRPr="00A9241B">
        <w:rPr>
          <w:b/>
          <w:bCs/>
          <w:spacing w:val="-1"/>
          <w:sz w:val="24"/>
          <w:lang w:eastAsia="it-IT"/>
        </w:rPr>
        <w:t xml:space="preserve">Milano Bollate </w:t>
      </w:r>
    </w:p>
    <w:p w14:paraId="6B685CA2" w14:textId="382BAFCA" w:rsidR="0033755C" w:rsidRPr="00A9241B" w:rsidRDefault="0033755C" w:rsidP="000B0F8A">
      <w:pPr>
        <w:widowControl w:val="0"/>
        <w:kinsoku w:val="0"/>
        <w:overflowPunct w:val="0"/>
        <w:autoSpaceDE w:val="0"/>
        <w:autoSpaceDN w:val="0"/>
        <w:adjustRightInd w:val="0"/>
        <w:spacing w:before="271"/>
        <w:ind w:left="471" w:right="-1"/>
        <w:jc w:val="both"/>
        <w:outlineLvl w:val="3"/>
        <w:rPr>
          <w:b/>
          <w:bCs/>
          <w:spacing w:val="-1"/>
          <w:sz w:val="24"/>
          <w:lang w:eastAsia="it-IT"/>
        </w:rPr>
      </w:pPr>
      <w:r w:rsidRPr="00A9241B">
        <w:rPr>
          <w:b/>
          <w:bCs/>
          <w:spacing w:val="-1"/>
          <w:sz w:val="24"/>
          <w:lang w:eastAsia="it-IT"/>
        </w:rPr>
        <w:t xml:space="preserve">Lotto di gara n. 2-24 – CIG: </w:t>
      </w:r>
      <w:r w:rsidR="0012415A" w:rsidRPr="0012415A">
        <w:rPr>
          <w:b/>
          <w:bCs/>
          <w:spacing w:val="-1"/>
          <w:sz w:val="24"/>
          <w:lang w:eastAsia="it-IT"/>
        </w:rPr>
        <w:t>9270923FAB</w:t>
      </w:r>
      <w:r>
        <w:rPr>
          <w:b/>
          <w:bCs/>
          <w:spacing w:val="-1"/>
          <w:sz w:val="24"/>
          <w:lang w:eastAsia="it-IT"/>
        </w:rPr>
        <w:t xml:space="preserve"> C.C.</w:t>
      </w:r>
      <w:r w:rsidR="0034531C">
        <w:rPr>
          <w:b/>
          <w:bCs/>
          <w:spacing w:val="-1"/>
          <w:sz w:val="24"/>
          <w:lang w:eastAsia="it-IT"/>
        </w:rPr>
        <w:t xml:space="preserve"> </w:t>
      </w:r>
      <w:r>
        <w:rPr>
          <w:b/>
          <w:bCs/>
          <w:spacing w:val="-1"/>
          <w:sz w:val="24"/>
          <w:lang w:eastAsia="it-IT"/>
        </w:rPr>
        <w:t>Sondrio - C.C.</w:t>
      </w:r>
      <w:r w:rsidR="0034531C">
        <w:rPr>
          <w:b/>
          <w:bCs/>
          <w:spacing w:val="-1"/>
          <w:sz w:val="24"/>
          <w:lang w:eastAsia="it-IT"/>
        </w:rPr>
        <w:t xml:space="preserve"> </w:t>
      </w:r>
      <w:r>
        <w:rPr>
          <w:b/>
          <w:bCs/>
          <w:spacing w:val="-1"/>
          <w:sz w:val="24"/>
          <w:lang w:eastAsia="it-IT"/>
        </w:rPr>
        <w:t>Bergamo - C.C.</w:t>
      </w:r>
      <w:r w:rsidR="0034531C">
        <w:rPr>
          <w:b/>
          <w:bCs/>
          <w:spacing w:val="-1"/>
          <w:sz w:val="24"/>
          <w:lang w:eastAsia="it-IT"/>
        </w:rPr>
        <w:t xml:space="preserve"> </w:t>
      </w:r>
      <w:r>
        <w:rPr>
          <w:b/>
          <w:bCs/>
          <w:spacing w:val="-1"/>
          <w:sz w:val="24"/>
          <w:lang w:eastAsia="it-IT"/>
        </w:rPr>
        <w:t>Lecco - C.C.</w:t>
      </w:r>
      <w:r w:rsidR="0034531C">
        <w:rPr>
          <w:b/>
          <w:bCs/>
          <w:spacing w:val="-1"/>
          <w:sz w:val="24"/>
          <w:lang w:eastAsia="it-IT"/>
        </w:rPr>
        <w:t xml:space="preserve"> </w:t>
      </w:r>
      <w:r>
        <w:rPr>
          <w:b/>
          <w:bCs/>
          <w:spacing w:val="-1"/>
          <w:sz w:val="24"/>
          <w:lang w:eastAsia="it-IT"/>
        </w:rPr>
        <w:t>Brescia - C.R.</w:t>
      </w:r>
      <w:r w:rsidRPr="00A9241B">
        <w:rPr>
          <w:b/>
          <w:bCs/>
          <w:spacing w:val="-1"/>
          <w:sz w:val="24"/>
          <w:lang w:eastAsia="it-IT"/>
        </w:rPr>
        <w:t>BS</w:t>
      </w:r>
      <w:r w:rsidR="00E3775E">
        <w:rPr>
          <w:b/>
          <w:bCs/>
          <w:spacing w:val="-1"/>
          <w:sz w:val="24"/>
          <w:lang w:eastAsia="it-IT"/>
        </w:rPr>
        <w:t xml:space="preserve"> </w:t>
      </w:r>
      <w:r w:rsidRPr="00A9241B">
        <w:rPr>
          <w:b/>
          <w:bCs/>
          <w:spacing w:val="-1"/>
          <w:sz w:val="24"/>
          <w:lang w:eastAsia="it-IT"/>
        </w:rPr>
        <w:t>-</w:t>
      </w:r>
      <w:proofErr w:type="spellStart"/>
      <w:r w:rsidRPr="00A9241B">
        <w:rPr>
          <w:b/>
          <w:bCs/>
          <w:spacing w:val="-1"/>
          <w:sz w:val="24"/>
          <w:lang w:eastAsia="it-IT"/>
        </w:rPr>
        <w:t>Verziano</w:t>
      </w:r>
      <w:proofErr w:type="spellEnd"/>
      <w:r w:rsidRPr="00A9241B">
        <w:rPr>
          <w:b/>
          <w:bCs/>
          <w:spacing w:val="-1"/>
          <w:sz w:val="24"/>
          <w:lang w:eastAsia="it-IT"/>
        </w:rPr>
        <w:t xml:space="preserve"> </w:t>
      </w:r>
    </w:p>
    <w:p w14:paraId="1DB6AAE4" w14:textId="297EFCE6" w:rsidR="0033755C" w:rsidRPr="00A9241B" w:rsidRDefault="0033755C" w:rsidP="000B0F8A">
      <w:pPr>
        <w:widowControl w:val="0"/>
        <w:kinsoku w:val="0"/>
        <w:overflowPunct w:val="0"/>
        <w:autoSpaceDE w:val="0"/>
        <w:autoSpaceDN w:val="0"/>
        <w:adjustRightInd w:val="0"/>
        <w:spacing w:before="271"/>
        <w:ind w:left="471" w:right="-1"/>
        <w:jc w:val="both"/>
        <w:outlineLvl w:val="3"/>
        <w:rPr>
          <w:b/>
          <w:bCs/>
          <w:spacing w:val="-1"/>
          <w:sz w:val="24"/>
          <w:lang w:eastAsia="it-IT"/>
        </w:rPr>
      </w:pPr>
      <w:r w:rsidRPr="00A9241B">
        <w:rPr>
          <w:b/>
          <w:bCs/>
          <w:spacing w:val="-1"/>
          <w:sz w:val="24"/>
          <w:lang w:eastAsia="it-IT"/>
        </w:rPr>
        <w:t xml:space="preserve">Lotto di gara n. 3-25 – CIG: </w:t>
      </w:r>
      <w:r w:rsidR="0012415A" w:rsidRPr="0012415A">
        <w:rPr>
          <w:b/>
          <w:bCs/>
          <w:spacing w:val="-1"/>
          <w:sz w:val="24"/>
          <w:lang w:eastAsia="it-IT"/>
        </w:rPr>
        <w:t>9270931648</w:t>
      </w:r>
      <w:r w:rsidRPr="00A9241B">
        <w:rPr>
          <w:b/>
          <w:bCs/>
          <w:spacing w:val="-1"/>
          <w:sz w:val="24"/>
          <w:lang w:eastAsia="it-IT"/>
        </w:rPr>
        <w:t xml:space="preserve"> C.R.</w:t>
      </w:r>
      <w:r w:rsidR="0034531C">
        <w:rPr>
          <w:b/>
          <w:bCs/>
          <w:spacing w:val="-1"/>
          <w:sz w:val="24"/>
          <w:lang w:eastAsia="it-IT"/>
        </w:rPr>
        <w:t xml:space="preserve"> </w:t>
      </w:r>
      <w:r w:rsidRPr="00A9241B">
        <w:rPr>
          <w:b/>
          <w:bCs/>
          <w:spacing w:val="-1"/>
          <w:sz w:val="24"/>
          <w:lang w:eastAsia="it-IT"/>
        </w:rPr>
        <w:t>Milano Opera - C.C.</w:t>
      </w:r>
      <w:r w:rsidR="0034531C">
        <w:rPr>
          <w:b/>
          <w:bCs/>
          <w:spacing w:val="-1"/>
          <w:sz w:val="24"/>
          <w:lang w:eastAsia="it-IT"/>
        </w:rPr>
        <w:t xml:space="preserve"> </w:t>
      </w:r>
      <w:r w:rsidRPr="00A9241B">
        <w:rPr>
          <w:b/>
          <w:bCs/>
          <w:spacing w:val="-1"/>
          <w:sz w:val="24"/>
          <w:lang w:eastAsia="it-IT"/>
        </w:rPr>
        <w:t xml:space="preserve">Monza </w:t>
      </w:r>
    </w:p>
    <w:p w14:paraId="03C6AB66" w14:textId="61F86EBE" w:rsidR="0033755C" w:rsidRPr="00A9241B" w:rsidRDefault="0033755C" w:rsidP="000B0F8A">
      <w:pPr>
        <w:widowControl w:val="0"/>
        <w:kinsoku w:val="0"/>
        <w:overflowPunct w:val="0"/>
        <w:autoSpaceDE w:val="0"/>
        <w:autoSpaceDN w:val="0"/>
        <w:adjustRightInd w:val="0"/>
        <w:spacing w:before="271"/>
        <w:ind w:left="471" w:right="-1"/>
        <w:jc w:val="both"/>
        <w:outlineLvl w:val="3"/>
        <w:rPr>
          <w:b/>
          <w:bCs/>
          <w:spacing w:val="-1"/>
          <w:sz w:val="24"/>
          <w:lang w:eastAsia="it-IT"/>
        </w:rPr>
      </w:pPr>
      <w:r w:rsidRPr="00A9241B">
        <w:rPr>
          <w:b/>
          <w:bCs/>
          <w:spacing w:val="-1"/>
          <w:sz w:val="24"/>
          <w:lang w:eastAsia="it-IT"/>
        </w:rPr>
        <w:t xml:space="preserve">Lotto di gara n. 4-26 – CIG: </w:t>
      </w:r>
      <w:r w:rsidR="0012415A" w:rsidRPr="0012415A">
        <w:rPr>
          <w:b/>
          <w:bCs/>
          <w:spacing w:val="-1"/>
          <w:sz w:val="24"/>
          <w:lang w:eastAsia="it-IT"/>
        </w:rPr>
        <w:t>9270940DB3</w:t>
      </w:r>
      <w:r w:rsidRPr="00A9241B">
        <w:rPr>
          <w:b/>
          <w:bCs/>
          <w:spacing w:val="-1"/>
          <w:sz w:val="24"/>
          <w:lang w:eastAsia="it-IT"/>
        </w:rPr>
        <w:t xml:space="preserve"> C.C.</w:t>
      </w:r>
      <w:r w:rsidR="0034531C">
        <w:rPr>
          <w:b/>
          <w:bCs/>
          <w:spacing w:val="-1"/>
          <w:sz w:val="24"/>
          <w:lang w:eastAsia="it-IT"/>
        </w:rPr>
        <w:t xml:space="preserve"> </w:t>
      </w:r>
      <w:r>
        <w:rPr>
          <w:b/>
          <w:bCs/>
          <w:spacing w:val="-1"/>
          <w:sz w:val="24"/>
          <w:lang w:eastAsia="it-IT"/>
        </w:rPr>
        <w:t>Pavia - C.R.</w:t>
      </w:r>
      <w:r w:rsidR="0034531C">
        <w:rPr>
          <w:b/>
          <w:bCs/>
          <w:spacing w:val="-1"/>
          <w:sz w:val="24"/>
          <w:lang w:eastAsia="it-IT"/>
        </w:rPr>
        <w:t xml:space="preserve"> </w:t>
      </w:r>
      <w:r w:rsidRPr="00A9241B">
        <w:rPr>
          <w:b/>
          <w:bCs/>
          <w:spacing w:val="-1"/>
          <w:sz w:val="24"/>
          <w:lang w:eastAsia="it-IT"/>
        </w:rPr>
        <w:t>Vigevano - C.C.</w:t>
      </w:r>
      <w:r w:rsidR="0034531C">
        <w:rPr>
          <w:b/>
          <w:bCs/>
          <w:spacing w:val="-1"/>
          <w:sz w:val="24"/>
          <w:lang w:eastAsia="it-IT"/>
        </w:rPr>
        <w:t xml:space="preserve"> </w:t>
      </w:r>
      <w:r w:rsidRPr="00A9241B">
        <w:rPr>
          <w:b/>
          <w:bCs/>
          <w:spacing w:val="-1"/>
          <w:sz w:val="24"/>
          <w:lang w:eastAsia="it-IT"/>
        </w:rPr>
        <w:t xml:space="preserve">Voghera </w:t>
      </w:r>
    </w:p>
    <w:p w14:paraId="77AA0EDD" w14:textId="157681A1" w:rsidR="0033755C" w:rsidRPr="00A9241B" w:rsidRDefault="0033755C" w:rsidP="000B0F8A">
      <w:pPr>
        <w:widowControl w:val="0"/>
        <w:kinsoku w:val="0"/>
        <w:overflowPunct w:val="0"/>
        <w:autoSpaceDE w:val="0"/>
        <w:autoSpaceDN w:val="0"/>
        <w:adjustRightInd w:val="0"/>
        <w:spacing w:before="271"/>
        <w:ind w:left="471" w:right="-1"/>
        <w:jc w:val="both"/>
        <w:outlineLvl w:val="3"/>
        <w:rPr>
          <w:b/>
          <w:bCs/>
          <w:spacing w:val="-1"/>
          <w:sz w:val="24"/>
          <w:lang w:eastAsia="it-IT"/>
        </w:rPr>
      </w:pPr>
      <w:r w:rsidRPr="00A9241B">
        <w:rPr>
          <w:b/>
          <w:bCs/>
          <w:spacing w:val="-1"/>
          <w:sz w:val="24"/>
          <w:lang w:eastAsia="it-IT"/>
        </w:rPr>
        <w:t xml:space="preserve">Lotto di gara n. 5-27 – CIG: </w:t>
      </w:r>
      <w:r w:rsidR="0012415A" w:rsidRPr="0012415A">
        <w:rPr>
          <w:b/>
          <w:bCs/>
          <w:spacing w:val="-1"/>
          <w:sz w:val="24"/>
          <w:lang w:eastAsia="it-IT"/>
        </w:rPr>
        <w:t>9270956AE8</w:t>
      </w:r>
      <w:r w:rsidRPr="00A9241B">
        <w:rPr>
          <w:b/>
          <w:bCs/>
          <w:spacing w:val="-1"/>
          <w:sz w:val="24"/>
          <w:lang w:eastAsia="it-IT"/>
        </w:rPr>
        <w:t xml:space="preserve"> C.C.</w:t>
      </w:r>
      <w:r w:rsidR="0034531C">
        <w:rPr>
          <w:b/>
          <w:bCs/>
          <w:spacing w:val="-1"/>
          <w:sz w:val="24"/>
          <w:lang w:eastAsia="it-IT"/>
        </w:rPr>
        <w:t xml:space="preserve"> </w:t>
      </w:r>
      <w:r w:rsidRPr="00A9241B">
        <w:rPr>
          <w:b/>
          <w:bCs/>
          <w:spacing w:val="-1"/>
          <w:sz w:val="24"/>
          <w:lang w:eastAsia="it-IT"/>
        </w:rPr>
        <w:t>Busto Arsizio - C.C.</w:t>
      </w:r>
      <w:r w:rsidR="0034531C">
        <w:rPr>
          <w:b/>
          <w:bCs/>
          <w:spacing w:val="-1"/>
          <w:sz w:val="24"/>
          <w:lang w:eastAsia="it-IT"/>
        </w:rPr>
        <w:t xml:space="preserve"> </w:t>
      </w:r>
      <w:r w:rsidRPr="00A9241B">
        <w:rPr>
          <w:b/>
          <w:bCs/>
          <w:spacing w:val="-1"/>
          <w:sz w:val="24"/>
          <w:lang w:eastAsia="it-IT"/>
        </w:rPr>
        <w:t>Como - C.C.</w:t>
      </w:r>
      <w:r w:rsidR="0034531C">
        <w:rPr>
          <w:b/>
          <w:bCs/>
          <w:spacing w:val="-1"/>
          <w:sz w:val="24"/>
          <w:lang w:eastAsia="it-IT"/>
        </w:rPr>
        <w:t xml:space="preserve"> </w:t>
      </w:r>
      <w:r w:rsidRPr="00A9241B">
        <w:rPr>
          <w:b/>
          <w:bCs/>
          <w:spacing w:val="-1"/>
          <w:sz w:val="24"/>
          <w:lang w:eastAsia="it-IT"/>
        </w:rPr>
        <w:t xml:space="preserve">Varese  </w:t>
      </w:r>
    </w:p>
    <w:p w14:paraId="13D7374F" w14:textId="40BBD9B1" w:rsidR="00E56A76" w:rsidRPr="00A9241B" w:rsidRDefault="0033755C" w:rsidP="000B0F8A">
      <w:pPr>
        <w:widowControl w:val="0"/>
        <w:kinsoku w:val="0"/>
        <w:overflowPunct w:val="0"/>
        <w:autoSpaceDE w:val="0"/>
        <w:autoSpaceDN w:val="0"/>
        <w:adjustRightInd w:val="0"/>
        <w:spacing w:before="271"/>
        <w:ind w:left="471" w:right="-1"/>
        <w:jc w:val="both"/>
        <w:outlineLvl w:val="3"/>
        <w:rPr>
          <w:b/>
          <w:bCs/>
          <w:spacing w:val="-1"/>
          <w:sz w:val="24"/>
          <w:lang w:eastAsia="it-IT"/>
        </w:rPr>
      </w:pPr>
      <w:r w:rsidRPr="00A9241B">
        <w:rPr>
          <w:b/>
          <w:bCs/>
          <w:spacing w:val="-1"/>
          <w:sz w:val="24"/>
          <w:lang w:eastAsia="it-IT"/>
        </w:rPr>
        <w:t xml:space="preserve">Lotto di gara n. 6-28 – CIG: </w:t>
      </w:r>
      <w:r w:rsidR="0012415A" w:rsidRPr="0012415A">
        <w:rPr>
          <w:b/>
          <w:bCs/>
          <w:spacing w:val="-1"/>
          <w:sz w:val="24"/>
          <w:lang w:eastAsia="it-IT"/>
        </w:rPr>
        <w:t>9270964185</w:t>
      </w:r>
      <w:r>
        <w:rPr>
          <w:b/>
          <w:bCs/>
          <w:spacing w:val="-1"/>
          <w:sz w:val="24"/>
          <w:lang w:eastAsia="it-IT"/>
        </w:rPr>
        <w:t xml:space="preserve"> C.C.</w:t>
      </w:r>
      <w:r w:rsidR="0034531C">
        <w:rPr>
          <w:b/>
          <w:bCs/>
          <w:spacing w:val="-1"/>
          <w:sz w:val="24"/>
          <w:lang w:eastAsia="it-IT"/>
        </w:rPr>
        <w:t xml:space="preserve"> </w:t>
      </w:r>
      <w:r>
        <w:rPr>
          <w:b/>
          <w:bCs/>
          <w:spacing w:val="-1"/>
          <w:sz w:val="24"/>
          <w:lang w:eastAsia="it-IT"/>
        </w:rPr>
        <w:t>Cremona - C.C.</w:t>
      </w:r>
      <w:r w:rsidR="0034531C">
        <w:rPr>
          <w:b/>
          <w:bCs/>
          <w:spacing w:val="-1"/>
          <w:sz w:val="24"/>
          <w:lang w:eastAsia="it-IT"/>
        </w:rPr>
        <w:t xml:space="preserve"> </w:t>
      </w:r>
      <w:r w:rsidRPr="00A9241B">
        <w:rPr>
          <w:b/>
          <w:bCs/>
          <w:spacing w:val="-1"/>
          <w:sz w:val="24"/>
          <w:lang w:eastAsia="it-IT"/>
        </w:rPr>
        <w:t>Mantova</w:t>
      </w:r>
    </w:p>
    <w:p w14:paraId="4B33553E" w14:textId="7CDC849B" w:rsidR="00F95D4C" w:rsidRDefault="00D945D0" w:rsidP="000B0F8A">
      <w:pPr>
        <w:widowControl w:val="0"/>
        <w:kinsoku w:val="0"/>
        <w:overflowPunct w:val="0"/>
        <w:autoSpaceDE w:val="0"/>
        <w:autoSpaceDN w:val="0"/>
        <w:adjustRightInd w:val="0"/>
        <w:spacing w:before="271"/>
        <w:ind w:left="472" w:right="-1"/>
        <w:jc w:val="center"/>
        <w:outlineLvl w:val="3"/>
        <w:rPr>
          <w:b/>
          <w:bCs/>
          <w:spacing w:val="-1"/>
          <w:sz w:val="24"/>
          <w:lang w:eastAsia="it-IT"/>
        </w:rPr>
      </w:pPr>
      <w:r>
        <w:rPr>
          <w:b/>
          <w:bCs/>
          <w:spacing w:val="-1"/>
          <w:sz w:val="24"/>
          <w:lang w:eastAsia="it-IT"/>
        </w:rPr>
        <w:t>Premesso</w:t>
      </w:r>
      <w:r w:rsidR="00F95D4C">
        <w:rPr>
          <w:b/>
          <w:bCs/>
          <w:spacing w:val="-1"/>
          <w:sz w:val="24"/>
          <w:lang w:eastAsia="it-IT"/>
        </w:rPr>
        <w:t xml:space="preserve"> </w:t>
      </w:r>
    </w:p>
    <w:p w14:paraId="292207E4" w14:textId="77777777" w:rsidR="00F77C11" w:rsidRDefault="00370972" w:rsidP="00370972">
      <w:pPr>
        <w:widowControl w:val="0"/>
        <w:kinsoku w:val="0"/>
        <w:overflowPunct w:val="0"/>
        <w:autoSpaceDE w:val="0"/>
        <w:autoSpaceDN w:val="0"/>
        <w:adjustRightInd w:val="0"/>
        <w:spacing w:before="271"/>
        <w:ind w:right="-1" w:firstLine="1276"/>
        <w:jc w:val="both"/>
        <w:outlineLvl w:val="3"/>
        <w:rPr>
          <w:sz w:val="24"/>
        </w:rPr>
      </w:pPr>
      <w:r>
        <w:rPr>
          <w:spacing w:val="-1"/>
          <w:sz w:val="24"/>
          <w:lang w:eastAsia="it-IT"/>
        </w:rPr>
        <w:t>c</w:t>
      </w:r>
      <w:r w:rsidR="00B5553D">
        <w:rPr>
          <w:spacing w:val="-1"/>
          <w:sz w:val="24"/>
          <w:lang w:eastAsia="it-IT"/>
        </w:rPr>
        <w:t>he</w:t>
      </w:r>
      <w:r w:rsidR="00F95D4C" w:rsidRPr="00F95D4C">
        <w:rPr>
          <w:spacing w:val="-1"/>
          <w:sz w:val="24"/>
          <w:lang w:eastAsia="it-IT"/>
        </w:rPr>
        <w:t xml:space="preserve"> </w:t>
      </w:r>
      <w:bookmarkStart w:id="1" w:name="_Hlk116653098"/>
      <w:r w:rsidR="00F95D4C" w:rsidRPr="00F95D4C">
        <w:rPr>
          <w:spacing w:val="-1"/>
          <w:sz w:val="24"/>
          <w:lang w:eastAsia="it-IT"/>
        </w:rPr>
        <w:t>la procedura</w:t>
      </w:r>
      <w:r w:rsidR="00F95D4C" w:rsidRPr="00F95D4C">
        <w:rPr>
          <w:b/>
          <w:bCs/>
          <w:spacing w:val="-1"/>
          <w:sz w:val="24"/>
          <w:lang w:eastAsia="it-IT"/>
        </w:rPr>
        <w:t xml:space="preserve"> </w:t>
      </w:r>
      <w:r w:rsidR="00F95D4C" w:rsidRPr="00F95D4C">
        <w:rPr>
          <w:sz w:val="24"/>
        </w:rPr>
        <w:t>prevede</w:t>
      </w:r>
      <w:r w:rsidR="00F1328B">
        <w:rPr>
          <w:sz w:val="24"/>
        </w:rPr>
        <w:t>va</w:t>
      </w:r>
      <w:r w:rsidR="00F95D4C" w:rsidRPr="00F95D4C">
        <w:rPr>
          <w:sz w:val="24"/>
        </w:rPr>
        <w:t xml:space="preserve"> il ricorso alla facoltà di esaminare le offerte prima di valutare l’idoneità degli offerenti (c.d. “inversione procedimentale”), come previsto dall’art. 133, comma 8, del Codice, la cui applicazione anche ai settori ordinari, ai sensi dell’art. 1, comma 3, della legge n.55 del 2019, è stata prorogata fino al 30.06.2023 dall'art. 52, comma 1, lett. a), punto 3), del decreto-</w:t>
      </w:r>
    </w:p>
    <w:p w14:paraId="2F548D87" w14:textId="77777777" w:rsidR="00F77C11" w:rsidRDefault="00F77C11" w:rsidP="00370972">
      <w:pPr>
        <w:widowControl w:val="0"/>
        <w:kinsoku w:val="0"/>
        <w:overflowPunct w:val="0"/>
        <w:autoSpaceDE w:val="0"/>
        <w:autoSpaceDN w:val="0"/>
        <w:adjustRightInd w:val="0"/>
        <w:spacing w:before="271"/>
        <w:ind w:right="-1" w:firstLine="1276"/>
        <w:jc w:val="both"/>
        <w:outlineLvl w:val="3"/>
        <w:rPr>
          <w:sz w:val="24"/>
        </w:rPr>
      </w:pPr>
    </w:p>
    <w:p w14:paraId="60ABE21E" w14:textId="77777777" w:rsidR="00F77C11" w:rsidRDefault="00F77C11" w:rsidP="00F77C11">
      <w:pPr>
        <w:widowControl w:val="0"/>
        <w:kinsoku w:val="0"/>
        <w:overflowPunct w:val="0"/>
        <w:autoSpaceDE w:val="0"/>
        <w:autoSpaceDN w:val="0"/>
        <w:adjustRightInd w:val="0"/>
        <w:spacing w:before="271"/>
        <w:ind w:right="-1"/>
        <w:jc w:val="both"/>
        <w:outlineLvl w:val="3"/>
        <w:rPr>
          <w:sz w:val="24"/>
        </w:rPr>
      </w:pPr>
    </w:p>
    <w:p w14:paraId="7AB764DE" w14:textId="68D22394" w:rsidR="00F95D4C" w:rsidRDefault="00F95D4C" w:rsidP="00F77C11">
      <w:pPr>
        <w:widowControl w:val="0"/>
        <w:kinsoku w:val="0"/>
        <w:overflowPunct w:val="0"/>
        <w:autoSpaceDE w:val="0"/>
        <w:autoSpaceDN w:val="0"/>
        <w:adjustRightInd w:val="0"/>
        <w:spacing w:before="271"/>
        <w:ind w:right="-1"/>
        <w:jc w:val="both"/>
        <w:outlineLvl w:val="3"/>
        <w:rPr>
          <w:sz w:val="24"/>
        </w:rPr>
      </w:pPr>
      <w:r w:rsidRPr="00F95D4C">
        <w:rPr>
          <w:sz w:val="24"/>
        </w:rPr>
        <w:t>legge 31 maggio 2021, n. 77 convertito, con modificazioni, con la legge 29 luglio 2021, n. 108.</w:t>
      </w:r>
    </w:p>
    <w:bookmarkEnd w:id="1"/>
    <w:p w14:paraId="3C801EA9" w14:textId="77777777" w:rsidR="007B4BA3" w:rsidRPr="00F95D4C" w:rsidRDefault="007B4BA3" w:rsidP="000B0F8A">
      <w:pPr>
        <w:widowControl w:val="0"/>
        <w:kinsoku w:val="0"/>
        <w:overflowPunct w:val="0"/>
        <w:autoSpaceDE w:val="0"/>
        <w:autoSpaceDN w:val="0"/>
        <w:adjustRightInd w:val="0"/>
        <w:spacing w:before="271"/>
        <w:ind w:right="-1"/>
        <w:jc w:val="both"/>
        <w:outlineLvl w:val="3"/>
        <w:rPr>
          <w:b/>
          <w:bCs/>
          <w:spacing w:val="-1"/>
          <w:sz w:val="24"/>
          <w:lang w:eastAsia="it-IT"/>
        </w:rPr>
      </w:pPr>
    </w:p>
    <w:p w14:paraId="6F4D95CC" w14:textId="1C76E453" w:rsidR="00F95D4C" w:rsidRDefault="00F95D4C" w:rsidP="000B0F8A">
      <w:pPr>
        <w:widowControl w:val="0"/>
        <w:kinsoku w:val="0"/>
        <w:overflowPunct w:val="0"/>
        <w:autoSpaceDE w:val="0"/>
        <w:autoSpaceDN w:val="0"/>
        <w:adjustRightInd w:val="0"/>
        <w:spacing w:before="271"/>
        <w:ind w:left="472" w:right="-1"/>
        <w:jc w:val="center"/>
        <w:outlineLvl w:val="3"/>
        <w:rPr>
          <w:b/>
          <w:bCs/>
          <w:spacing w:val="-1"/>
          <w:sz w:val="24"/>
          <w:lang w:eastAsia="it-IT"/>
        </w:rPr>
      </w:pPr>
      <w:r>
        <w:rPr>
          <w:b/>
          <w:bCs/>
          <w:spacing w:val="-1"/>
          <w:sz w:val="24"/>
          <w:lang w:eastAsia="it-IT"/>
        </w:rPr>
        <w:t xml:space="preserve">Considerato </w:t>
      </w:r>
    </w:p>
    <w:p w14:paraId="7684B275" w14:textId="07D9F679" w:rsidR="00F95D4C" w:rsidRDefault="00370972" w:rsidP="00370972">
      <w:pPr>
        <w:widowControl w:val="0"/>
        <w:kinsoku w:val="0"/>
        <w:overflowPunct w:val="0"/>
        <w:autoSpaceDE w:val="0"/>
        <w:autoSpaceDN w:val="0"/>
        <w:adjustRightInd w:val="0"/>
        <w:spacing w:before="271"/>
        <w:ind w:right="-1" w:firstLine="1276"/>
        <w:jc w:val="both"/>
        <w:outlineLvl w:val="3"/>
        <w:rPr>
          <w:spacing w:val="-1"/>
          <w:sz w:val="24"/>
          <w:lang w:eastAsia="it-IT"/>
        </w:rPr>
      </w:pPr>
      <w:r>
        <w:rPr>
          <w:spacing w:val="-1"/>
          <w:sz w:val="24"/>
          <w:lang w:eastAsia="it-IT"/>
        </w:rPr>
        <w:t>c</w:t>
      </w:r>
      <w:r w:rsidR="00B5553D">
        <w:rPr>
          <w:spacing w:val="-1"/>
          <w:sz w:val="24"/>
          <w:lang w:eastAsia="it-IT"/>
        </w:rPr>
        <w:t>he l</w:t>
      </w:r>
      <w:r w:rsidR="00F95D4C" w:rsidRPr="00693DAE">
        <w:rPr>
          <w:spacing w:val="-1"/>
          <w:sz w:val="24"/>
          <w:lang w:eastAsia="it-IT"/>
        </w:rPr>
        <w:t xml:space="preserve">a Commissione giudicatrice con Verbale n. </w:t>
      </w:r>
      <w:r w:rsidR="007B4BA3">
        <w:rPr>
          <w:spacing w:val="-1"/>
          <w:sz w:val="24"/>
          <w:lang w:eastAsia="it-IT"/>
        </w:rPr>
        <w:t>13</w:t>
      </w:r>
      <w:r w:rsidR="00F95D4C" w:rsidRPr="00693DAE">
        <w:rPr>
          <w:spacing w:val="-1"/>
          <w:sz w:val="24"/>
          <w:lang w:eastAsia="it-IT"/>
        </w:rPr>
        <w:t xml:space="preserve"> </w:t>
      </w:r>
      <w:r w:rsidR="007B4BA3">
        <w:rPr>
          <w:spacing w:val="-1"/>
          <w:sz w:val="24"/>
          <w:lang w:eastAsia="it-IT"/>
        </w:rPr>
        <w:t>d</w:t>
      </w:r>
      <w:r w:rsidR="00F95D4C" w:rsidRPr="00693DAE">
        <w:rPr>
          <w:spacing w:val="-1"/>
          <w:sz w:val="24"/>
          <w:lang w:eastAsia="it-IT"/>
        </w:rPr>
        <w:t xml:space="preserve">el </w:t>
      </w:r>
      <w:r w:rsidR="007B4BA3">
        <w:rPr>
          <w:spacing w:val="-1"/>
          <w:sz w:val="24"/>
          <w:lang w:eastAsia="it-IT"/>
        </w:rPr>
        <w:t>04 ottobre 2022</w:t>
      </w:r>
      <w:r w:rsidR="00693DAE">
        <w:rPr>
          <w:spacing w:val="-1"/>
          <w:sz w:val="24"/>
          <w:lang w:eastAsia="it-IT"/>
        </w:rPr>
        <w:t xml:space="preserve">, aveva </w:t>
      </w:r>
      <w:r w:rsidR="000B0F8A">
        <w:rPr>
          <w:spacing w:val="-1"/>
          <w:sz w:val="24"/>
          <w:lang w:eastAsia="it-IT"/>
        </w:rPr>
        <w:t>espresso</w:t>
      </w:r>
      <w:r w:rsidR="00693DAE">
        <w:rPr>
          <w:spacing w:val="-1"/>
          <w:sz w:val="24"/>
          <w:lang w:eastAsia="it-IT"/>
        </w:rPr>
        <w:t xml:space="preserve"> </w:t>
      </w:r>
      <w:r w:rsidR="000B0F8A">
        <w:rPr>
          <w:spacing w:val="-1"/>
          <w:sz w:val="24"/>
          <w:lang w:eastAsia="it-IT"/>
        </w:rPr>
        <w:t xml:space="preserve">la </w:t>
      </w:r>
      <w:r w:rsidR="00693DAE">
        <w:rPr>
          <w:spacing w:val="-1"/>
          <w:sz w:val="24"/>
          <w:lang w:eastAsia="it-IT"/>
        </w:rPr>
        <w:t xml:space="preserve">proposta di aggiudicazione </w:t>
      </w:r>
      <w:r w:rsidR="000B0F8A">
        <w:rPr>
          <w:spacing w:val="-1"/>
          <w:sz w:val="24"/>
          <w:lang w:eastAsia="it-IT"/>
        </w:rPr>
        <w:t>secondo</w:t>
      </w:r>
      <w:r w:rsidR="00693DAE">
        <w:rPr>
          <w:spacing w:val="-1"/>
          <w:sz w:val="24"/>
          <w:lang w:eastAsia="it-IT"/>
        </w:rPr>
        <w:t xml:space="preserve"> le seguenti graduatorie:</w:t>
      </w:r>
    </w:p>
    <w:p w14:paraId="4FD12558" w14:textId="77777777" w:rsidR="00F77C11" w:rsidRDefault="00F77C11" w:rsidP="00370972">
      <w:pPr>
        <w:widowControl w:val="0"/>
        <w:kinsoku w:val="0"/>
        <w:overflowPunct w:val="0"/>
        <w:autoSpaceDE w:val="0"/>
        <w:autoSpaceDN w:val="0"/>
        <w:adjustRightInd w:val="0"/>
        <w:spacing w:before="271"/>
        <w:ind w:right="-1" w:firstLine="1276"/>
        <w:jc w:val="both"/>
        <w:outlineLvl w:val="3"/>
        <w:rPr>
          <w:spacing w:val="-1"/>
          <w:sz w:val="24"/>
          <w:lang w:eastAsia="it-IT"/>
        </w:rPr>
      </w:pPr>
    </w:p>
    <w:tbl>
      <w:tblPr>
        <w:tblW w:w="5643" w:type="pct"/>
        <w:tblCellMar>
          <w:left w:w="70" w:type="dxa"/>
          <w:right w:w="70" w:type="dxa"/>
        </w:tblCellMar>
        <w:tblLook w:val="04A0" w:firstRow="1" w:lastRow="0" w:firstColumn="1" w:lastColumn="0" w:noHBand="0" w:noVBand="1"/>
      </w:tblPr>
      <w:tblGrid>
        <w:gridCol w:w="911"/>
        <w:gridCol w:w="2694"/>
        <w:gridCol w:w="75"/>
        <w:gridCol w:w="147"/>
        <w:gridCol w:w="533"/>
        <w:gridCol w:w="994"/>
        <w:gridCol w:w="81"/>
        <w:gridCol w:w="74"/>
        <w:gridCol w:w="76"/>
        <w:gridCol w:w="102"/>
        <w:gridCol w:w="52"/>
        <w:gridCol w:w="107"/>
        <w:gridCol w:w="76"/>
        <w:gridCol w:w="126"/>
        <w:gridCol w:w="35"/>
        <w:gridCol w:w="33"/>
        <w:gridCol w:w="94"/>
        <w:gridCol w:w="67"/>
        <w:gridCol w:w="37"/>
        <w:gridCol w:w="161"/>
        <w:gridCol w:w="946"/>
        <w:gridCol w:w="133"/>
        <w:gridCol w:w="144"/>
        <w:gridCol w:w="200"/>
        <w:gridCol w:w="161"/>
        <w:gridCol w:w="135"/>
        <w:gridCol w:w="953"/>
        <w:gridCol w:w="681"/>
        <w:gridCol w:w="757"/>
        <w:gridCol w:w="146"/>
        <w:gridCol w:w="146"/>
      </w:tblGrid>
      <w:tr w:rsidR="000B0F8A" w:rsidRPr="0026026C" w14:paraId="44AC324F"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16D6ACB4" w14:textId="77777777" w:rsidR="000B0F8A" w:rsidRPr="0026026C" w:rsidRDefault="000B0F8A" w:rsidP="000B0F8A">
            <w:pPr>
              <w:ind w:right="-1"/>
              <w:rPr>
                <w:b/>
                <w:bCs/>
                <w:color w:val="000000"/>
                <w:szCs w:val="22"/>
                <w:lang w:eastAsia="it-IT"/>
              </w:rPr>
            </w:pPr>
            <w:r w:rsidRPr="0026026C">
              <w:rPr>
                <w:b/>
                <w:bCs/>
                <w:color w:val="000000"/>
                <w:szCs w:val="22"/>
                <w:lang w:eastAsia="it-IT"/>
              </w:rPr>
              <w:t>LOTTO n.1 - Numerazione nazionale lotti: 23 - CIG 9270903F2A</w:t>
            </w:r>
          </w:p>
        </w:tc>
      </w:tr>
      <w:tr w:rsidR="00370972" w:rsidRPr="0026026C" w14:paraId="1A604C44" w14:textId="77777777" w:rsidTr="00370972">
        <w:trPr>
          <w:trHeight w:val="396"/>
        </w:trPr>
        <w:tc>
          <w:tcPr>
            <w:tcW w:w="419" w:type="pct"/>
            <w:tcBorders>
              <w:top w:val="nil"/>
              <w:left w:val="nil"/>
              <w:bottom w:val="nil"/>
              <w:right w:val="nil"/>
            </w:tcBorders>
            <w:shd w:val="clear" w:color="auto" w:fill="auto"/>
            <w:noWrap/>
            <w:vAlign w:val="bottom"/>
            <w:hideMark/>
          </w:tcPr>
          <w:p w14:paraId="1D12CE07" w14:textId="77777777" w:rsidR="000B0F8A" w:rsidRPr="0026026C" w:rsidRDefault="000B0F8A" w:rsidP="000B0F8A">
            <w:pPr>
              <w:ind w:right="-1"/>
              <w:rPr>
                <w:b/>
                <w:bCs/>
                <w:color w:val="000000"/>
                <w:szCs w:val="22"/>
                <w:lang w:eastAsia="it-IT"/>
              </w:rPr>
            </w:pPr>
            <w:r w:rsidRPr="0026026C">
              <w:rPr>
                <w:b/>
                <w:bCs/>
                <w:color w:val="000000"/>
                <w:szCs w:val="22"/>
                <w:lang w:eastAsia="it-IT"/>
              </w:rPr>
              <w:t xml:space="preserve">Imprese </w:t>
            </w:r>
          </w:p>
        </w:tc>
        <w:tc>
          <w:tcPr>
            <w:tcW w:w="1239" w:type="pct"/>
            <w:tcBorders>
              <w:top w:val="nil"/>
              <w:left w:val="nil"/>
              <w:bottom w:val="nil"/>
              <w:right w:val="nil"/>
            </w:tcBorders>
            <w:shd w:val="clear" w:color="auto" w:fill="auto"/>
            <w:noWrap/>
            <w:vAlign w:val="bottom"/>
            <w:hideMark/>
          </w:tcPr>
          <w:p w14:paraId="7576A766" w14:textId="77777777" w:rsidR="000B0F8A" w:rsidRPr="0026026C" w:rsidRDefault="000B0F8A" w:rsidP="000B0F8A">
            <w:pPr>
              <w:ind w:right="-1"/>
              <w:rPr>
                <w:b/>
                <w:bCs/>
                <w:color w:val="000000"/>
                <w:szCs w:val="22"/>
                <w:lang w:eastAsia="it-IT"/>
              </w:rPr>
            </w:pPr>
          </w:p>
        </w:tc>
        <w:tc>
          <w:tcPr>
            <w:tcW w:w="1155" w:type="pct"/>
            <w:gridSpan w:val="14"/>
            <w:tcBorders>
              <w:top w:val="nil"/>
              <w:left w:val="nil"/>
              <w:bottom w:val="nil"/>
              <w:right w:val="nil"/>
            </w:tcBorders>
            <w:shd w:val="clear" w:color="auto" w:fill="auto"/>
            <w:noWrap/>
            <w:vAlign w:val="bottom"/>
            <w:hideMark/>
          </w:tcPr>
          <w:p w14:paraId="6400F17C" w14:textId="77777777" w:rsidR="000B0F8A" w:rsidRPr="0026026C" w:rsidRDefault="000B0F8A" w:rsidP="000B0F8A">
            <w:pPr>
              <w:ind w:right="-1"/>
              <w:rPr>
                <w:szCs w:val="22"/>
                <w:lang w:eastAsia="it-IT"/>
              </w:rPr>
            </w:pPr>
          </w:p>
        </w:tc>
        <w:tc>
          <w:tcPr>
            <w:tcW w:w="74" w:type="pct"/>
            <w:gridSpan w:val="2"/>
            <w:tcBorders>
              <w:top w:val="nil"/>
              <w:left w:val="nil"/>
              <w:bottom w:val="nil"/>
              <w:right w:val="nil"/>
            </w:tcBorders>
            <w:shd w:val="clear" w:color="auto" w:fill="auto"/>
            <w:noWrap/>
            <w:vAlign w:val="bottom"/>
            <w:hideMark/>
          </w:tcPr>
          <w:p w14:paraId="133CFE96" w14:textId="77777777" w:rsidR="000B0F8A" w:rsidRPr="0026026C" w:rsidRDefault="000B0F8A" w:rsidP="000B0F8A">
            <w:pPr>
              <w:ind w:right="-1"/>
              <w:rPr>
                <w:szCs w:val="22"/>
                <w:lang w:eastAsia="it-IT"/>
              </w:rPr>
            </w:pPr>
          </w:p>
        </w:tc>
        <w:tc>
          <w:tcPr>
            <w:tcW w:w="525" w:type="pct"/>
            <w:gridSpan w:val="3"/>
            <w:tcBorders>
              <w:top w:val="nil"/>
              <w:left w:val="nil"/>
              <w:bottom w:val="nil"/>
              <w:right w:val="nil"/>
            </w:tcBorders>
            <w:shd w:val="clear" w:color="auto" w:fill="auto"/>
            <w:noWrap/>
            <w:vAlign w:val="bottom"/>
            <w:hideMark/>
          </w:tcPr>
          <w:p w14:paraId="25FF807C" w14:textId="77777777" w:rsidR="000B0F8A" w:rsidRPr="0026026C" w:rsidRDefault="000B0F8A" w:rsidP="000B0F8A">
            <w:pPr>
              <w:ind w:right="-1"/>
              <w:rPr>
                <w:szCs w:val="22"/>
                <w:lang w:eastAsia="it-IT"/>
              </w:rPr>
            </w:pPr>
          </w:p>
        </w:tc>
        <w:tc>
          <w:tcPr>
            <w:tcW w:w="127" w:type="pct"/>
            <w:gridSpan w:val="2"/>
            <w:tcBorders>
              <w:top w:val="nil"/>
              <w:left w:val="nil"/>
              <w:bottom w:val="nil"/>
              <w:right w:val="nil"/>
            </w:tcBorders>
            <w:shd w:val="clear" w:color="auto" w:fill="auto"/>
            <w:noWrap/>
            <w:vAlign w:val="bottom"/>
            <w:hideMark/>
          </w:tcPr>
          <w:p w14:paraId="55F0CD2B" w14:textId="77777777" w:rsidR="000B0F8A" w:rsidRPr="0026026C" w:rsidRDefault="000B0F8A" w:rsidP="000B0F8A">
            <w:pPr>
              <w:ind w:right="-1"/>
              <w:rPr>
                <w:szCs w:val="22"/>
                <w:lang w:eastAsia="it-IT"/>
              </w:rPr>
            </w:pPr>
          </w:p>
        </w:tc>
        <w:tc>
          <w:tcPr>
            <w:tcW w:w="666" w:type="pct"/>
            <w:gridSpan w:val="4"/>
            <w:tcBorders>
              <w:top w:val="nil"/>
              <w:left w:val="nil"/>
              <w:bottom w:val="nil"/>
              <w:right w:val="nil"/>
            </w:tcBorders>
            <w:shd w:val="clear" w:color="auto" w:fill="auto"/>
            <w:noWrap/>
            <w:vAlign w:val="bottom"/>
            <w:hideMark/>
          </w:tcPr>
          <w:p w14:paraId="11FBC656" w14:textId="77777777" w:rsidR="000B0F8A" w:rsidRPr="0026026C" w:rsidRDefault="000B0F8A" w:rsidP="000B0F8A">
            <w:pPr>
              <w:ind w:right="-1"/>
              <w:rPr>
                <w:szCs w:val="22"/>
                <w:lang w:eastAsia="it-IT"/>
              </w:rPr>
            </w:pPr>
          </w:p>
        </w:tc>
        <w:tc>
          <w:tcPr>
            <w:tcW w:w="661" w:type="pct"/>
            <w:gridSpan w:val="2"/>
            <w:tcBorders>
              <w:top w:val="nil"/>
              <w:left w:val="nil"/>
              <w:bottom w:val="nil"/>
              <w:right w:val="nil"/>
            </w:tcBorders>
            <w:shd w:val="clear" w:color="auto" w:fill="auto"/>
            <w:noWrap/>
            <w:vAlign w:val="bottom"/>
            <w:hideMark/>
          </w:tcPr>
          <w:p w14:paraId="02F4914F" w14:textId="77777777" w:rsidR="000B0F8A" w:rsidRPr="0026026C" w:rsidRDefault="000B0F8A" w:rsidP="000B0F8A">
            <w:pPr>
              <w:ind w:right="-1"/>
              <w:rPr>
                <w:szCs w:val="22"/>
                <w:lang w:eastAsia="it-IT"/>
              </w:rPr>
            </w:pPr>
          </w:p>
        </w:tc>
        <w:tc>
          <w:tcPr>
            <w:tcW w:w="67" w:type="pct"/>
            <w:tcBorders>
              <w:top w:val="nil"/>
              <w:left w:val="nil"/>
              <w:bottom w:val="nil"/>
              <w:right w:val="nil"/>
            </w:tcBorders>
            <w:shd w:val="clear" w:color="auto" w:fill="auto"/>
            <w:noWrap/>
            <w:vAlign w:val="bottom"/>
            <w:hideMark/>
          </w:tcPr>
          <w:p w14:paraId="7B7742C9" w14:textId="77777777" w:rsidR="000B0F8A" w:rsidRPr="0026026C" w:rsidRDefault="000B0F8A" w:rsidP="000B0F8A">
            <w:pPr>
              <w:ind w:right="-1"/>
              <w:rPr>
                <w:szCs w:val="22"/>
                <w:lang w:eastAsia="it-IT"/>
              </w:rPr>
            </w:pPr>
          </w:p>
        </w:tc>
        <w:tc>
          <w:tcPr>
            <w:tcW w:w="67" w:type="pct"/>
            <w:tcBorders>
              <w:top w:val="nil"/>
              <w:left w:val="nil"/>
              <w:bottom w:val="nil"/>
              <w:right w:val="nil"/>
            </w:tcBorders>
            <w:shd w:val="clear" w:color="auto" w:fill="auto"/>
            <w:noWrap/>
            <w:vAlign w:val="bottom"/>
            <w:hideMark/>
          </w:tcPr>
          <w:p w14:paraId="294A16FA" w14:textId="77777777" w:rsidR="000B0F8A" w:rsidRPr="0026026C" w:rsidRDefault="000B0F8A" w:rsidP="000B0F8A">
            <w:pPr>
              <w:ind w:right="-1"/>
              <w:rPr>
                <w:szCs w:val="22"/>
                <w:lang w:eastAsia="it-IT"/>
              </w:rPr>
            </w:pPr>
          </w:p>
        </w:tc>
      </w:tr>
      <w:tr w:rsidR="00370972" w:rsidRPr="0026026C" w14:paraId="29A55203" w14:textId="77777777" w:rsidTr="00370972">
        <w:trPr>
          <w:gridAfter w:val="3"/>
          <w:wAfter w:w="482" w:type="pct"/>
          <w:trHeight w:val="88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A7F34" w14:textId="2AB9AB7F" w:rsidR="000B0F8A" w:rsidRPr="0026026C" w:rsidRDefault="002517C6" w:rsidP="000B0F8A">
            <w:pPr>
              <w:ind w:right="-1"/>
              <w:jc w:val="center"/>
              <w:rPr>
                <w:color w:val="000000"/>
                <w:szCs w:val="22"/>
                <w:lang w:eastAsia="it-IT"/>
              </w:rPr>
            </w:pPr>
            <w:r>
              <w:rPr>
                <w:color w:val="000000"/>
                <w:szCs w:val="22"/>
                <w:lang w:eastAsia="it-IT"/>
              </w:rPr>
              <w:t>N.</w:t>
            </w:r>
            <w:r w:rsidR="000B0F8A" w:rsidRPr="0026026C">
              <w:rPr>
                <w:color w:val="000000"/>
                <w:szCs w:val="22"/>
                <w:lang w:eastAsia="it-IT"/>
              </w:rPr>
              <w:t> </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59CED810"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6F43C67C"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162279BC"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43A4F059"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43A74F5A"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480219" w14:textId="7236E1A6" w:rsidR="002517C6" w:rsidRPr="0026026C" w:rsidRDefault="002517C6" w:rsidP="002517C6">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53855E16" w14:textId="0114A35B" w:rsidR="000B0F8A" w:rsidRPr="0026026C" w:rsidRDefault="005E5A00" w:rsidP="005E5A00">
            <w:pPr>
              <w:ind w:right="-1"/>
              <w:jc w:val="center"/>
              <w:rPr>
                <w:color w:val="000000"/>
                <w:szCs w:val="22"/>
                <w:lang w:eastAsia="it-IT"/>
              </w:rPr>
            </w:pPr>
            <w:r>
              <w:rPr>
                <w:color w:val="000000"/>
                <w:szCs w:val="22"/>
                <w:lang w:eastAsia="it-IT"/>
              </w:rPr>
              <w:t>LADISA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E774623" w14:textId="77777777" w:rsidR="000B0F8A" w:rsidRPr="0026026C" w:rsidRDefault="000B0F8A" w:rsidP="000B0F8A">
            <w:pPr>
              <w:ind w:right="-1"/>
              <w:jc w:val="center"/>
              <w:rPr>
                <w:color w:val="000000"/>
                <w:szCs w:val="22"/>
                <w:lang w:eastAsia="it-IT"/>
              </w:rPr>
            </w:pPr>
            <w:r w:rsidRPr="0026026C">
              <w:rPr>
                <w:color w:val="000000"/>
                <w:szCs w:val="22"/>
                <w:lang w:eastAsia="it-IT"/>
              </w:rPr>
              <w:t>67,025</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0CA85E2"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747EE86B" w14:textId="77777777" w:rsidR="000B0F8A" w:rsidRPr="0026026C" w:rsidRDefault="000B0F8A" w:rsidP="000B0F8A">
            <w:pPr>
              <w:ind w:right="-1"/>
              <w:jc w:val="center"/>
              <w:rPr>
                <w:color w:val="000000"/>
                <w:szCs w:val="22"/>
                <w:lang w:eastAsia="it-IT"/>
              </w:rPr>
            </w:pPr>
            <w:r w:rsidRPr="0026026C">
              <w:rPr>
                <w:color w:val="000000"/>
                <w:szCs w:val="22"/>
                <w:lang w:eastAsia="it-IT"/>
              </w:rPr>
              <w:t>97,025</w:t>
            </w:r>
          </w:p>
        </w:tc>
      </w:tr>
      <w:tr w:rsidR="00370972" w:rsidRPr="0026026C" w14:paraId="68D5C907"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C0617" w14:textId="6A999066" w:rsidR="002517C6" w:rsidRPr="0026026C" w:rsidRDefault="002517C6" w:rsidP="002517C6">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70A26463" w14:textId="3CECEA9A" w:rsidR="000B0F8A" w:rsidRPr="0026026C" w:rsidRDefault="005E5A00" w:rsidP="005E5A00">
            <w:pPr>
              <w:ind w:right="-1"/>
              <w:jc w:val="center"/>
              <w:rPr>
                <w:color w:val="000000"/>
                <w:szCs w:val="22"/>
                <w:lang w:eastAsia="it-IT"/>
              </w:rPr>
            </w:pPr>
            <w:r>
              <w:rPr>
                <w:color w:val="000000"/>
                <w:szCs w:val="22"/>
                <w:lang w:eastAsia="it-IT"/>
              </w:rPr>
              <w:t>SAEP S.p.A.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0F22779" w14:textId="77777777" w:rsidR="000B0F8A" w:rsidRPr="0026026C" w:rsidRDefault="000B0F8A" w:rsidP="000B0F8A">
            <w:pPr>
              <w:ind w:right="-1"/>
              <w:jc w:val="center"/>
              <w:rPr>
                <w:color w:val="000000"/>
                <w:szCs w:val="22"/>
                <w:lang w:eastAsia="it-IT"/>
              </w:rPr>
            </w:pPr>
            <w:r w:rsidRPr="0026026C">
              <w:rPr>
                <w:color w:val="000000"/>
                <w:szCs w:val="22"/>
                <w:lang w:eastAsia="it-IT"/>
              </w:rPr>
              <w:t>70,000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4E10A07" w14:textId="77777777" w:rsidR="000B0F8A" w:rsidRPr="0026026C" w:rsidRDefault="000B0F8A" w:rsidP="000B0F8A">
            <w:pPr>
              <w:ind w:right="-1"/>
              <w:jc w:val="center"/>
              <w:rPr>
                <w:color w:val="000000"/>
                <w:szCs w:val="22"/>
                <w:lang w:eastAsia="it-IT"/>
              </w:rPr>
            </w:pPr>
            <w:r w:rsidRPr="0026026C">
              <w:rPr>
                <w:color w:val="000000"/>
                <w:szCs w:val="22"/>
                <w:lang w:eastAsia="it-IT"/>
              </w:rPr>
              <w:t>21,181</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84A6371" w14:textId="77777777" w:rsidR="000B0F8A" w:rsidRPr="0026026C" w:rsidRDefault="000B0F8A" w:rsidP="000B0F8A">
            <w:pPr>
              <w:ind w:right="-1"/>
              <w:jc w:val="center"/>
              <w:rPr>
                <w:color w:val="000000"/>
                <w:szCs w:val="22"/>
                <w:lang w:eastAsia="it-IT"/>
              </w:rPr>
            </w:pPr>
            <w:r w:rsidRPr="0026026C">
              <w:rPr>
                <w:color w:val="000000"/>
                <w:szCs w:val="22"/>
                <w:lang w:eastAsia="it-IT"/>
              </w:rPr>
              <w:t>91,181</w:t>
            </w:r>
          </w:p>
        </w:tc>
      </w:tr>
      <w:tr w:rsidR="00370972" w:rsidRPr="0026026C" w14:paraId="213FE88F"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8E0FB8" w14:textId="4D4D2537" w:rsidR="000B0F8A" w:rsidRPr="0026026C" w:rsidRDefault="002517C6" w:rsidP="002517C6">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20FE018D" w14:textId="1BA82B2E" w:rsidR="000B0F8A" w:rsidRPr="0026026C" w:rsidRDefault="005E5A00" w:rsidP="000B0F8A">
            <w:pPr>
              <w:ind w:right="-1"/>
              <w:jc w:val="center"/>
              <w:rPr>
                <w:color w:val="000000"/>
                <w:szCs w:val="22"/>
                <w:lang w:eastAsia="it-IT"/>
              </w:rPr>
            </w:pPr>
            <w:r>
              <w:rPr>
                <w:color w:val="000000"/>
                <w:szCs w:val="22"/>
                <w:lang w:eastAsia="it-IT"/>
              </w:rPr>
              <w:t>DUSSMANN SERVICE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B8E53DE" w14:textId="77777777" w:rsidR="000B0F8A" w:rsidRPr="0026026C" w:rsidRDefault="000B0F8A" w:rsidP="000B0F8A">
            <w:pPr>
              <w:ind w:right="-1"/>
              <w:jc w:val="center"/>
              <w:rPr>
                <w:color w:val="000000"/>
                <w:szCs w:val="22"/>
                <w:lang w:eastAsia="it-IT"/>
              </w:rPr>
            </w:pPr>
            <w:r w:rsidRPr="0026026C">
              <w:rPr>
                <w:color w:val="000000"/>
                <w:szCs w:val="22"/>
                <w:lang w:eastAsia="it-IT"/>
              </w:rPr>
              <w:t>54,334</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2E3436BA" w14:textId="77777777" w:rsidR="000B0F8A" w:rsidRPr="0026026C" w:rsidRDefault="000B0F8A" w:rsidP="000B0F8A">
            <w:pPr>
              <w:ind w:right="-1"/>
              <w:jc w:val="center"/>
              <w:rPr>
                <w:color w:val="000000"/>
                <w:szCs w:val="22"/>
                <w:lang w:eastAsia="it-IT"/>
              </w:rPr>
            </w:pPr>
            <w:r w:rsidRPr="0026026C">
              <w:rPr>
                <w:color w:val="000000"/>
                <w:szCs w:val="22"/>
                <w:lang w:eastAsia="it-IT"/>
              </w:rPr>
              <w:t>22,404</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4245790" w14:textId="77777777" w:rsidR="000B0F8A" w:rsidRPr="0026026C" w:rsidRDefault="000B0F8A" w:rsidP="000B0F8A">
            <w:pPr>
              <w:ind w:right="-1"/>
              <w:jc w:val="center"/>
              <w:rPr>
                <w:color w:val="000000"/>
                <w:szCs w:val="22"/>
                <w:lang w:eastAsia="it-IT"/>
              </w:rPr>
            </w:pPr>
            <w:r w:rsidRPr="0026026C">
              <w:rPr>
                <w:color w:val="000000"/>
                <w:szCs w:val="22"/>
                <w:lang w:eastAsia="it-IT"/>
              </w:rPr>
              <w:t>76,738</w:t>
            </w:r>
          </w:p>
        </w:tc>
      </w:tr>
      <w:tr w:rsidR="000B0F8A" w:rsidRPr="0026026C" w14:paraId="6D50990E"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2BC98719" w14:textId="77777777" w:rsidR="000B0F8A" w:rsidRPr="0026026C" w:rsidRDefault="000B0F8A" w:rsidP="000B0F8A">
            <w:pPr>
              <w:ind w:right="-1"/>
              <w:rPr>
                <w:b/>
                <w:bCs/>
                <w:color w:val="000000"/>
                <w:szCs w:val="22"/>
                <w:lang w:eastAsia="it-IT"/>
              </w:rPr>
            </w:pPr>
            <w:r w:rsidRPr="0026026C">
              <w:rPr>
                <w:b/>
                <w:bCs/>
                <w:color w:val="000000"/>
                <w:szCs w:val="22"/>
                <w:lang w:eastAsia="it-IT"/>
              </w:rPr>
              <w:t>LOTTO n.2 - Numerazione nazionale lotti: 24 - CIG 9270923FAB</w:t>
            </w:r>
          </w:p>
        </w:tc>
      </w:tr>
      <w:tr w:rsidR="00370972" w:rsidRPr="0026026C" w14:paraId="4A8885BF" w14:textId="77777777" w:rsidTr="00370972">
        <w:trPr>
          <w:trHeight w:val="396"/>
        </w:trPr>
        <w:tc>
          <w:tcPr>
            <w:tcW w:w="419" w:type="pct"/>
            <w:tcBorders>
              <w:top w:val="nil"/>
              <w:left w:val="nil"/>
              <w:bottom w:val="nil"/>
              <w:right w:val="nil"/>
            </w:tcBorders>
            <w:shd w:val="clear" w:color="auto" w:fill="auto"/>
            <w:noWrap/>
            <w:vAlign w:val="bottom"/>
            <w:hideMark/>
          </w:tcPr>
          <w:p w14:paraId="480C9929" w14:textId="77777777" w:rsidR="000B0F8A" w:rsidRPr="0026026C" w:rsidRDefault="000B0F8A" w:rsidP="000B0F8A">
            <w:pPr>
              <w:ind w:right="-1"/>
              <w:rPr>
                <w:b/>
                <w:bCs/>
                <w:color w:val="000000"/>
                <w:szCs w:val="22"/>
                <w:lang w:eastAsia="it-IT"/>
              </w:rPr>
            </w:pPr>
            <w:r w:rsidRPr="0026026C">
              <w:rPr>
                <w:b/>
                <w:bCs/>
                <w:color w:val="000000"/>
                <w:szCs w:val="22"/>
                <w:lang w:eastAsia="it-IT"/>
              </w:rPr>
              <w:t xml:space="preserve">Imprese </w:t>
            </w:r>
          </w:p>
        </w:tc>
        <w:tc>
          <w:tcPr>
            <w:tcW w:w="1239" w:type="pct"/>
            <w:tcBorders>
              <w:top w:val="nil"/>
              <w:left w:val="nil"/>
              <w:bottom w:val="nil"/>
              <w:right w:val="nil"/>
            </w:tcBorders>
            <w:shd w:val="clear" w:color="auto" w:fill="auto"/>
            <w:noWrap/>
            <w:vAlign w:val="bottom"/>
            <w:hideMark/>
          </w:tcPr>
          <w:p w14:paraId="265C831A" w14:textId="77777777" w:rsidR="000B0F8A" w:rsidRPr="0026026C" w:rsidRDefault="000B0F8A" w:rsidP="000B0F8A">
            <w:pPr>
              <w:ind w:right="-1"/>
              <w:rPr>
                <w:b/>
                <w:bCs/>
                <w:color w:val="000000"/>
                <w:szCs w:val="22"/>
                <w:lang w:eastAsia="it-IT"/>
              </w:rPr>
            </w:pPr>
          </w:p>
        </w:tc>
        <w:tc>
          <w:tcPr>
            <w:tcW w:w="842" w:type="pct"/>
            <w:gridSpan w:val="5"/>
            <w:tcBorders>
              <w:top w:val="nil"/>
              <w:left w:val="nil"/>
              <w:bottom w:val="nil"/>
              <w:right w:val="nil"/>
            </w:tcBorders>
            <w:shd w:val="clear" w:color="auto" w:fill="auto"/>
            <w:noWrap/>
            <w:vAlign w:val="bottom"/>
            <w:hideMark/>
          </w:tcPr>
          <w:p w14:paraId="461E41AE" w14:textId="77777777" w:rsidR="000B0F8A" w:rsidRPr="0026026C" w:rsidRDefault="000B0F8A" w:rsidP="000B0F8A">
            <w:pPr>
              <w:ind w:right="-1"/>
              <w:rPr>
                <w:szCs w:val="22"/>
                <w:lang w:eastAsia="it-IT"/>
              </w:rPr>
            </w:pPr>
          </w:p>
        </w:tc>
        <w:tc>
          <w:tcPr>
            <w:tcW w:w="313" w:type="pct"/>
            <w:gridSpan w:val="9"/>
            <w:tcBorders>
              <w:top w:val="nil"/>
              <w:left w:val="nil"/>
              <w:bottom w:val="nil"/>
              <w:right w:val="nil"/>
            </w:tcBorders>
            <w:shd w:val="clear" w:color="auto" w:fill="auto"/>
            <w:noWrap/>
            <w:vAlign w:val="bottom"/>
            <w:hideMark/>
          </w:tcPr>
          <w:p w14:paraId="11CA83C2" w14:textId="77777777" w:rsidR="000B0F8A" w:rsidRPr="0026026C" w:rsidRDefault="000B0F8A" w:rsidP="000B0F8A">
            <w:pPr>
              <w:ind w:right="-1"/>
              <w:rPr>
                <w:szCs w:val="22"/>
                <w:lang w:eastAsia="it-IT"/>
              </w:rPr>
            </w:pPr>
          </w:p>
        </w:tc>
        <w:tc>
          <w:tcPr>
            <w:tcW w:w="661" w:type="pct"/>
            <w:gridSpan w:val="6"/>
            <w:tcBorders>
              <w:top w:val="nil"/>
              <w:left w:val="nil"/>
              <w:bottom w:val="nil"/>
              <w:right w:val="nil"/>
            </w:tcBorders>
            <w:shd w:val="clear" w:color="auto" w:fill="auto"/>
            <w:noWrap/>
            <w:vAlign w:val="bottom"/>
            <w:hideMark/>
          </w:tcPr>
          <w:p w14:paraId="212D7143" w14:textId="77777777" w:rsidR="000B0F8A" w:rsidRPr="0026026C" w:rsidRDefault="000B0F8A" w:rsidP="000B0F8A">
            <w:pPr>
              <w:ind w:right="-1"/>
              <w:rPr>
                <w:szCs w:val="22"/>
                <w:lang w:eastAsia="it-IT"/>
              </w:rPr>
            </w:pPr>
          </w:p>
        </w:tc>
        <w:tc>
          <w:tcPr>
            <w:tcW w:w="294" w:type="pct"/>
            <w:gridSpan w:val="4"/>
            <w:tcBorders>
              <w:top w:val="nil"/>
              <w:left w:val="nil"/>
              <w:bottom w:val="nil"/>
              <w:right w:val="nil"/>
            </w:tcBorders>
            <w:shd w:val="clear" w:color="auto" w:fill="auto"/>
            <w:noWrap/>
            <w:vAlign w:val="bottom"/>
            <w:hideMark/>
          </w:tcPr>
          <w:p w14:paraId="675ECB43" w14:textId="77777777" w:rsidR="000B0F8A" w:rsidRPr="0026026C" w:rsidRDefault="000B0F8A" w:rsidP="000B0F8A">
            <w:pPr>
              <w:ind w:right="-1"/>
              <w:rPr>
                <w:szCs w:val="22"/>
                <w:lang w:eastAsia="it-IT"/>
              </w:rPr>
            </w:pPr>
          </w:p>
        </w:tc>
        <w:tc>
          <w:tcPr>
            <w:tcW w:w="750" w:type="pct"/>
            <w:gridSpan w:val="2"/>
            <w:tcBorders>
              <w:top w:val="nil"/>
              <w:left w:val="nil"/>
              <w:bottom w:val="nil"/>
              <w:right w:val="nil"/>
            </w:tcBorders>
            <w:shd w:val="clear" w:color="auto" w:fill="auto"/>
            <w:noWrap/>
            <w:vAlign w:val="bottom"/>
            <w:hideMark/>
          </w:tcPr>
          <w:p w14:paraId="3AA8C4D3" w14:textId="77777777" w:rsidR="000B0F8A" w:rsidRPr="0026026C" w:rsidRDefault="000B0F8A" w:rsidP="000B0F8A">
            <w:pPr>
              <w:ind w:right="-1"/>
              <w:rPr>
                <w:szCs w:val="22"/>
                <w:lang w:eastAsia="it-IT"/>
              </w:rPr>
            </w:pPr>
          </w:p>
        </w:tc>
        <w:tc>
          <w:tcPr>
            <w:tcW w:w="348" w:type="pct"/>
            <w:tcBorders>
              <w:top w:val="nil"/>
              <w:left w:val="nil"/>
              <w:bottom w:val="nil"/>
              <w:right w:val="nil"/>
            </w:tcBorders>
            <w:shd w:val="clear" w:color="auto" w:fill="auto"/>
            <w:noWrap/>
            <w:vAlign w:val="bottom"/>
            <w:hideMark/>
          </w:tcPr>
          <w:p w14:paraId="77939350" w14:textId="77777777" w:rsidR="000B0F8A" w:rsidRPr="0026026C" w:rsidRDefault="000B0F8A" w:rsidP="000B0F8A">
            <w:pPr>
              <w:ind w:right="-1"/>
              <w:rPr>
                <w:szCs w:val="22"/>
                <w:lang w:eastAsia="it-IT"/>
              </w:rPr>
            </w:pPr>
          </w:p>
        </w:tc>
        <w:tc>
          <w:tcPr>
            <w:tcW w:w="67" w:type="pct"/>
            <w:tcBorders>
              <w:top w:val="nil"/>
              <w:left w:val="nil"/>
              <w:bottom w:val="nil"/>
              <w:right w:val="nil"/>
            </w:tcBorders>
            <w:shd w:val="clear" w:color="auto" w:fill="auto"/>
            <w:noWrap/>
            <w:vAlign w:val="bottom"/>
            <w:hideMark/>
          </w:tcPr>
          <w:p w14:paraId="73875AE5" w14:textId="77777777" w:rsidR="000B0F8A" w:rsidRPr="0026026C" w:rsidRDefault="000B0F8A" w:rsidP="000B0F8A">
            <w:pPr>
              <w:ind w:right="-1"/>
              <w:rPr>
                <w:szCs w:val="22"/>
                <w:lang w:eastAsia="it-IT"/>
              </w:rPr>
            </w:pPr>
          </w:p>
        </w:tc>
        <w:tc>
          <w:tcPr>
            <w:tcW w:w="67" w:type="pct"/>
            <w:tcBorders>
              <w:top w:val="nil"/>
              <w:left w:val="nil"/>
              <w:bottom w:val="nil"/>
              <w:right w:val="nil"/>
            </w:tcBorders>
            <w:shd w:val="clear" w:color="auto" w:fill="auto"/>
            <w:noWrap/>
            <w:vAlign w:val="bottom"/>
            <w:hideMark/>
          </w:tcPr>
          <w:p w14:paraId="2AB706B1" w14:textId="77777777" w:rsidR="000B0F8A" w:rsidRPr="0026026C" w:rsidRDefault="000B0F8A" w:rsidP="000B0F8A">
            <w:pPr>
              <w:ind w:right="-1"/>
              <w:rPr>
                <w:szCs w:val="22"/>
                <w:lang w:eastAsia="it-IT"/>
              </w:rPr>
            </w:pPr>
          </w:p>
        </w:tc>
      </w:tr>
      <w:tr w:rsidR="00370972" w:rsidRPr="0026026C" w14:paraId="199268AB" w14:textId="77777777" w:rsidTr="00370972">
        <w:trPr>
          <w:gridAfter w:val="3"/>
          <w:wAfter w:w="482" w:type="pct"/>
          <w:trHeight w:val="88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FDB3B" w14:textId="294C6C8B" w:rsidR="000B0F8A" w:rsidRPr="0026026C" w:rsidRDefault="002517C6" w:rsidP="000B0F8A">
            <w:pPr>
              <w:ind w:right="-1"/>
              <w:jc w:val="center"/>
              <w:rPr>
                <w:color w:val="000000"/>
                <w:szCs w:val="22"/>
                <w:lang w:eastAsia="it-IT"/>
              </w:rPr>
            </w:pPr>
            <w:r>
              <w:rPr>
                <w:color w:val="000000"/>
                <w:szCs w:val="22"/>
                <w:lang w:eastAsia="it-IT"/>
              </w:rPr>
              <w:t>N.</w:t>
            </w:r>
            <w:r w:rsidR="000B0F8A" w:rsidRPr="0026026C">
              <w:rPr>
                <w:color w:val="000000"/>
                <w:szCs w:val="22"/>
                <w:lang w:eastAsia="it-IT"/>
              </w:rPr>
              <w:t> </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2E0A6763"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602D0BAB"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3B257CA2"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282B20B4"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2E3FCD1F"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C62258" w14:textId="72D866EB" w:rsidR="000B0F8A" w:rsidRPr="0026026C" w:rsidRDefault="002517C6" w:rsidP="002517C6">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C20429D" w14:textId="46F70E92" w:rsidR="000B0F8A" w:rsidRPr="0026026C" w:rsidRDefault="005E5A00" w:rsidP="000B0F8A">
            <w:pPr>
              <w:ind w:right="-1"/>
              <w:jc w:val="center"/>
              <w:rPr>
                <w:color w:val="000000"/>
                <w:szCs w:val="22"/>
                <w:lang w:eastAsia="it-IT"/>
              </w:rPr>
            </w:pPr>
            <w:r>
              <w:rPr>
                <w:color w:val="000000"/>
                <w:szCs w:val="22"/>
                <w:lang w:eastAsia="it-IT"/>
              </w:rPr>
              <w:t>REM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CA8672A" w14:textId="77777777" w:rsidR="000B0F8A" w:rsidRPr="0026026C" w:rsidRDefault="000B0F8A" w:rsidP="000B0F8A">
            <w:pPr>
              <w:ind w:right="-1"/>
              <w:jc w:val="center"/>
              <w:rPr>
                <w:color w:val="000000"/>
                <w:szCs w:val="22"/>
                <w:lang w:eastAsia="it-IT"/>
              </w:rPr>
            </w:pPr>
            <w:r w:rsidRPr="0026026C">
              <w:rPr>
                <w:color w:val="000000"/>
                <w:szCs w:val="22"/>
                <w:lang w:eastAsia="it-IT"/>
              </w:rPr>
              <w:t>65,000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538A7FE9" w14:textId="77777777" w:rsidR="000B0F8A" w:rsidRPr="0026026C" w:rsidRDefault="000B0F8A" w:rsidP="000B0F8A">
            <w:pPr>
              <w:ind w:right="-1"/>
              <w:jc w:val="center"/>
              <w:rPr>
                <w:color w:val="000000"/>
                <w:szCs w:val="22"/>
                <w:lang w:eastAsia="it-IT"/>
              </w:rPr>
            </w:pPr>
            <w:r w:rsidRPr="0026026C">
              <w:rPr>
                <w:color w:val="000000"/>
                <w:szCs w:val="22"/>
                <w:lang w:eastAsia="it-IT"/>
              </w:rPr>
              <w:t>28,340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359FCB1" w14:textId="77777777" w:rsidR="000B0F8A" w:rsidRPr="0026026C" w:rsidRDefault="000B0F8A" w:rsidP="000B0F8A">
            <w:pPr>
              <w:ind w:right="-1"/>
              <w:jc w:val="center"/>
              <w:rPr>
                <w:color w:val="000000"/>
                <w:szCs w:val="22"/>
                <w:lang w:eastAsia="it-IT"/>
              </w:rPr>
            </w:pPr>
            <w:r w:rsidRPr="0026026C">
              <w:rPr>
                <w:color w:val="000000"/>
                <w:szCs w:val="22"/>
                <w:lang w:eastAsia="it-IT"/>
              </w:rPr>
              <w:t>93,340</w:t>
            </w:r>
          </w:p>
        </w:tc>
      </w:tr>
      <w:tr w:rsidR="00370972" w:rsidRPr="0026026C" w14:paraId="731397D0"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ACE84A" w14:textId="0A04B13A" w:rsidR="000B0F8A" w:rsidRPr="0026026C" w:rsidRDefault="002517C6" w:rsidP="002517C6">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4584A67" w14:textId="1760354D" w:rsidR="000B0F8A" w:rsidRPr="0026026C" w:rsidRDefault="005E5A00" w:rsidP="000B0F8A">
            <w:pPr>
              <w:ind w:right="-1"/>
              <w:jc w:val="center"/>
              <w:rPr>
                <w:color w:val="000000"/>
                <w:szCs w:val="22"/>
                <w:lang w:eastAsia="it-IT"/>
              </w:rPr>
            </w:pPr>
            <w:r>
              <w:rPr>
                <w:color w:val="000000"/>
                <w:szCs w:val="22"/>
                <w:lang w:eastAsia="it-IT"/>
              </w:rPr>
              <w:t>LADISA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A2B445C" w14:textId="77777777" w:rsidR="000B0F8A" w:rsidRPr="0026026C" w:rsidRDefault="000B0F8A" w:rsidP="000B0F8A">
            <w:pPr>
              <w:ind w:right="-1"/>
              <w:jc w:val="center"/>
              <w:rPr>
                <w:color w:val="000000"/>
                <w:szCs w:val="22"/>
                <w:lang w:eastAsia="it-IT"/>
              </w:rPr>
            </w:pPr>
            <w:r w:rsidRPr="0026026C">
              <w:rPr>
                <w:color w:val="000000"/>
                <w:szCs w:val="22"/>
                <w:lang w:eastAsia="it-IT"/>
              </w:rPr>
              <w:t>54,131</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58EA4953"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F0BCF11" w14:textId="77777777" w:rsidR="000B0F8A" w:rsidRPr="0026026C" w:rsidRDefault="000B0F8A" w:rsidP="000B0F8A">
            <w:pPr>
              <w:ind w:right="-1"/>
              <w:jc w:val="center"/>
              <w:rPr>
                <w:color w:val="000000"/>
                <w:szCs w:val="22"/>
                <w:lang w:eastAsia="it-IT"/>
              </w:rPr>
            </w:pPr>
            <w:r w:rsidRPr="0026026C">
              <w:rPr>
                <w:color w:val="000000"/>
                <w:szCs w:val="22"/>
                <w:lang w:eastAsia="it-IT"/>
              </w:rPr>
              <w:t>84,131</w:t>
            </w:r>
          </w:p>
        </w:tc>
      </w:tr>
      <w:tr w:rsidR="00370972" w:rsidRPr="0026026C" w14:paraId="638C5E46"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B40232" w14:textId="37A54165" w:rsidR="000B0F8A" w:rsidRPr="0026026C" w:rsidRDefault="002517C6" w:rsidP="002517C6">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01C506EB" w14:textId="610AA624" w:rsidR="000B0F8A" w:rsidRPr="0026026C" w:rsidRDefault="005E5A00" w:rsidP="000B0F8A">
            <w:pPr>
              <w:ind w:right="-1"/>
              <w:jc w:val="center"/>
              <w:rPr>
                <w:color w:val="000000"/>
                <w:szCs w:val="22"/>
                <w:lang w:eastAsia="it-IT"/>
              </w:rPr>
            </w:pPr>
            <w:r>
              <w:rPr>
                <w:color w:val="000000"/>
                <w:szCs w:val="22"/>
                <w:lang w:eastAsia="it-IT"/>
              </w:rPr>
              <w:t>SIRIO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7EA7152C" w14:textId="77777777" w:rsidR="000B0F8A" w:rsidRPr="0026026C" w:rsidRDefault="000B0F8A" w:rsidP="000B0F8A">
            <w:pPr>
              <w:ind w:right="-1"/>
              <w:jc w:val="center"/>
              <w:rPr>
                <w:color w:val="000000"/>
                <w:szCs w:val="22"/>
                <w:lang w:eastAsia="it-IT"/>
              </w:rPr>
            </w:pPr>
            <w:r w:rsidRPr="0026026C">
              <w:rPr>
                <w:color w:val="000000"/>
                <w:szCs w:val="22"/>
                <w:lang w:eastAsia="it-IT"/>
              </w:rPr>
              <w:t>47,858</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6AE434D7" w14:textId="77777777" w:rsidR="000B0F8A" w:rsidRPr="0026026C" w:rsidRDefault="000B0F8A" w:rsidP="000B0F8A">
            <w:pPr>
              <w:ind w:right="-1"/>
              <w:jc w:val="center"/>
              <w:rPr>
                <w:color w:val="000000"/>
                <w:szCs w:val="22"/>
                <w:lang w:eastAsia="it-IT"/>
              </w:rPr>
            </w:pPr>
            <w:r w:rsidRPr="0026026C">
              <w:rPr>
                <w:color w:val="000000"/>
                <w:szCs w:val="22"/>
                <w:lang w:eastAsia="it-IT"/>
              </w:rPr>
              <w:t>26,316</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FCC169D" w14:textId="77777777" w:rsidR="000B0F8A" w:rsidRPr="0026026C" w:rsidRDefault="000B0F8A" w:rsidP="000B0F8A">
            <w:pPr>
              <w:ind w:right="-1"/>
              <w:jc w:val="center"/>
              <w:rPr>
                <w:color w:val="000000"/>
                <w:szCs w:val="22"/>
                <w:lang w:eastAsia="it-IT"/>
              </w:rPr>
            </w:pPr>
            <w:r w:rsidRPr="0026026C">
              <w:rPr>
                <w:color w:val="000000"/>
                <w:szCs w:val="22"/>
                <w:lang w:eastAsia="it-IT"/>
              </w:rPr>
              <w:t>74,174</w:t>
            </w:r>
          </w:p>
        </w:tc>
      </w:tr>
      <w:tr w:rsidR="00370972" w:rsidRPr="0026026C" w14:paraId="63584B08"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098A16" w14:textId="40E3A48A" w:rsidR="000B0F8A" w:rsidRPr="0026026C" w:rsidRDefault="002517C6" w:rsidP="002517C6">
            <w:pPr>
              <w:ind w:right="-1"/>
              <w:jc w:val="center"/>
              <w:rPr>
                <w:color w:val="000000"/>
                <w:szCs w:val="22"/>
                <w:lang w:eastAsia="it-IT"/>
              </w:rPr>
            </w:pPr>
            <w:r>
              <w:rPr>
                <w:color w:val="000000"/>
                <w:szCs w:val="22"/>
                <w:lang w:eastAsia="it-IT"/>
              </w:rPr>
              <w:t>4</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58031B9F" w14:textId="481688D9" w:rsidR="000B0F8A" w:rsidRPr="0026026C" w:rsidRDefault="005E5A00" w:rsidP="000B0F8A">
            <w:pPr>
              <w:ind w:right="-1"/>
              <w:jc w:val="center"/>
              <w:rPr>
                <w:color w:val="000000"/>
                <w:szCs w:val="22"/>
                <w:lang w:eastAsia="it-IT"/>
              </w:rPr>
            </w:pPr>
            <w:r>
              <w:rPr>
                <w:color w:val="000000"/>
                <w:szCs w:val="22"/>
                <w:lang w:eastAsia="it-IT"/>
              </w:rPr>
              <w:t>DUSSMANN SERVICE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A47945B" w14:textId="77777777" w:rsidR="000B0F8A" w:rsidRPr="0026026C" w:rsidRDefault="000B0F8A" w:rsidP="000B0F8A">
            <w:pPr>
              <w:ind w:right="-1"/>
              <w:jc w:val="center"/>
              <w:rPr>
                <w:color w:val="000000"/>
                <w:szCs w:val="22"/>
                <w:lang w:eastAsia="it-IT"/>
              </w:rPr>
            </w:pPr>
            <w:r w:rsidRPr="0026026C">
              <w:rPr>
                <w:color w:val="000000"/>
                <w:szCs w:val="22"/>
                <w:lang w:eastAsia="it-IT"/>
              </w:rPr>
              <w:t>50,060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7713289E" w14:textId="77777777" w:rsidR="000B0F8A" w:rsidRPr="0026026C" w:rsidRDefault="000B0F8A" w:rsidP="000B0F8A">
            <w:pPr>
              <w:ind w:right="-1"/>
              <w:jc w:val="center"/>
              <w:rPr>
                <w:color w:val="000000"/>
                <w:szCs w:val="22"/>
                <w:lang w:eastAsia="it-IT"/>
              </w:rPr>
            </w:pPr>
            <w:r w:rsidRPr="0026026C">
              <w:rPr>
                <w:color w:val="000000"/>
                <w:szCs w:val="22"/>
                <w:lang w:eastAsia="it-IT"/>
              </w:rPr>
              <w:t>15,460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50A3321" w14:textId="77777777" w:rsidR="000B0F8A" w:rsidRPr="0026026C" w:rsidRDefault="000B0F8A" w:rsidP="000B0F8A">
            <w:pPr>
              <w:ind w:right="-1"/>
              <w:jc w:val="center"/>
              <w:rPr>
                <w:color w:val="000000"/>
                <w:szCs w:val="22"/>
                <w:lang w:eastAsia="it-IT"/>
              </w:rPr>
            </w:pPr>
            <w:r w:rsidRPr="0026026C">
              <w:rPr>
                <w:color w:val="000000"/>
                <w:szCs w:val="22"/>
                <w:lang w:eastAsia="it-IT"/>
              </w:rPr>
              <w:t>65,520</w:t>
            </w:r>
          </w:p>
        </w:tc>
      </w:tr>
      <w:tr w:rsidR="00370972" w:rsidRPr="0026026C" w14:paraId="1A754EE3"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436E23" w14:textId="453FB176" w:rsidR="000B0F8A" w:rsidRPr="0026026C" w:rsidRDefault="002517C6" w:rsidP="002517C6">
            <w:pPr>
              <w:ind w:right="-1"/>
              <w:jc w:val="center"/>
              <w:rPr>
                <w:color w:val="000000"/>
                <w:szCs w:val="22"/>
                <w:lang w:eastAsia="it-IT"/>
              </w:rPr>
            </w:pPr>
            <w:r>
              <w:rPr>
                <w:color w:val="000000"/>
                <w:szCs w:val="22"/>
                <w:lang w:eastAsia="it-IT"/>
              </w:rPr>
              <w:t>5</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2EE514B3" w14:textId="4EC9EFDE" w:rsidR="000B0F8A" w:rsidRPr="0026026C" w:rsidRDefault="005E5A00" w:rsidP="000B0F8A">
            <w:pPr>
              <w:ind w:right="-1"/>
              <w:jc w:val="center"/>
              <w:rPr>
                <w:color w:val="000000"/>
                <w:szCs w:val="22"/>
                <w:lang w:eastAsia="it-IT"/>
              </w:rPr>
            </w:pPr>
            <w:r>
              <w:rPr>
                <w:color w:val="000000"/>
                <w:szCs w:val="22"/>
                <w:lang w:eastAsia="it-IT"/>
              </w:rPr>
              <w:t>ARTURO BERSELLI &amp; C. S.p.A.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557E4A8" w14:textId="77777777" w:rsidR="000B0F8A" w:rsidRPr="0026026C" w:rsidRDefault="000B0F8A" w:rsidP="000B0F8A">
            <w:pPr>
              <w:ind w:right="-1"/>
              <w:jc w:val="center"/>
              <w:rPr>
                <w:color w:val="000000"/>
                <w:szCs w:val="22"/>
                <w:lang w:eastAsia="it-IT"/>
              </w:rPr>
            </w:pPr>
            <w:r w:rsidRPr="0026026C">
              <w:rPr>
                <w:color w:val="000000"/>
                <w:szCs w:val="22"/>
                <w:lang w:eastAsia="it-IT"/>
              </w:rPr>
              <w:t>45,941</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37EBBB67" w14:textId="77777777" w:rsidR="000B0F8A" w:rsidRPr="0026026C" w:rsidRDefault="000B0F8A" w:rsidP="000B0F8A">
            <w:pPr>
              <w:ind w:right="-1"/>
              <w:jc w:val="center"/>
              <w:rPr>
                <w:color w:val="000000"/>
                <w:szCs w:val="22"/>
                <w:lang w:eastAsia="it-IT"/>
              </w:rPr>
            </w:pPr>
            <w:r w:rsidRPr="0026026C">
              <w:rPr>
                <w:color w:val="000000"/>
                <w:szCs w:val="22"/>
                <w:lang w:eastAsia="it-IT"/>
              </w:rPr>
              <w:t>16,194</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9812500" w14:textId="77777777" w:rsidR="000B0F8A" w:rsidRPr="0026026C" w:rsidRDefault="000B0F8A" w:rsidP="000B0F8A">
            <w:pPr>
              <w:ind w:right="-1"/>
              <w:jc w:val="center"/>
              <w:rPr>
                <w:color w:val="000000"/>
                <w:szCs w:val="22"/>
                <w:lang w:eastAsia="it-IT"/>
              </w:rPr>
            </w:pPr>
            <w:r w:rsidRPr="0026026C">
              <w:rPr>
                <w:color w:val="000000"/>
                <w:szCs w:val="22"/>
                <w:lang w:eastAsia="it-IT"/>
              </w:rPr>
              <w:t>62,135</w:t>
            </w:r>
          </w:p>
        </w:tc>
      </w:tr>
      <w:tr w:rsidR="000B0F8A" w:rsidRPr="0026026C" w14:paraId="007060C8"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6A5E1AF9" w14:textId="77777777" w:rsidR="00F77C11" w:rsidRDefault="00F77C11" w:rsidP="000B0F8A">
            <w:pPr>
              <w:ind w:right="-1"/>
              <w:rPr>
                <w:b/>
                <w:bCs/>
                <w:color w:val="000000"/>
                <w:szCs w:val="22"/>
                <w:lang w:eastAsia="it-IT"/>
              </w:rPr>
            </w:pPr>
          </w:p>
          <w:p w14:paraId="14AA8584" w14:textId="77777777" w:rsidR="00F77C11" w:rsidRDefault="00F77C11" w:rsidP="000B0F8A">
            <w:pPr>
              <w:ind w:right="-1"/>
              <w:rPr>
                <w:b/>
                <w:bCs/>
                <w:color w:val="000000"/>
                <w:szCs w:val="22"/>
                <w:lang w:eastAsia="it-IT"/>
              </w:rPr>
            </w:pPr>
          </w:p>
          <w:p w14:paraId="3B951433" w14:textId="77777777" w:rsidR="00F77C11" w:rsidRDefault="00F77C11" w:rsidP="000B0F8A">
            <w:pPr>
              <w:ind w:right="-1"/>
              <w:rPr>
                <w:b/>
                <w:bCs/>
                <w:color w:val="000000"/>
                <w:szCs w:val="22"/>
                <w:lang w:eastAsia="it-IT"/>
              </w:rPr>
            </w:pPr>
          </w:p>
          <w:p w14:paraId="1A843405" w14:textId="77777777" w:rsidR="00F77C11" w:rsidRDefault="00F77C11" w:rsidP="000B0F8A">
            <w:pPr>
              <w:ind w:right="-1"/>
              <w:rPr>
                <w:b/>
                <w:bCs/>
                <w:color w:val="000000"/>
                <w:szCs w:val="22"/>
                <w:lang w:eastAsia="it-IT"/>
              </w:rPr>
            </w:pPr>
          </w:p>
          <w:p w14:paraId="216024CC" w14:textId="5E2A5ED0" w:rsidR="000B0F8A" w:rsidRPr="0026026C" w:rsidRDefault="000B0F8A" w:rsidP="000B0F8A">
            <w:pPr>
              <w:ind w:right="-1"/>
              <w:rPr>
                <w:b/>
                <w:bCs/>
                <w:color w:val="000000"/>
                <w:szCs w:val="22"/>
                <w:lang w:eastAsia="it-IT"/>
              </w:rPr>
            </w:pPr>
            <w:r w:rsidRPr="0026026C">
              <w:rPr>
                <w:b/>
                <w:bCs/>
                <w:color w:val="000000"/>
                <w:szCs w:val="22"/>
                <w:lang w:eastAsia="it-IT"/>
              </w:rPr>
              <w:t>LOTTO n.3 - Numerazione nazionale lotti: 25 - CIG 9270931648</w:t>
            </w:r>
          </w:p>
        </w:tc>
      </w:tr>
      <w:tr w:rsidR="00370972" w:rsidRPr="0026026C" w14:paraId="02662928" w14:textId="77777777" w:rsidTr="00370972">
        <w:trPr>
          <w:gridAfter w:val="2"/>
          <w:wAfter w:w="134" w:type="pct"/>
          <w:trHeight w:val="396"/>
        </w:trPr>
        <w:tc>
          <w:tcPr>
            <w:tcW w:w="2463" w:type="pct"/>
            <w:gridSpan w:val="6"/>
            <w:tcBorders>
              <w:top w:val="nil"/>
              <w:left w:val="nil"/>
              <w:bottom w:val="nil"/>
              <w:right w:val="nil"/>
            </w:tcBorders>
            <w:shd w:val="clear" w:color="auto" w:fill="auto"/>
            <w:noWrap/>
            <w:vAlign w:val="bottom"/>
            <w:hideMark/>
          </w:tcPr>
          <w:p w14:paraId="723D94BF" w14:textId="77777777" w:rsidR="000B0F8A" w:rsidRPr="0026026C" w:rsidRDefault="000B0F8A" w:rsidP="000B0F8A">
            <w:pPr>
              <w:ind w:right="-1"/>
              <w:rPr>
                <w:b/>
                <w:bCs/>
                <w:color w:val="000000"/>
                <w:szCs w:val="22"/>
                <w:lang w:eastAsia="it-IT"/>
              </w:rPr>
            </w:pPr>
            <w:r w:rsidRPr="0026026C">
              <w:rPr>
                <w:b/>
                <w:bCs/>
                <w:color w:val="000000"/>
                <w:szCs w:val="22"/>
                <w:lang w:eastAsia="it-IT"/>
              </w:rPr>
              <w:lastRenderedPageBreak/>
              <w:t xml:space="preserve">Imprese </w:t>
            </w:r>
          </w:p>
        </w:tc>
        <w:tc>
          <w:tcPr>
            <w:tcW w:w="71" w:type="pct"/>
            <w:gridSpan w:val="2"/>
            <w:tcBorders>
              <w:top w:val="nil"/>
              <w:left w:val="nil"/>
              <w:bottom w:val="nil"/>
              <w:right w:val="nil"/>
            </w:tcBorders>
            <w:shd w:val="clear" w:color="auto" w:fill="auto"/>
            <w:noWrap/>
            <w:vAlign w:val="bottom"/>
            <w:hideMark/>
          </w:tcPr>
          <w:p w14:paraId="3F805727" w14:textId="77777777" w:rsidR="000B0F8A" w:rsidRPr="0026026C" w:rsidRDefault="000B0F8A" w:rsidP="000B0F8A">
            <w:pPr>
              <w:ind w:right="-1"/>
              <w:rPr>
                <w:b/>
                <w:bCs/>
                <w:color w:val="000000"/>
                <w:szCs w:val="22"/>
                <w:lang w:eastAsia="it-IT"/>
              </w:rPr>
            </w:pPr>
          </w:p>
        </w:tc>
        <w:tc>
          <w:tcPr>
            <w:tcW w:w="190" w:type="pct"/>
            <w:gridSpan w:val="5"/>
            <w:tcBorders>
              <w:top w:val="nil"/>
              <w:left w:val="nil"/>
              <w:bottom w:val="nil"/>
              <w:right w:val="nil"/>
            </w:tcBorders>
            <w:shd w:val="clear" w:color="auto" w:fill="auto"/>
            <w:noWrap/>
            <w:vAlign w:val="bottom"/>
            <w:hideMark/>
          </w:tcPr>
          <w:p w14:paraId="399C4A9C" w14:textId="77777777" w:rsidR="000B0F8A" w:rsidRPr="0026026C" w:rsidRDefault="000B0F8A" w:rsidP="000B0F8A">
            <w:pPr>
              <w:ind w:right="-1"/>
              <w:rPr>
                <w:szCs w:val="22"/>
                <w:lang w:eastAsia="it-IT"/>
              </w:rPr>
            </w:pPr>
          </w:p>
        </w:tc>
        <w:tc>
          <w:tcPr>
            <w:tcW w:w="88" w:type="pct"/>
            <w:gridSpan w:val="3"/>
            <w:tcBorders>
              <w:top w:val="nil"/>
              <w:left w:val="nil"/>
              <w:bottom w:val="nil"/>
              <w:right w:val="nil"/>
            </w:tcBorders>
            <w:shd w:val="clear" w:color="auto" w:fill="auto"/>
            <w:noWrap/>
            <w:vAlign w:val="bottom"/>
            <w:hideMark/>
          </w:tcPr>
          <w:p w14:paraId="3BE71B8A" w14:textId="77777777" w:rsidR="000B0F8A" w:rsidRPr="0026026C" w:rsidRDefault="000B0F8A" w:rsidP="000B0F8A">
            <w:pPr>
              <w:ind w:right="-1"/>
              <w:rPr>
                <w:szCs w:val="22"/>
                <w:lang w:eastAsia="it-IT"/>
              </w:rPr>
            </w:pPr>
          </w:p>
        </w:tc>
        <w:tc>
          <w:tcPr>
            <w:tcW w:w="91" w:type="pct"/>
            <w:gridSpan w:val="3"/>
            <w:tcBorders>
              <w:top w:val="nil"/>
              <w:left w:val="nil"/>
              <w:bottom w:val="nil"/>
              <w:right w:val="nil"/>
            </w:tcBorders>
            <w:shd w:val="clear" w:color="auto" w:fill="auto"/>
            <w:noWrap/>
            <w:vAlign w:val="bottom"/>
            <w:hideMark/>
          </w:tcPr>
          <w:p w14:paraId="2C1840F2" w14:textId="77777777" w:rsidR="000B0F8A" w:rsidRPr="0026026C" w:rsidRDefault="000B0F8A"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39804627" w14:textId="77777777" w:rsidR="000B0F8A" w:rsidRPr="0026026C" w:rsidRDefault="000B0F8A" w:rsidP="000B0F8A">
            <w:pPr>
              <w:ind w:right="-1"/>
              <w:rPr>
                <w:szCs w:val="22"/>
                <w:lang w:eastAsia="it-IT"/>
              </w:rPr>
            </w:pPr>
          </w:p>
        </w:tc>
        <w:tc>
          <w:tcPr>
            <w:tcW w:w="654" w:type="pct"/>
            <w:gridSpan w:val="4"/>
            <w:tcBorders>
              <w:top w:val="nil"/>
              <w:left w:val="nil"/>
              <w:bottom w:val="nil"/>
              <w:right w:val="nil"/>
            </w:tcBorders>
            <w:shd w:val="clear" w:color="auto" w:fill="auto"/>
            <w:noWrap/>
            <w:vAlign w:val="bottom"/>
            <w:hideMark/>
          </w:tcPr>
          <w:p w14:paraId="09100F87" w14:textId="77777777" w:rsidR="000B0F8A" w:rsidRPr="0026026C" w:rsidRDefault="000B0F8A"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48305ADA" w14:textId="77777777" w:rsidR="000B0F8A" w:rsidRPr="0026026C" w:rsidRDefault="000B0F8A" w:rsidP="000B0F8A">
            <w:pPr>
              <w:ind w:right="-1"/>
              <w:rPr>
                <w:szCs w:val="22"/>
                <w:lang w:eastAsia="it-IT"/>
              </w:rPr>
            </w:pPr>
          </w:p>
        </w:tc>
        <w:tc>
          <w:tcPr>
            <w:tcW w:w="812" w:type="pct"/>
            <w:gridSpan w:val="3"/>
            <w:tcBorders>
              <w:top w:val="nil"/>
              <w:left w:val="nil"/>
              <w:bottom w:val="nil"/>
              <w:right w:val="nil"/>
            </w:tcBorders>
            <w:shd w:val="clear" w:color="auto" w:fill="auto"/>
            <w:noWrap/>
            <w:vAlign w:val="bottom"/>
            <w:hideMark/>
          </w:tcPr>
          <w:p w14:paraId="021A2881" w14:textId="77777777" w:rsidR="000B0F8A" w:rsidRPr="0026026C" w:rsidRDefault="000B0F8A" w:rsidP="000B0F8A">
            <w:pPr>
              <w:ind w:right="-1"/>
              <w:rPr>
                <w:szCs w:val="22"/>
                <w:lang w:eastAsia="it-IT"/>
              </w:rPr>
            </w:pPr>
          </w:p>
        </w:tc>
        <w:tc>
          <w:tcPr>
            <w:tcW w:w="348" w:type="pct"/>
            <w:tcBorders>
              <w:top w:val="nil"/>
              <w:left w:val="nil"/>
              <w:bottom w:val="nil"/>
              <w:right w:val="nil"/>
            </w:tcBorders>
            <w:shd w:val="clear" w:color="auto" w:fill="auto"/>
            <w:noWrap/>
            <w:vAlign w:val="bottom"/>
            <w:hideMark/>
          </w:tcPr>
          <w:p w14:paraId="40907F08" w14:textId="77777777" w:rsidR="000B0F8A" w:rsidRPr="0026026C" w:rsidRDefault="000B0F8A" w:rsidP="000B0F8A">
            <w:pPr>
              <w:ind w:right="-1"/>
              <w:rPr>
                <w:szCs w:val="22"/>
                <w:lang w:eastAsia="it-IT"/>
              </w:rPr>
            </w:pPr>
          </w:p>
        </w:tc>
      </w:tr>
      <w:tr w:rsidR="00370972" w:rsidRPr="0026026C" w14:paraId="68D83ED5" w14:textId="77777777" w:rsidTr="00370972">
        <w:trPr>
          <w:gridAfter w:val="3"/>
          <w:wAfter w:w="482" w:type="pct"/>
          <w:trHeight w:val="88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5A672" w14:textId="43A6762B" w:rsidR="000B0F8A" w:rsidRPr="0026026C" w:rsidRDefault="002517C6" w:rsidP="000B0F8A">
            <w:pPr>
              <w:ind w:right="-1"/>
              <w:jc w:val="center"/>
              <w:rPr>
                <w:color w:val="000000"/>
                <w:szCs w:val="22"/>
                <w:lang w:eastAsia="it-IT"/>
              </w:rPr>
            </w:pPr>
            <w:r>
              <w:rPr>
                <w:color w:val="000000"/>
                <w:szCs w:val="22"/>
                <w:lang w:eastAsia="it-IT"/>
              </w:rPr>
              <w:t>N.</w:t>
            </w:r>
            <w:r w:rsidR="000B0F8A" w:rsidRPr="0026026C">
              <w:rPr>
                <w:color w:val="000000"/>
                <w:szCs w:val="22"/>
                <w:lang w:eastAsia="it-IT"/>
              </w:rPr>
              <w:t> </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1F0F1EC3" w14:textId="77777777" w:rsidR="000B0F8A" w:rsidRPr="0026026C" w:rsidRDefault="000B0F8A" w:rsidP="000B0F8A">
            <w:pPr>
              <w:ind w:right="-1"/>
              <w:jc w:val="center"/>
              <w:rPr>
                <w:b/>
                <w:color w:val="000000"/>
                <w:szCs w:val="22"/>
                <w:lang w:eastAsia="it-IT"/>
              </w:rPr>
            </w:pPr>
            <w:r w:rsidRPr="0026026C">
              <w:rPr>
                <w:b/>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221BE3ED"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2303C0B5"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6204AFC7"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1493D1F3"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EF4D8A" w14:textId="14234FD4" w:rsidR="000B0F8A" w:rsidRPr="0026026C" w:rsidRDefault="002517C6" w:rsidP="002517C6">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597E9101" w14:textId="0A84DB86" w:rsidR="000B0F8A" w:rsidRPr="0026026C" w:rsidRDefault="005E5A00" w:rsidP="000B0F8A">
            <w:pPr>
              <w:ind w:right="-1"/>
              <w:jc w:val="center"/>
              <w:rPr>
                <w:color w:val="000000"/>
                <w:szCs w:val="22"/>
                <w:lang w:eastAsia="it-IT"/>
              </w:rPr>
            </w:pPr>
            <w:r>
              <w:rPr>
                <w:color w:val="000000"/>
                <w:szCs w:val="22"/>
                <w:lang w:eastAsia="it-IT"/>
              </w:rPr>
              <w:t>LADISA S.r.l.</w:t>
            </w:r>
            <w:r w:rsidR="000B0F8A" w:rsidRPr="0026026C">
              <w:rPr>
                <w:color w:val="000000"/>
                <w:szCs w:val="22"/>
                <w:lang w:eastAsia="it-IT"/>
              </w:rPr>
              <w:t xml:space="preserve"> </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78DC673" w14:textId="77777777" w:rsidR="000B0F8A" w:rsidRPr="0026026C" w:rsidRDefault="000B0F8A" w:rsidP="000B0F8A">
            <w:pPr>
              <w:ind w:right="-1"/>
              <w:jc w:val="center"/>
              <w:rPr>
                <w:color w:val="000000"/>
                <w:szCs w:val="22"/>
                <w:lang w:eastAsia="it-IT"/>
              </w:rPr>
            </w:pPr>
            <w:r w:rsidRPr="0026026C">
              <w:rPr>
                <w:color w:val="000000"/>
                <w:szCs w:val="22"/>
                <w:lang w:eastAsia="it-IT"/>
              </w:rPr>
              <w:t>60,147</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50329FB"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56E53DB" w14:textId="77777777" w:rsidR="000B0F8A" w:rsidRPr="0026026C" w:rsidRDefault="000B0F8A" w:rsidP="000B0F8A">
            <w:pPr>
              <w:ind w:right="-1"/>
              <w:jc w:val="center"/>
              <w:rPr>
                <w:color w:val="000000"/>
                <w:szCs w:val="22"/>
                <w:lang w:eastAsia="it-IT"/>
              </w:rPr>
            </w:pPr>
            <w:r w:rsidRPr="0026026C">
              <w:rPr>
                <w:color w:val="000000"/>
                <w:szCs w:val="22"/>
                <w:lang w:eastAsia="it-IT"/>
              </w:rPr>
              <w:t>90,147</w:t>
            </w:r>
          </w:p>
        </w:tc>
      </w:tr>
      <w:tr w:rsidR="00370972" w:rsidRPr="0026026C" w14:paraId="01296B95"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EA2582" w14:textId="6888A51B" w:rsidR="000B0F8A" w:rsidRPr="0026026C" w:rsidRDefault="002517C6" w:rsidP="002517C6">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02AD919F" w14:textId="79A4B1D3" w:rsidR="000B0F8A" w:rsidRPr="0026026C" w:rsidRDefault="005E5A00" w:rsidP="000B0F8A">
            <w:pPr>
              <w:ind w:right="-1"/>
              <w:jc w:val="center"/>
              <w:rPr>
                <w:color w:val="000000"/>
                <w:szCs w:val="22"/>
                <w:lang w:eastAsia="it-IT"/>
              </w:rPr>
            </w:pPr>
            <w:r>
              <w:rPr>
                <w:color w:val="000000"/>
                <w:szCs w:val="22"/>
                <w:lang w:eastAsia="it-IT"/>
              </w:rPr>
              <w:t>SAEP S.p.A.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7B82660" w14:textId="77777777" w:rsidR="000B0F8A" w:rsidRPr="0026026C" w:rsidRDefault="000B0F8A" w:rsidP="000B0F8A">
            <w:pPr>
              <w:ind w:right="-1"/>
              <w:jc w:val="center"/>
              <w:rPr>
                <w:color w:val="000000"/>
                <w:szCs w:val="22"/>
                <w:lang w:eastAsia="it-IT"/>
              </w:rPr>
            </w:pPr>
            <w:r w:rsidRPr="0026026C">
              <w:rPr>
                <w:color w:val="000000"/>
                <w:szCs w:val="22"/>
                <w:lang w:eastAsia="it-IT"/>
              </w:rPr>
              <w:t>62,852</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EA511C2" w14:textId="77777777" w:rsidR="000B0F8A" w:rsidRPr="0026026C" w:rsidRDefault="000B0F8A" w:rsidP="000B0F8A">
            <w:pPr>
              <w:ind w:right="-1"/>
              <w:jc w:val="center"/>
              <w:rPr>
                <w:color w:val="000000"/>
                <w:szCs w:val="22"/>
                <w:lang w:eastAsia="it-IT"/>
              </w:rPr>
            </w:pPr>
            <w:r w:rsidRPr="0026026C">
              <w:rPr>
                <w:color w:val="000000"/>
                <w:szCs w:val="22"/>
                <w:lang w:eastAsia="it-IT"/>
              </w:rPr>
              <w:t>24,359</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DA72B00" w14:textId="77777777" w:rsidR="000B0F8A" w:rsidRPr="0026026C" w:rsidRDefault="000B0F8A" w:rsidP="000B0F8A">
            <w:pPr>
              <w:ind w:right="-1"/>
              <w:jc w:val="center"/>
              <w:rPr>
                <w:color w:val="000000"/>
                <w:szCs w:val="22"/>
                <w:lang w:eastAsia="it-IT"/>
              </w:rPr>
            </w:pPr>
            <w:r w:rsidRPr="0026026C">
              <w:rPr>
                <w:color w:val="000000"/>
                <w:szCs w:val="22"/>
                <w:lang w:eastAsia="it-IT"/>
              </w:rPr>
              <w:t>87,211</w:t>
            </w:r>
          </w:p>
        </w:tc>
      </w:tr>
      <w:tr w:rsidR="00370972" w:rsidRPr="0026026C" w14:paraId="5D145FDD" w14:textId="77777777" w:rsidTr="00370972">
        <w:trPr>
          <w:gridAfter w:val="3"/>
          <w:wAfter w:w="482" w:type="pct"/>
          <w:trHeight w:val="564"/>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10D8AB" w14:textId="7EEA8207" w:rsidR="000B0F8A" w:rsidRPr="0026026C" w:rsidRDefault="002517C6" w:rsidP="002517C6">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7A54F208" w14:textId="19E53BB4" w:rsidR="000B0F8A" w:rsidRPr="0026026C" w:rsidRDefault="005E5A00" w:rsidP="000B0F8A">
            <w:pPr>
              <w:ind w:right="-1"/>
              <w:jc w:val="center"/>
              <w:rPr>
                <w:color w:val="000000"/>
                <w:szCs w:val="22"/>
                <w:lang w:eastAsia="it-IT"/>
              </w:rPr>
            </w:pPr>
            <w:r>
              <w:rPr>
                <w:color w:val="000000"/>
                <w:szCs w:val="22"/>
                <w:lang w:eastAsia="it-IT"/>
              </w:rPr>
              <w:t>REM S.r.l.</w:t>
            </w:r>
            <w:r w:rsidR="000B0F8A" w:rsidRPr="0026026C">
              <w:rPr>
                <w:color w:val="000000"/>
                <w:szCs w:val="22"/>
                <w:lang w:eastAsia="it-IT"/>
              </w:rPr>
              <w:t xml:space="preserve"> </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7D6276A" w14:textId="77777777" w:rsidR="000B0F8A" w:rsidRPr="0026026C" w:rsidRDefault="000B0F8A" w:rsidP="000B0F8A">
            <w:pPr>
              <w:ind w:right="-1"/>
              <w:jc w:val="center"/>
              <w:rPr>
                <w:color w:val="000000"/>
                <w:szCs w:val="22"/>
                <w:lang w:eastAsia="it-IT"/>
              </w:rPr>
            </w:pPr>
            <w:r w:rsidRPr="0026026C">
              <w:rPr>
                <w:color w:val="000000"/>
                <w:szCs w:val="22"/>
                <w:lang w:eastAsia="it-IT"/>
              </w:rPr>
              <w:t>65,000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5DB2CB2C" w14:textId="77777777" w:rsidR="000B0F8A" w:rsidRPr="0026026C" w:rsidRDefault="000B0F8A" w:rsidP="000B0F8A">
            <w:pPr>
              <w:ind w:right="-1"/>
              <w:jc w:val="center"/>
              <w:rPr>
                <w:color w:val="000000"/>
                <w:szCs w:val="22"/>
                <w:lang w:eastAsia="it-IT"/>
              </w:rPr>
            </w:pPr>
            <w:r w:rsidRPr="0026026C">
              <w:rPr>
                <w:color w:val="000000"/>
                <w:szCs w:val="22"/>
                <w:lang w:eastAsia="it-IT"/>
              </w:rPr>
              <w:t>20,706</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F2943A2" w14:textId="77777777" w:rsidR="000B0F8A" w:rsidRPr="0026026C" w:rsidRDefault="000B0F8A" w:rsidP="000B0F8A">
            <w:pPr>
              <w:ind w:right="-1"/>
              <w:jc w:val="center"/>
              <w:rPr>
                <w:color w:val="000000"/>
                <w:szCs w:val="22"/>
                <w:lang w:eastAsia="it-IT"/>
              </w:rPr>
            </w:pPr>
            <w:r w:rsidRPr="0026026C">
              <w:rPr>
                <w:color w:val="000000"/>
                <w:szCs w:val="22"/>
                <w:lang w:eastAsia="it-IT"/>
              </w:rPr>
              <w:t>85,706</w:t>
            </w:r>
          </w:p>
        </w:tc>
      </w:tr>
      <w:tr w:rsidR="00370972" w:rsidRPr="0026026C" w14:paraId="3E92E75C" w14:textId="77777777" w:rsidTr="00370972">
        <w:trPr>
          <w:gridAfter w:val="3"/>
          <w:wAfter w:w="482" w:type="pct"/>
          <w:trHeight w:val="564"/>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AE7C18" w14:textId="23D000F9" w:rsidR="000B0F8A" w:rsidRPr="0026026C" w:rsidRDefault="002517C6" w:rsidP="002517C6">
            <w:pPr>
              <w:ind w:right="-1"/>
              <w:jc w:val="center"/>
              <w:rPr>
                <w:color w:val="000000"/>
                <w:szCs w:val="22"/>
                <w:lang w:eastAsia="it-IT"/>
              </w:rPr>
            </w:pPr>
            <w:r>
              <w:rPr>
                <w:color w:val="000000"/>
                <w:szCs w:val="22"/>
                <w:lang w:eastAsia="it-IT"/>
              </w:rPr>
              <w:t>4</w:t>
            </w:r>
          </w:p>
        </w:tc>
        <w:tc>
          <w:tcPr>
            <w:tcW w:w="1587" w:type="pct"/>
            <w:gridSpan w:val="4"/>
            <w:tcBorders>
              <w:top w:val="single" w:sz="4" w:space="0" w:color="auto"/>
              <w:left w:val="nil"/>
              <w:bottom w:val="single" w:sz="4" w:space="0" w:color="auto"/>
              <w:right w:val="single" w:sz="4" w:space="0" w:color="auto"/>
            </w:tcBorders>
            <w:shd w:val="clear" w:color="auto" w:fill="auto"/>
            <w:vAlign w:val="bottom"/>
            <w:hideMark/>
          </w:tcPr>
          <w:p w14:paraId="4DDBAA9D" w14:textId="374077C3" w:rsidR="000B0F8A" w:rsidRPr="0026026C" w:rsidRDefault="000B0F8A" w:rsidP="000B0F8A">
            <w:pPr>
              <w:ind w:right="-1"/>
              <w:jc w:val="center"/>
              <w:rPr>
                <w:color w:val="000000"/>
                <w:szCs w:val="22"/>
                <w:lang w:eastAsia="it-IT"/>
              </w:rPr>
            </w:pPr>
            <w:r w:rsidRPr="0026026C">
              <w:rPr>
                <w:color w:val="000000"/>
                <w:szCs w:val="22"/>
                <w:lang w:eastAsia="it-IT"/>
              </w:rPr>
              <w:t>R.T.I</w:t>
            </w:r>
            <w:r w:rsidR="005E5A00">
              <w:rPr>
                <w:color w:val="000000"/>
                <w:szCs w:val="22"/>
                <w:lang w:eastAsia="it-IT"/>
              </w:rPr>
              <w:t xml:space="preserve">. Petrazzuolo - Campania - </w:t>
            </w:r>
            <w:proofErr w:type="spellStart"/>
            <w:r w:rsidR="005E5A00">
              <w:rPr>
                <w:color w:val="000000"/>
                <w:szCs w:val="22"/>
                <w:lang w:eastAsia="it-IT"/>
              </w:rPr>
              <w:t>Klas</w:t>
            </w:r>
            <w:proofErr w:type="spellEnd"/>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7F2D39A6" w14:textId="77777777" w:rsidR="000B0F8A" w:rsidRPr="0026026C" w:rsidRDefault="000B0F8A" w:rsidP="000B0F8A">
            <w:pPr>
              <w:ind w:right="-1"/>
              <w:jc w:val="center"/>
              <w:rPr>
                <w:color w:val="000000"/>
                <w:szCs w:val="22"/>
                <w:lang w:eastAsia="it-IT"/>
              </w:rPr>
            </w:pPr>
            <w:r w:rsidRPr="0026026C">
              <w:rPr>
                <w:color w:val="000000"/>
                <w:szCs w:val="22"/>
                <w:lang w:eastAsia="it-IT"/>
              </w:rPr>
              <w:t>25,000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50995BC" w14:textId="77777777" w:rsidR="000B0F8A" w:rsidRPr="0026026C" w:rsidRDefault="000B0F8A" w:rsidP="000B0F8A">
            <w:pPr>
              <w:ind w:right="-1"/>
              <w:jc w:val="center"/>
              <w:rPr>
                <w:color w:val="000000"/>
                <w:szCs w:val="22"/>
                <w:lang w:eastAsia="it-IT"/>
              </w:rPr>
            </w:pPr>
            <w:r w:rsidRPr="0026026C">
              <w:rPr>
                <w:color w:val="000000"/>
                <w:szCs w:val="22"/>
                <w:lang w:eastAsia="it-IT"/>
              </w:rPr>
              <w:t>2,662</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BC20DA9" w14:textId="77777777" w:rsidR="000B0F8A" w:rsidRPr="0026026C" w:rsidRDefault="000B0F8A" w:rsidP="000B0F8A">
            <w:pPr>
              <w:ind w:right="-1"/>
              <w:jc w:val="center"/>
              <w:rPr>
                <w:color w:val="000000"/>
                <w:szCs w:val="22"/>
                <w:lang w:eastAsia="it-IT"/>
              </w:rPr>
            </w:pPr>
            <w:r w:rsidRPr="0026026C">
              <w:rPr>
                <w:color w:val="000000"/>
                <w:szCs w:val="22"/>
                <w:lang w:eastAsia="it-IT"/>
              </w:rPr>
              <w:t>27,662</w:t>
            </w:r>
          </w:p>
        </w:tc>
      </w:tr>
      <w:tr w:rsidR="000B0F8A" w:rsidRPr="0026026C" w14:paraId="5409D258"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24C27B88" w14:textId="77777777" w:rsidR="000B0F8A" w:rsidRPr="0026026C" w:rsidRDefault="000B0F8A" w:rsidP="000B0F8A">
            <w:pPr>
              <w:ind w:right="-1"/>
              <w:rPr>
                <w:b/>
                <w:bCs/>
                <w:color w:val="000000"/>
                <w:szCs w:val="22"/>
                <w:lang w:eastAsia="it-IT"/>
              </w:rPr>
            </w:pPr>
            <w:r w:rsidRPr="0026026C">
              <w:rPr>
                <w:b/>
                <w:bCs/>
                <w:color w:val="000000"/>
                <w:szCs w:val="22"/>
                <w:lang w:eastAsia="it-IT"/>
              </w:rPr>
              <w:t>LOTTO n.4 - Numerazione nazionale lotti: 26 - CIG 9270940DB3</w:t>
            </w:r>
          </w:p>
        </w:tc>
      </w:tr>
      <w:tr w:rsidR="00370972" w:rsidRPr="0026026C" w14:paraId="0332C015" w14:textId="77777777" w:rsidTr="00370972">
        <w:trPr>
          <w:gridAfter w:val="2"/>
          <w:wAfter w:w="134" w:type="pct"/>
          <w:trHeight w:val="396"/>
        </w:trPr>
        <w:tc>
          <w:tcPr>
            <w:tcW w:w="2463" w:type="pct"/>
            <w:gridSpan w:val="6"/>
            <w:tcBorders>
              <w:top w:val="nil"/>
              <w:left w:val="nil"/>
              <w:bottom w:val="nil"/>
              <w:right w:val="nil"/>
            </w:tcBorders>
            <w:shd w:val="clear" w:color="auto" w:fill="auto"/>
            <w:noWrap/>
            <w:vAlign w:val="bottom"/>
            <w:hideMark/>
          </w:tcPr>
          <w:p w14:paraId="17D74DD1" w14:textId="77777777" w:rsidR="000B0F8A" w:rsidRPr="0026026C" w:rsidRDefault="000B0F8A" w:rsidP="000B0F8A">
            <w:pPr>
              <w:ind w:right="-1"/>
              <w:rPr>
                <w:b/>
                <w:bCs/>
                <w:color w:val="000000"/>
                <w:szCs w:val="22"/>
                <w:lang w:eastAsia="it-IT"/>
              </w:rPr>
            </w:pPr>
            <w:r w:rsidRPr="0026026C">
              <w:rPr>
                <w:b/>
                <w:bCs/>
                <w:color w:val="000000"/>
                <w:szCs w:val="22"/>
                <w:lang w:eastAsia="it-IT"/>
              </w:rPr>
              <w:t xml:space="preserve">Imprese </w:t>
            </w:r>
          </w:p>
        </w:tc>
        <w:tc>
          <w:tcPr>
            <w:tcW w:w="71" w:type="pct"/>
            <w:gridSpan w:val="2"/>
            <w:tcBorders>
              <w:top w:val="nil"/>
              <w:left w:val="nil"/>
              <w:bottom w:val="nil"/>
              <w:right w:val="nil"/>
            </w:tcBorders>
            <w:shd w:val="clear" w:color="auto" w:fill="auto"/>
            <w:noWrap/>
            <w:vAlign w:val="bottom"/>
            <w:hideMark/>
          </w:tcPr>
          <w:p w14:paraId="39D10838" w14:textId="77777777" w:rsidR="000B0F8A" w:rsidRPr="0026026C" w:rsidRDefault="000B0F8A" w:rsidP="000B0F8A">
            <w:pPr>
              <w:ind w:right="-1"/>
              <w:rPr>
                <w:b/>
                <w:bCs/>
                <w:color w:val="000000"/>
                <w:szCs w:val="22"/>
                <w:lang w:eastAsia="it-IT"/>
              </w:rPr>
            </w:pPr>
          </w:p>
        </w:tc>
        <w:tc>
          <w:tcPr>
            <w:tcW w:w="190" w:type="pct"/>
            <w:gridSpan w:val="5"/>
            <w:tcBorders>
              <w:top w:val="nil"/>
              <w:left w:val="nil"/>
              <w:bottom w:val="nil"/>
              <w:right w:val="nil"/>
            </w:tcBorders>
            <w:shd w:val="clear" w:color="auto" w:fill="auto"/>
            <w:noWrap/>
            <w:vAlign w:val="bottom"/>
            <w:hideMark/>
          </w:tcPr>
          <w:p w14:paraId="23351626" w14:textId="77777777" w:rsidR="000B0F8A" w:rsidRPr="0026026C" w:rsidRDefault="000B0F8A" w:rsidP="000B0F8A">
            <w:pPr>
              <w:ind w:right="-1"/>
              <w:rPr>
                <w:szCs w:val="22"/>
                <w:lang w:eastAsia="it-IT"/>
              </w:rPr>
            </w:pPr>
          </w:p>
        </w:tc>
        <w:tc>
          <w:tcPr>
            <w:tcW w:w="88" w:type="pct"/>
            <w:gridSpan w:val="3"/>
            <w:tcBorders>
              <w:top w:val="nil"/>
              <w:left w:val="nil"/>
              <w:bottom w:val="nil"/>
              <w:right w:val="nil"/>
            </w:tcBorders>
            <w:shd w:val="clear" w:color="auto" w:fill="auto"/>
            <w:noWrap/>
            <w:vAlign w:val="bottom"/>
            <w:hideMark/>
          </w:tcPr>
          <w:p w14:paraId="469F866C" w14:textId="77777777" w:rsidR="000B0F8A" w:rsidRPr="0026026C" w:rsidRDefault="000B0F8A" w:rsidP="000B0F8A">
            <w:pPr>
              <w:ind w:right="-1"/>
              <w:rPr>
                <w:szCs w:val="22"/>
                <w:lang w:eastAsia="it-IT"/>
              </w:rPr>
            </w:pPr>
          </w:p>
        </w:tc>
        <w:tc>
          <w:tcPr>
            <w:tcW w:w="91" w:type="pct"/>
            <w:gridSpan w:val="3"/>
            <w:tcBorders>
              <w:top w:val="nil"/>
              <w:left w:val="nil"/>
              <w:bottom w:val="nil"/>
              <w:right w:val="nil"/>
            </w:tcBorders>
            <w:shd w:val="clear" w:color="auto" w:fill="auto"/>
            <w:noWrap/>
            <w:vAlign w:val="bottom"/>
            <w:hideMark/>
          </w:tcPr>
          <w:p w14:paraId="70F4B62C" w14:textId="77777777" w:rsidR="000B0F8A" w:rsidRPr="0026026C" w:rsidRDefault="000B0F8A"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76FDA720" w14:textId="77777777" w:rsidR="000B0F8A" w:rsidRPr="0026026C" w:rsidRDefault="000B0F8A" w:rsidP="000B0F8A">
            <w:pPr>
              <w:ind w:right="-1"/>
              <w:rPr>
                <w:szCs w:val="22"/>
                <w:lang w:eastAsia="it-IT"/>
              </w:rPr>
            </w:pPr>
          </w:p>
        </w:tc>
        <w:tc>
          <w:tcPr>
            <w:tcW w:w="654" w:type="pct"/>
            <w:gridSpan w:val="4"/>
            <w:tcBorders>
              <w:top w:val="nil"/>
              <w:left w:val="nil"/>
              <w:bottom w:val="nil"/>
              <w:right w:val="nil"/>
            </w:tcBorders>
            <w:shd w:val="clear" w:color="auto" w:fill="auto"/>
            <w:noWrap/>
            <w:vAlign w:val="bottom"/>
            <w:hideMark/>
          </w:tcPr>
          <w:p w14:paraId="7C015B40" w14:textId="77777777" w:rsidR="000B0F8A" w:rsidRPr="0026026C" w:rsidRDefault="000B0F8A"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5B16A45A" w14:textId="77777777" w:rsidR="000B0F8A" w:rsidRPr="0026026C" w:rsidRDefault="000B0F8A" w:rsidP="000B0F8A">
            <w:pPr>
              <w:ind w:right="-1"/>
              <w:rPr>
                <w:szCs w:val="22"/>
                <w:lang w:eastAsia="it-IT"/>
              </w:rPr>
            </w:pPr>
          </w:p>
        </w:tc>
        <w:tc>
          <w:tcPr>
            <w:tcW w:w="812" w:type="pct"/>
            <w:gridSpan w:val="3"/>
            <w:tcBorders>
              <w:top w:val="nil"/>
              <w:left w:val="nil"/>
              <w:bottom w:val="nil"/>
              <w:right w:val="nil"/>
            </w:tcBorders>
            <w:shd w:val="clear" w:color="auto" w:fill="auto"/>
            <w:noWrap/>
            <w:vAlign w:val="bottom"/>
            <w:hideMark/>
          </w:tcPr>
          <w:p w14:paraId="0EAC0583" w14:textId="77777777" w:rsidR="000B0F8A" w:rsidRPr="0026026C" w:rsidRDefault="000B0F8A" w:rsidP="000B0F8A">
            <w:pPr>
              <w:ind w:right="-1"/>
              <w:rPr>
                <w:szCs w:val="22"/>
                <w:lang w:eastAsia="it-IT"/>
              </w:rPr>
            </w:pPr>
          </w:p>
        </w:tc>
        <w:tc>
          <w:tcPr>
            <w:tcW w:w="348" w:type="pct"/>
            <w:tcBorders>
              <w:top w:val="nil"/>
              <w:left w:val="nil"/>
              <w:bottom w:val="nil"/>
              <w:right w:val="nil"/>
            </w:tcBorders>
            <w:shd w:val="clear" w:color="auto" w:fill="auto"/>
            <w:noWrap/>
            <w:vAlign w:val="bottom"/>
            <w:hideMark/>
          </w:tcPr>
          <w:p w14:paraId="785C2CE2" w14:textId="77777777" w:rsidR="000B0F8A" w:rsidRPr="0026026C" w:rsidRDefault="000B0F8A" w:rsidP="000B0F8A">
            <w:pPr>
              <w:ind w:right="-1"/>
              <w:rPr>
                <w:szCs w:val="22"/>
                <w:lang w:eastAsia="it-IT"/>
              </w:rPr>
            </w:pPr>
          </w:p>
        </w:tc>
      </w:tr>
      <w:tr w:rsidR="00370972" w:rsidRPr="0026026C" w14:paraId="563B74F5" w14:textId="77777777" w:rsidTr="00370972">
        <w:trPr>
          <w:gridAfter w:val="3"/>
          <w:wAfter w:w="482" w:type="pct"/>
          <w:trHeight w:val="88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FFA159" w14:textId="33C19EF0" w:rsidR="000B0F8A" w:rsidRPr="0026026C" w:rsidRDefault="002517C6" w:rsidP="000B0F8A">
            <w:pPr>
              <w:ind w:right="-1"/>
              <w:jc w:val="center"/>
              <w:rPr>
                <w:color w:val="000000"/>
                <w:szCs w:val="22"/>
                <w:lang w:eastAsia="it-IT"/>
              </w:rPr>
            </w:pPr>
            <w:r>
              <w:rPr>
                <w:color w:val="000000"/>
                <w:szCs w:val="22"/>
                <w:lang w:eastAsia="it-IT"/>
              </w:rPr>
              <w:t>N.</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05DDA443" w14:textId="77777777" w:rsidR="000B0F8A" w:rsidRPr="0026026C" w:rsidRDefault="000B0F8A" w:rsidP="000B0F8A">
            <w:pPr>
              <w:ind w:right="-1"/>
              <w:jc w:val="center"/>
              <w:rPr>
                <w:b/>
                <w:color w:val="000000"/>
                <w:szCs w:val="22"/>
                <w:lang w:eastAsia="it-IT"/>
              </w:rPr>
            </w:pPr>
            <w:r w:rsidRPr="0026026C">
              <w:rPr>
                <w:b/>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22F3490D"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6A463FBA"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2407B1C4"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3DC7EC1B"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02C328" w14:textId="423B5CCA" w:rsidR="000B0F8A" w:rsidRPr="0026026C" w:rsidRDefault="002517C6" w:rsidP="002517C6">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7F059B70" w14:textId="31A7408E" w:rsidR="000B0F8A" w:rsidRPr="0026026C" w:rsidRDefault="005E5A00" w:rsidP="000B0F8A">
            <w:pPr>
              <w:ind w:right="-1"/>
              <w:jc w:val="center"/>
              <w:rPr>
                <w:color w:val="000000"/>
                <w:szCs w:val="22"/>
                <w:lang w:eastAsia="it-IT"/>
              </w:rPr>
            </w:pPr>
            <w:r>
              <w:rPr>
                <w:color w:val="000000"/>
                <w:szCs w:val="22"/>
                <w:lang w:eastAsia="it-IT"/>
              </w:rPr>
              <w:t>LADISA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5290396" w14:textId="77777777" w:rsidR="000B0F8A" w:rsidRPr="0026026C" w:rsidRDefault="000B0F8A" w:rsidP="000B0F8A">
            <w:pPr>
              <w:ind w:right="-1"/>
              <w:jc w:val="center"/>
              <w:rPr>
                <w:color w:val="000000"/>
                <w:szCs w:val="22"/>
                <w:lang w:eastAsia="it-IT"/>
              </w:rPr>
            </w:pPr>
            <w:r w:rsidRPr="0026026C">
              <w:rPr>
                <w:color w:val="000000"/>
                <w:szCs w:val="22"/>
                <w:lang w:eastAsia="it-IT"/>
              </w:rPr>
              <w:t>67,158</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617B5A8C"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44D8A85" w14:textId="77777777" w:rsidR="000B0F8A" w:rsidRPr="0026026C" w:rsidRDefault="000B0F8A" w:rsidP="000B0F8A">
            <w:pPr>
              <w:ind w:right="-1"/>
              <w:jc w:val="center"/>
              <w:rPr>
                <w:color w:val="000000"/>
                <w:szCs w:val="22"/>
                <w:lang w:eastAsia="it-IT"/>
              </w:rPr>
            </w:pPr>
            <w:r w:rsidRPr="0026026C">
              <w:rPr>
                <w:color w:val="000000"/>
                <w:szCs w:val="22"/>
                <w:lang w:eastAsia="it-IT"/>
              </w:rPr>
              <w:t>97,158</w:t>
            </w:r>
          </w:p>
        </w:tc>
      </w:tr>
      <w:tr w:rsidR="00370972" w:rsidRPr="0026026C" w14:paraId="297FCA0A" w14:textId="77777777" w:rsidTr="00370972">
        <w:trPr>
          <w:gridAfter w:val="3"/>
          <w:wAfter w:w="482" w:type="pct"/>
          <w:trHeight w:val="516"/>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B98ED7" w14:textId="3E6889C7" w:rsidR="000B0F8A" w:rsidRPr="0026026C" w:rsidRDefault="002517C6" w:rsidP="002517C6">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1EA9AF71" w14:textId="51C4BC43" w:rsidR="000B0F8A" w:rsidRPr="0026026C" w:rsidRDefault="005E5A00" w:rsidP="000B0F8A">
            <w:pPr>
              <w:ind w:right="-1"/>
              <w:jc w:val="center"/>
              <w:rPr>
                <w:color w:val="000000"/>
                <w:szCs w:val="22"/>
                <w:lang w:eastAsia="it-IT"/>
              </w:rPr>
            </w:pPr>
            <w:r>
              <w:rPr>
                <w:color w:val="000000"/>
                <w:szCs w:val="22"/>
                <w:lang w:eastAsia="it-IT"/>
              </w:rPr>
              <w:t>SAEP S.p.A.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EBC33A7" w14:textId="77777777" w:rsidR="000B0F8A" w:rsidRPr="0026026C" w:rsidRDefault="000B0F8A" w:rsidP="000B0F8A">
            <w:pPr>
              <w:ind w:right="-1"/>
              <w:jc w:val="center"/>
              <w:rPr>
                <w:color w:val="000000"/>
                <w:szCs w:val="22"/>
                <w:lang w:eastAsia="it-IT"/>
              </w:rPr>
            </w:pPr>
            <w:r w:rsidRPr="0026026C">
              <w:rPr>
                <w:color w:val="000000"/>
                <w:szCs w:val="22"/>
                <w:lang w:eastAsia="it-IT"/>
              </w:rPr>
              <w:t>70,000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51670F3" w14:textId="77777777" w:rsidR="000B0F8A" w:rsidRPr="0026026C" w:rsidRDefault="000B0F8A" w:rsidP="000B0F8A">
            <w:pPr>
              <w:ind w:right="-1"/>
              <w:jc w:val="center"/>
              <w:rPr>
                <w:color w:val="000000"/>
                <w:szCs w:val="22"/>
                <w:lang w:eastAsia="it-IT"/>
              </w:rPr>
            </w:pPr>
            <w:r w:rsidRPr="0026026C">
              <w:rPr>
                <w:color w:val="000000"/>
                <w:szCs w:val="22"/>
                <w:lang w:eastAsia="it-IT"/>
              </w:rPr>
              <w:t>22,036</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8F7E7AF" w14:textId="77777777" w:rsidR="000B0F8A" w:rsidRPr="0026026C" w:rsidRDefault="000B0F8A" w:rsidP="000B0F8A">
            <w:pPr>
              <w:ind w:right="-1"/>
              <w:jc w:val="center"/>
              <w:rPr>
                <w:color w:val="000000"/>
                <w:szCs w:val="22"/>
                <w:lang w:eastAsia="it-IT"/>
              </w:rPr>
            </w:pPr>
            <w:r w:rsidRPr="0026026C">
              <w:rPr>
                <w:color w:val="000000"/>
                <w:szCs w:val="22"/>
                <w:lang w:eastAsia="it-IT"/>
              </w:rPr>
              <w:t>92,036</w:t>
            </w:r>
          </w:p>
        </w:tc>
      </w:tr>
      <w:tr w:rsidR="00370972" w:rsidRPr="0026026C" w14:paraId="4B7254A2" w14:textId="77777777" w:rsidTr="00370972">
        <w:trPr>
          <w:gridAfter w:val="3"/>
          <w:wAfter w:w="482" w:type="pct"/>
          <w:trHeight w:val="612"/>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76B495" w14:textId="6A64318B" w:rsidR="000B0F8A" w:rsidRPr="0026026C" w:rsidRDefault="002517C6" w:rsidP="002517C6">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vAlign w:val="bottom"/>
            <w:hideMark/>
          </w:tcPr>
          <w:p w14:paraId="32FA6E87" w14:textId="0A4333DF" w:rsidR="000B0F8A" w:rsidRPr="0026026C" w:rsidRDefault="000B0F8A" w:rsidP="000B0F8A">
            <w:pPr>
              <w:ind w:right="-1"/>
              <w:jc w:val="center"/>
              <w:rPr>
                <w:color w:val="000000"/>
                <w:szCs w:val="22"/>
                <w:lang w:eastAsia="it-IT"/>
              </w:rPr>
            </w:pPr>
            <w:r w:rsidRPr="0026026C">
              <w:rPr>
                <w:color w:val="000000"/>
                <w:szCs w:val="22"/>
                <w:lang w:eastAsia="it-IT"/>
              </w:rPr>
              <w:t>R.T.I</w:t>
            </w:r>
            <w:r w:rsidR="005E5A00">
              <w:rPr>
                <w:color w:val="000000"/>
                <w:szCs w:val="22"/>
                <w:lang w:eastAsia="it-IT"/>
              </w:rPr>
              <w:t xml:space="preserve">. Petrazzuolo - Campania - </w:t>
            </w:r>
            <w:proofErr w:type="spellStart"/>
            <w:r w:rsidR="005E5A00">
              <w:rPr>
                <w:color w:val="000000"/>
                <w:szCs w:val="22"/>
                <w:lang w:eastAsia="it-IT"/>
              </w:rPr>
              <w:t>Klas</w:t>
            </w:r>
            <w:proofErr w:type="spellEnd"/>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C6F05F0" w14:textId="77777777" w:rsidR="000B0F8A" w:rsidRPr="0026026C" w:rsidRDefault="000B0F8A" w:rsidP="000B0F8A">
            <w:pPr>
              <w:ind w:right="-1"/>
              <w:jc w:val="center"/>
              <w:rPr>
                <w:color w:val="000000"/>
                <w:szCs w:val="22"/>
                <w:lang w:eastAsia="it-IT"/>
              </w:rPr>
            </w:pPr>
            <w:r w:rsidRPr="0026026C">
              <w:rPr>
                <w:color w:val="000000"/>
                <w:szCs w:val="22"/>
                <w:lang w:eastAsia="it-IT"/>
              </w:rPr>
              <w:t>25,000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5A439A4F" w14:textId="77777777" w:rsidR="000B0F8A" w:rsidRPr="0026026C" w:rsidRDefault="000B0F8A" w:rsidP="000B0F8A">
            <w:pPr>
              <w:ind w:right="-1"/>
              <w:jc w:val="center"/>
              <w:rPr>
                <w:color w:val="000000"/>
                <w:szCs w:val="22"/>
                <w:lang w:eastAsia="it-IT"/>
              </w:rPr>
            </w:pPr>
            <w:r w:rsidRPr="0026026C">
              <w:rPr>
                <w:color w:val="000000"/>
                <w:szCs w:val="22"/>
                <w:lang w:eastAsia="it-IT"/>
              </w:rPr>
              <w:t>1,897</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E83A588" w14:textId="77777777" w:rsidR="000B0F8A" w:rsidRPr="0026026C" w:rsidRDefault="000B0F8A" w:rsidP="000B0F8A">
            <w:pPr>
              <w:ind w:right="-1"/>
              <w:jc w:val="center"/>
              <w:rPr>
                <w:color w:val="000000"/>
                <w:szCs w:val="22"/>
                <w:lang w:eastAsia="it-IT"/>
              </w:rPr>
            </w:pPr>
            <w:r w:rsidRPr="0026026C">
              <w:rPr>
                <w:color w:val="000000"/>
                <w:szCs w:val="22"/>
                <w:lang w:eastAsia="it-IT"/>
              </w:rPr>
              <w:t>26,897</w:t>
            </w:r>
          </w:p>
        </w:tc>
      </w:tr>
      <w:tr w:rsidR="000B0F8A" w:rsidRPr="0026026C" w14:paraId="496B8026"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7C259900" w14:textId="77777777" w:rsidR="000B0F8A" w:rsidRPr="0026026C" w:rsidRDefault="000B0F8A" w:rsidP="000B0F8A">
            <w:pPr>
              <w:ind w:right="-1"/>
              <w:rPr>
                <w:b/>
                <w:bCs/>
                <w:color w:val="000000"/>
                <w:szCs w:val="22"/>
                <w:lang w:eastAsia="it-IT"/>
              </w:rPr>
            </w:pPr>
            <w:r w:rsidRPr="0026026C">
              <w:rPr>
                <w:b/>
                <w:bCs/>
                <w:color w:val="000000"/>
                <w:szCs w:val="22"/>
                <w:lang w:eastAsia="it-IT"/>
              </w:rPr>
              <w:t>LOTTO n.5 - Numerazione nazionale lotti: 27 - CIG 9270956AE8</w:t>
            </w:r>
          </w:p>
        </w:tc>
      </w:tr>
      <w:tr w:rsidR="00370972" w:rsidRPr="0026026C" w14:paraId="34212FBA" w14:textId="77777777" w:rsidTr="00370972">
        <w:trPr>
          <w:gridAfter w:val="2"/>
          <w:wAfter w:w="134" w:type="pct"/>
          <w:trHeight w:val="396"/>
        </w:trPr>
        <w:tc>
          <w:tcPr>
            <w:tcW w:w="1693" w:type="pct"/>
            <w:gridSpan w:val="3"/>
            <w:tcBorders>
              <w:top w:val="nil"/>
              <w:left w:val="nil"/>
              <w:bottom w:val="nil"/>
              <w:right w:val="nil"/>
            </w:tcBorders>
            <w:shd w:val="clear" w:color="auto" w:fill="auto"/>
            <w:noWrap/>
            <w:vAlign w:val="bottom"/>
            <w:hideMark/>
          </w:tcPr>
          <w:p w14:paraId="3C20020E" w14:textId="77777777" w:rsidR="000B0F8A" w:rsidRPr="0026026C" w:rsidRDefault="000B0F8A" w:rsidP="000B0F8A">
            <w:pPr>
              <w:ind w:right="-1"/>
              <w:rPr>
                <w:b/>
                <w:bCs/>
                <w:color w:val="000000"/>
                <w:szCs w:val="22"/>
                <w:lang w:eastAsia="it-IT"/>
              </w:rPr>
            </w:pPr>
            <w:r w:rsidRPr="0026026C">
              <w:rPr>
                <w:b/>
                <w:bCs/>
                <w:color w:val="000000"/>
                <w:szCs w:val="22"/>
                <w:lang w:eastAsia="it-IT"/>
              </w:rPr>
              <w:t xml:space="preserve">Imprese </w:t>
            </w:r>
          </w:p>
        </w:tc>
        <w:tc>
          <w:tcPr>
            <w:tcW w:w="68" w:type="pct"/>
            <w:tcBorders>
              <w:top w:val="nil"/>
              <w:left w:val="nil"/>
              <w:bottom w:val="nil"/>
              <w:right w:val="nil"/>
            </w:tcBorders>
            <w:shd w:val="clear" w:color="auto" w:fill="auto"/>
            <w:noWrap/>
            <w:vAlign w:val="bottom"/>
            <w:hideMark/>
          </w:tcPr>
          <w:p w14:paraId="32FB9B2B" w14:textId="77777777" w:rsidR="000B0F8A" w:rsidRPr="0026026C" w:rsidRDefault="000B0F8A" w:rsidP="000B0F8A">
            <w:pPr>
              <w:ind w:right="-1"/>
              <w:rPr>
                <w:b/>
                <w:bCs/>
                <w:color w:val="000000"/>
                <w:szCs w:val="22"/>
                <w:lang w:eastAsia="it-IT"/>
              </w:rPr>
            </w:pPr>
          </w:p>
        </w:tc>
        <w:tc>
          <w:tcPr>
            <w:tcW w:w="808" w:type="pct"/>
            <w:gridSpan w:val="5"/>
            <w:tcBorders>
              <w:top w:val="nil"/>
              <w:left w:val="nil"/>
              <w:bottom w:val="nil"/>
              <w:right w:val="nil"/>
            </w:tcBorders>
            <w:shd w:val="clear" w:color="auto" w:fill="auto"/>
            <w:noWrap/>
            <w:vAlign w:val="bottom"/>
            <w:hideMark/>
          </w:tcPr>
          <w:p w14:paraId="797C906B" w14:textId="77777777" w:rsidR="000B0F8A" w:rsidRPr="0026026C" w:rsidRDefault="000B0F8A" w:rsidP="000B0F8A">
            <w:pPr>
              <w:ind w:right="-1"/>
              <w:rPr>
                <w:szCs w:val="22"/>
                <w:lang w:eastAsia="it-IT"/>
              </w:rPr>
            </w:pPr>
          </w:p>
        </w:tc>
        <w:tc>
          <w:tcPr>
            <w:tcW w:w="71" w:type="pct"/>
            <w:gridSpan w:val="2"/>
            <w:tcBorders>
              <w:top w:val="nil"/>
              <w:left w:val="nil"/>
              <w:bottom w:val="nil"/>
              <w:right w:val="nil"/>
            </w:tcBorders>
            <w:shd w:val="clear" w:color="auto" w:fill="auto"/>
            <w:noWrap/>
            <w:vAlign w:val="bottom"/>
            <w:hideMark/>
          </w:tcPr>
          <w:p w14:paraId="3ABD43DF" w14:textId="77777777" w:rsidR="000B0F8A" w:rsidRPr="0026026C" w:rsidRDefault="000B0F8A" w:rsidP="000B0F8A">
            <w:pPr>
              <w:ind w:right="-1"/>
              <w:rPr>
                <w:szCs w:val="22"/>
                <w:lang w:eastAsia="it-IT"/>
              </w:rPr>
            </w:pPr>
          </w:p>
        </w:tc>
        <w:tc>
          <w:tcPr>
            <w:tcW w:w="84" w:type="pct"/>
            <w:gridSpan w:val="2"/>
            <w:tcBorders>
              <w:top w:val="nil"/>
              <w:left w:val="nil"/>
              <w:bottom w:val="nil"/>
              <w:right w:val="nil"/>
            </w:tcBorders>
            <w:shd w:val="clear" w:color="auto" w:fill="auto"/>
            <w:noWrap/>
            <w:vAlign w:val="bottom"/>
            <w:hideMark/>
          </w:tcPr>
          <w:p w14:paraId="09E1842D" w14:textId="77777777" w:rsidR="000B0F8A" w:rsidRPr="0026026C" w:rsidRDefault="000B0F8A" w:rsidP="000B0F8A">
            <w:pPr>
              <w:ind w:right="-1"/>
              <w:rPr>
                <w:szCs w:val="22"/>
                <w:lang w:eastAsia="it-IT"/>
              </w:rPr>
            </w:pPr>
          </w:p>
        </w:tc>
        <w:tc>
          <w:tcPr>
            <w:tcW w:w="74" w:type="pct"/>
            <w:gridSpan w:val="2"/>
            <w:tcBorders>
              <w:top w:val="nil"/>
              <w:left w:val="nil"/>
              <w:bottom w:val="nil"/>
              <w:right w:val="nil"/>
            </w:tcBorders>
            <w:shd w:val="clear" w:color="auto" w:fill="auto"/>
            <w:noWrap/>
            <w:vAlign w:val="bottom"/>
            <w:hideMark/>
          </w:tcPr>
          <w:p w14:paraId="2B9874BC" w14:textId="77777777" w:rsidR="000B0F8A" w:rsidRPr="0026026C" w:rsidRDefault="000B0F8A" w:rsidP="000B0F8A">
            <w:pPr>
              <w:ind w:right="-1"/>
              <w:rPr>
                <w:szCs w:val="22"/>
                <w:lang w:eastAsia="it-IT"/>
              </w:rPr>
            </w:pPr>
          </w:p>
        </w:tc>
        <w:tc>
          <w:tcPr>
            <w:tcW w:w="833" w:type="pct"/>
            <w:gridSpan w:val="9"/>
            <w:tcBorders>
              <w:top w:val="nil"/>
              <w:left w:val="nil"/>
              <w:bottom w:val="nil"/>
              <w:right w:val="nil"/>
            </w:tcBorders>
            <w:shd w:val="clear" w:color="auto" w:fill="auto"/>
            <w:noWrap/>
            <w:vAlign w:val="bottom"/>
            <w:hideMark/>
          </w:tcPr>
          <w:p w14:paraId="12C32797" w14:textId="77777777" w:rsidR="000B0F8A" w:rsidRPr="0026026C" w:rsidRDefault="000B0F8A"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63D296C8" w14:textId="77777777" w:rsidR="000B0F8A" w:rsidRPr="0026026C" w:rsidRDefault="000B0F8A" w:rsidP="000B0F8A">
            <w:pPr>
              <w:ind w:right="-1"/>
              <w:rPr>
                <w:szCs w:val="22"/>
                <w:lang w:eastAsia="it-IT"/>
              </w:rPr>
            </w:pPr>
          </w:p>
        </w:tc>
        <w:tc>
          <w:tcPr>
            <w:tcW w:w="812" w:type="pct"/>
            <w:gridSpan w:val="3"/>
            <w:tcBorders>
              <w:top w:val="nil"/>
              <w:left w:val="nil"/>
              <w:bottom w:val="nil"/>
              <w:right w:val="nil"/>
            </w:tcBorders>
            <w:shd w:val="clear" w:color="auto" w:fill="auto"/>
            <w:noWrap/>
            <w:vAlign w:val="bottom"/>
            <w:hideMark/>
          </w:tcPr>
          <w:p w14:paraId="20EF6913" w14:textId="77777777" w:rsidR="000B0F8A" w:rsidRPr="0026026C" w:rsidRDefault="000B0F8A" w:rsidP="000B0F8A">
            <w:pPr>
              <w:ind w:right="-1"/>
              <w:rPr>
                <w:szCs w:val="22"/>
                <w:lang w:eastAsia="it-IT"/>
              </w:rPr>
            </w:pPr>
          </w:p>
        </w:tc>
        <w:tc>
          <w:tcPr>
            <w:tcW w:w="348" w:type="pct"/>
            <w:tcBorders>
              <w:top w:val="nil"/>
              <w:left w:val="nil"/>
              <w:bottom w:val="nil"/>
              <w:right w:val="nil"/>
            </w:tcBorders>
            <w:shd w:val="clear" w:color="auto" w:fill="auto"/>
            <w:noWrap/>
            <w:vAlign w:val="bottom"/>
            <w:hideMark/>
          </w:tcPr>
          <w:p w14:paraId="1B9EBF64" w14:textId="77777777" w:rsidR="000B0F8A" w:rsidRPr="0026026C" w:rsidRDefault="000B0F8A" w:rsidP="000B0F8A">
            <w:pPr>
              <w:ind w:right="-1"/>
              <w:rPr>
                <w:szCs w:val="22"/>
                <w:lang w:eastAsia="it-IT"/>
              </w:rPr>
            </w:pPr>
          </w:p>
        </w:tc>
      </w:tr>
      <w:tr w:rsidR="00370972" w:rsidRPr="0026026C" w14:paraId="2B63C27C" w14:textId="77777777" w:rsidTr="00370972">
        <w:trPr>
          <w:gridAfter w:val="3"/>
          <w:wAfter w:w="482" w:type="pct"/>
          <w:trHeight w:val="88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0C896" w14:textId="48C283CF" w:rsidR="000B0F8A" w:rsidRPr="0026026C" w:rsidRDefault="002517C6" w:rsidP="000B0F8A">
            <w:pPr>
              <w:ind w:right="-1"/>
              <w:jc w:val="center"/>
              <w:rPr>
                <w:color w:val="000000"/>
                <w:szCs w:val="22"/>
                <w:lang w:eastAsia="it-IT"/>
              </w:rPr>
            </w:pPr>
            <w:r>
              <w:rPr>
                <w:color w:val="000000"/>
                <w:szCs w:val="22"/>
                <w:lang w:eastAsia="it-IT"/>
              </w:rPr>
              <w:t>N.</w:t>
            </w:r>
            <w:r w:rsidR="000B0F8A" w:rsidRPr="0026026C">
              <w:rPr>
                <w:color w:val="000000"/>
                <w:szCs w:val="22"/>
                <w:lang w:eastAsia="it-IT"/>
              </w:rPr>
              <w:t> </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028C106B" w14:textId="77777777" w:rsidR="000B0F8A" w:rsidRPr="0026026C" w:rsidRDefault="000B0F8A" w:rsidP="000B0F8A">
            <w:pPr>
              <w:ind w:right="-1"/>
              <w:jc w:val="center"/>
              <w:rPr>
                <w:b/>
                <w:color w:val="000000"/>
                <w:szCs w:val="22"/>
                <w:lang w:eastAsia="it-IT"/>
              </w:rPr>
            </w:pPr>
            <w:r w:rsidRPr="0026026C">
              <w:rPr>
                <w:b/>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525E77F7"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0D2D2730"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18450880"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0F73D238"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28DA6D" w14:textId="724898EA" w:rsidR="000B0F8A" w:rsidRPr="0026026C" w:rsidRDefault="002517C6" w:rsidP="002517C6">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1350571A" w14:textId="1429C531" w:rsidR="000B0F8A" w:rsidRPr="0026026C" w:rsidRDefault="005E5A00" w:rsidP="000B0F8A">
            <w:pPr>
              <w:ind w:right="-1"/>
              <w:jc w:val="center"/>
              <w:rPr>
                <w:color w:val="000000"/>
                <w:szCs w:val="22"/>
                <w:lang w:eastAsia="it-IT"/>
              </w:rPr>
            </w:pPr>
            <w:r>
              <w:rPr>
                <w:color w:val="000000"/>
                <w:szCs w:val="22"/>
                <w:lang w:eastAsia="it-IT"/>
              </w:rPr>
              <w:t>REM S.r.l.</w:t>
            </w:r>
            <w:r w:rsidR="000B0F8A" w:rsidRPr="0026026C">
              <w:rPr>
                <w:color w:val="000000"/>
                <w:szCs w:val="22"/>
                <w:lang w:eastAsia="it-IT"/>
              </w:rPr>
              <w:t xml:space="preserve"> </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0C2A2936" w14:textId="77777777" w:rsidR="000B0F8A" w:rsidRPr="0026026C" w:rsidRDefault="000B0F8A" w:rsidP="000B0F8A">
            <w:pPr>
              <w:ind w:right="-1"/>
              <w:jc w:val="center"/>
              <w:rPr>
                <w:color w:val="000000"/>
                <w:szCs w:val="22"/>
                <w:lang w:eastAsia="it-IT"/>
              </w:rPr>
            </w:pPr>
            <w:r w:rsidRPr="0026026C">
              <w:rPr>
                <w:color w:val="000000"/>
                <w:szCs w:val="22"/>
                <w:lang w:eastAsia="it-IT"/>
              </w:rPr>
              <w:t>65,000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87BA8E6" w14:textId="77777777" w:rsidR="000B0F8A" w:rsidRPr="0026026C" w:rsidRDefault="000B0F8A" w:rsidP="000B0F8A">
            <w:pPr>
              <w:ind w:right="-1"/>
              <w:jc w:val="center"/>
              <w:rPr>
                <w:color w:val="000000"/>
                <w:szCs w:val="22"/>
                <w:lang w:eastAsia="it-IT"/>
              </w:rPr>
            </w:pPr>
            <w:r w:rsidRPr="0026026C">
              <w:rPr>
                <w:color w:val="000000"/>
                <w:szCs w:val="22"/>
                <w:lang w:eastAsia="it-IT"/>
              </w:rPr>
              <w:t>23,068</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B0B66CE" w14:textId="77777777" w:rsidR="000B0F8A" w:rsidRPr="0026026C" w:rsidRDefault="000B0F8A" w:rsidP="000B0F8A">
            <w:pPr>
              <w:ind w:right="-1"/>
              <w:jc w:val="center"/>
              <w:rPr>
                <w:color w:val="000000"/>
                <w:szCs w:val="22"/>
                <w:lang w:eastAsia="it-IT"/>
              </w:rPr>
            </w:pPr>
            <w:r w:rsidRPr="0026026C">
              <w:rPr>
                <w:color w:val="000000"/>
                <w:szCs w:val="22"/>
                <w:lang w:eastAsia="it-IT"/>
              </w:rPr>
              <w:t>88,068</w:t>
            </w:r>
          </w:p>
        </w:tc>
      </w:tr>
      <w:tr w:rsidR="00370972" w:rsidRPr="0026026C" w14:paraId="5DED76CC"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54589A" w14:textId="686AD6E7" w:rsidR="000B0F8A" w:rsidRPr="0026026C" w:rsidRDefault="002517C6" w:rsidP="002517C6">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3D7F6DE" w14:textId="167E3F7D" w:rsidR="000B0F8A" w:rsidRPr="0026026C" w:rsidRDefault="005E5A00" w:rsidP="000B0F8A">
            <w:pPr>
              <w:ind w:right="-1"/>
              <w:jc w:val="center"/>
              <w:rPr>
                <w:color w:val="000000"/>
                <w:szCs w:val="22"/>
                <w:lang w:eastAsia="it-IT"/>
              </w:rPr>
            </w:pPr>
            <w:r>
              <w:rPr>
                <w:color w:val="000000"/>
                <w:szCs w:val="22"/>
                <w:lang w:eastAsia="it-IT"/>
              </w:rPr>
              <w:t>LADISA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F268434" w14:textId="77777777" w:rsidR="000B0F8A" w:rsidRPr="0026026C" w:rsidRDefault="000B0F8A" w:rsidP="000B0F8A">
            <w:pPr>
              <w:ind w:right="-1"/>
              <w:jc w:val="center"/>
              <w:rPr>
                <w:color w:val="000000"/>
                <w:szCs w:val="22"/>
                <w:lang w:eastAsia="it-IT"/>
              </w:rPr>
            </w:pPr>
            <w:r w:rsidRPr="0026026C">
              <w:rPr>
                <w:color w:val="000000"/>
                <w:szCs w:val="22"/>
                <w:lang w:eastAsia="it-IT"/>
              </w:rPr>
              <w:t>56,781</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33AAABC3"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58C2ED5" w14:textId="77777777" w:rsidR="000B0F8A" w:rsidRPr="0026026C" w:rsidRDefault="000B0F8A" w:rsidP="000B0F8A">
            <w:pPr>
              <w:ind w:right="-1"/>
              <w:jc w:val="center"/>
              <w:rPr>
                <w:color w:val="000000"/>
                <w:szCs w:val="22"/>
                <w:lang w:eastAsia="it-IT"/>
              </w:rPr>
            </w:pPr>
            <w:r w:rsidRPr="0026026C">
              <w:rPr>
                <w:color w:val="000000"/>
                <w:szCs w:val="22"/>
                <w:lang w:eastAsia="it-IT"/>
              </w:rPr>
              <w:t>86,781</w:t>
            </w:r>
          </w:p>
        </w:tc>
      </w:tr>
      <w:tr w:rsidR="00370972" w:rsidRPr="0026026C" w14:paraId="1909E802" w14:textId="77777777" w:rsidTr="00370972">
        <w:trPr>
          <w:gridAfter w:val="3"/>
          <w:wAfter w:w="482" w:type="pct"/>
          <w:trHeight w:val="612"/>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F34CA5" w14:textId="340C206F" w:rsidR="000B0F8A" w:rsidRPr="0026026C" w:rsidRDefault="002517C6" w:rsidP="002517C6">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05D03C4C" w14:textId="7CACD168" w:rsidR="000B0F8A" w:rsidRPr="0026026C" w:rsidRDefault="005E5A00" w:rsidP="000B0F8A">
            <w:pPr>
              <w:ind w:right="-1"/>
              <w:jc w:val="center"/>
              <w:rPr>
                <w:color w:val="000000"/>
                <w:szCs w:val="22"/>
                <w:lang w:eastAsia="it-IT"/>
              </w:rPr>
            </w:pPr>
            <w:r>
              <w:rPr>
                <w:color w:val="000000"/>
                <w:szCs w:val="22"/>
                <w:lang w:eastAsia="it-IT"/>
              </w:rPr>
              <w:t>SIRIO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0A5E7E2" w14:textId="77777777" w:rsidR="000B0F8A" w:rsidRPr="0026026C" w:rsidRDefault="000B0F8A" w:rsidP="000B0F8A">
            <w:pPr>
              <w:ind w:right="-1"/>
              <w:jc w:val="center"/>
              <w:rPr>
                <w:color w:val="000000"/>
                <w:szCs w:val="22"/>
                <w:lang w:eastAsia="it-IT"/>
              </w:rPr>
            </w:pPr>
            <w:r w:rsidRPr="0026026C">
              <w:rPr>
                <w:color w:val="000000"/>
                <w:szCs w:val="22"/>
                <w:lang w:eastAsia="it-IT"/>
              </w:rPr>
              <w:t>51,858</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17BD8C64" w14:textId="77777777" w:rsidR="000B0F8A" w:rsidRPr="0026026C" w:rsidRDefault="000B0F8A" w:rsidP="000B0F8A">
            <w:pPr>
              <w:ind w:right="-1"/>
              <w:jc w:val="center"/>
              <w:rPr>
                <w:color w:val="000000"/>
                <w:szCs w:val="22"/>
                <w:lang w:eastAsia="it-IT"/>
              </w:rPr>
            </w:pPr>
            <w:r w:rsidRPr="0026026C">
              <w:rPr>
                <w:color w:val="000000"/>
                <w:szCs w:val="22"/>
                <w:lang w:eastAsia="it-IT"/>
              </w:rPr>
              <w:t>21,332</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DBF9026" w14:textId="77777777" w:rsidR="000B0F8A" w:rsidRPr="0026026C" w:rsidRDefault="000B0F8A" w:rsidP="000B0F8A">
            <w:pPr>
              <w:ind w:right="-1"/>
              <w:jc w:val="center"/>
              <w:rPr>
                <w:color w:val="000000"/>
                <w:szCs w:val="22"/>
                <w:lang w:eastAsia="it-IT"/>
              </w:rPr>
            </w:pPr>
            <w:r w:rsidRPr="0026026C">
              <w:rPr>
                <w:color w:val="000000"/>
                <w:szCs w:val="22"/>
                <w:lang w:eastAsia="it-IT"/>
              </w:rPr>
              <w:t>73,190</w:t>
            </w:r>
          </w:p>
        </w:tc>
      </w:tr>
      <w:tr w:rsidR="00370972" w:rsidRPr="0026026C" w14:paraId="7BA1AE9A"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166547" w14:textId="29542A1E" w:rsidR="000B0F8A" w:rsidRPr="0026026C" w:rsidRDefault="002F6E90" w:rsidP="002F6E90">
            <w:pPr>
              <w:ind w:right="-1"/>
              <w:jc w:val="center"/>
              <w:rPr>
                <w:color w:val="000000"/>
                <w:szCs w:val="22"/>
                <w:lang w:eastAsia="it-IT"/>
              </w:rPr>
            </w:pPr>
            <w:r>
              <w:rPr>
                <w:color w:val="000000"/>
                <w:szCs w:val="22"/>
                <w:lang w:eastAsia="it-IT"/>
              </w:rPr>
              <w:t>4</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72381262" w14:textId="7C8DF904" w:rsidR="000B0F8A" w:rsidRPr="0026026C" w:rsidRDefault="005E5A00" w:rsidP="000B0F8A">
            <w:pPr>
              <w:ind w:right="-1"/>
              <w:jc w:val="center"/>
              <w:rPr>
                <w:color w:val="000000"/>
                <w:szCs w:val="22"/>
                <w:lang w:eastAsia="it-IT"/>
              </w:rPr>
            </w:pPr>
            <w:r>
              <w:rPr>
                <w:color w:val="000000"/>
                <w:szCs w:val="22"/>
                <w:lang w:eastAsia="it-IT"/>
              </w:rPr>
              <w:t>DUSSMANN SERVICE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6C261F47" w14:textId="77777777" w:rsidR="000B0F8A" w:rsidRPr="0026026C" w:rsidRDefault="000B0F8A" w:rsidP="000B0F8A">
            <w:pPr>
              <w:ind w:right="-1"/>
              <w:jc w:val="center"/>
              <w:rPr>
                <w:color w:val="000000"/>
                <w:szCs w:val="22"/>
                <w:lang w:eastAsia="it-IT"/>
              </w:rPr>
            </w:pPr>
            <w:r w:rsidRPr="0026026C">
              <w:rPr>
                <w:color w:val="000000"/>
                <w:szCs w:val="22"/>
                <w:lang w:eastAsia="it-IT"/>
              </w:rPr>
              <w:t>53,303</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D8AD35E" w14:textId="77777777" w:rsidR="000B0F8A" w:rsidRPr="0026026C" w:rsidRDefault="000B0F8A" w:rsidP="000B0F8A">
            <w:pPr>
              <w:ind w:right="-1"/>
              <w:jc w:val="center"/>
              <w:rPr>
                <w:color w:val="000000"/>
                <w:szCs w:val="22"/>
                <w:lang w:eastAsia="it-IT"/>
              </w:rPr>
            </w:pPr>
            <w:r w:rsidRPr="0026026C">
              <w:rPr>
                <w:color w:val="000000"/>
                <w:szCs w:val="22"/>
                <w:lang w:eastAsia="it-IT"/>
              </w:rPr>
              <w:t>15,320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1DB7845" w14:textId="77777777" w:rsidR="000B0F8A" w:rsidRPr="0026026C" w:rsidRDefault="000B0F8A" w:rsidP="000B0F8A">
            <w:pPr>
              <w:ind w:right="-1"/>
              <w:jc w:val="center"/>
              <w:rPr>
                <w:color w:val="000000"/>
                <w:szCs w:val="22"/>
                <w:lang w:eastAsia="it-IT"/>
              </w:rPr>
            </w:pPr>
            <w:r w:rsidRPr="0026026C">
              <w:rPr>
                <w:color w:val="000000"/>
                <w:szCs w:val="22"/>
                <w:lang w:eastAsia="it-IT"/>
              </w:rPr>
              <w:t>68,623</w:t>
            </w:r>
          </w:p>
        </w:tc>
      </w:tr>
      <w:tr w:rsidR="00370972" w:rsidRPr="0026026C" w14:paraId="3791880F" w14:textId="77777777" w:rsidTr="00370972">
        <w:trPr>
          <w:gridAfter w:val="3"/>
          <w:wAfter w:w="482" w:type="pct"/>
          <w:trHeight w:val="600"/>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B44B5A" w14:textId="483342B2" w:rsidR="000B0F8A" w:rsidRPr="0026026C" w:rsidRDefault="002F6E90" w:rsidP="002F6E90">
            <w:pPr>
              <w:ind w:right="-1"/>
              <w:jc w:val="center"/>
              <w:rPr>
                <w:color w:val="000000"/>
                <w:szCs w:val="22"/>
                <w:lang w:eastAsia="it-IT"/>
              </w:rPr>
            </w:pPr>
            <w:r>
              <w:rPr>
                <w:color w:val="000000"/>
                <w:szCs w:val="22"/>
                <w:lang w:eastAsia="it-IT"/>
              </w:rPr>
              <w:t>5</w:t>
            </w:r>
          </w:p>
        </w:tc>
        <w:tc>
          <w:tcPr>
            <w:tcW w:w="1587" w:type="pct"/>
            <w:gridSpan w:val="4"/>
            <w:tcBorders>
              <w:top w:val="single" w:sz="4" w:space="0" w:color="auto"/>
              <w:left w:val="nil"/>
              <w:bottom w:val="single" w:sz="4" w:space="0" w:color="auto"/>
              <w:right w:val="single" w:sz="4" w:space="0" w:color="auto"/>
            </w:tcBorders>
            <w:shd w:val="clear" w:color="auto" w:fill="auto"/>
            <w:vAlign w:val="bottom"/>
            <w:hideMark/>
          </w:tcPr>
          <w:p w14:paraId="13BB637C" w14:textId="6560B69C" w:rsidR="000B0F8A" w:rsidRPr="0026026C" w:rsidRDefault="005E5A00" w:rsidP="000B0F8A">
            <w:pPr>
              <w:ind w:right="-1"/>
              <w:jc w:val="center"/>
              <w:rPr>
                <w:color w:val="000000"/>
                <w:szCs w:val="22"/>
                <w:lang w:eastAsia="it-IT"/>
              </w:rPr>
            </w:pPr>
            <w:r>
              <w:rPr>
                <w:color w:val="000000"/>
                <w:szCs w:val="22"/>
                <w:lang w:eastAsia="it-IT"/>
              </w:rPr>
              <w:t>LANDUCCI CLAUDIO</w:t>
            </w:r>
            <w:r w:rsidR="000B0F8A" w:rsidRPr="0026026C">
              <w:rPr>
                <w:color w:val="000000"/>
                <w:szCs w:val="22"/>
                <w:lang w:eastAsia="it-IT"/>
              </w:rPr>
              <w:t xml:space="preserve"> &amp; C SAS di </w:t>
            </w:r>
            <w:proofErr w:type="spellStart"/>
            <w:r w:rsidR="000B0F8A" w:rsidRPr="0026026C">
              <w:rPr>
                <w:color w:val="000000"/>
                <w:szCs w:val="22"/>
                <w:lang w:eastAsia="it-IT"/>
              </w:rPr>
              <w:t>Andreini</w:t>
            </w:r>
            <w:proofErr w:type="spellEnd"/>
            <w:r w:rsidR="000B0F8A" w:rsidRPr="0026026C">
              <w:rPr>
                <w:color w:val="000000"/>
                <w:szCs w:val="22"/>
                <w:lang w:eastAsia="it-IT"/>
              </w:rPr>
              <w:t xml:space="preserve"> Maria Gloria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6E450D5" w14:textId="77777777" w:rsidR="000B0F8A" w:rsidRPr="0026026C" w:rsidRDefault="000B0F8A" w:rsidP="000B0F8A">
            <w:pPr>
              <w:ind w:right="-1"/>
              <w:jc w:val="center"/>
              <w:rPr>
                <w:color w:val="000000"/>
                <w:szCs w:val="22"/>
                <w:lang w:eastAsia="it-IT"/>
              </w:rPr>
            </w:pPr>
            <w:r w:rsidRPr="0026026C">
              <w:rPr>
                <w:color w:val="000000"/>
                <w:szCs w:val="22"/>
                <w:lang w:eastAsia="it-IT"/>
              </w:rPr>
              <w:t>44,902</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FFDCB7A" w14:textId="77777777" w:rsidR="000B0F8A" w:rsidRPr="0026026C" w:rsidRDefault="000B0F8A" w:rsidP="000B0F8A">
            <w:pPr>
              <w:ind w:right="-1"/>
              <w:jc w:val="center"/>
              <w:rPr>
                <w:color w:val="000000"/>
                <w:szCs w:val="22"/>
                <w:lang w:eastAsia="it-IT"/>
              </w:rPr>
            </w:pPr>
            <w:r w:rsidRPr="0026026C">
              <w:rPr>
                <w:color w:val="000000"/>
                <w:szCs w:val="22"/>
                <w:lang w:eastAsia="it-IT"/>
              </w:rPr>
              <w:t>15,166</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673E7D4" w14:textId="77777777" w:rsidR="000B0F8A" w:rsidRPr="0026026C" w:rsidRDefault="000B0F8A" w:rsidP="000B0F8A">
            <w:pPr>
              <w:ind w:right="-1"/>
              <w:jc w:val="center"/>
              <w:rPr>
                <w:color w:val="000000"/>
                <w:szCs w:val="22"/>
                <w:lang w:eastAsia="it-IT"/>
              </w:rPr>
            </w:pPr>
            <w:r w:rsidRPr="0026026C">
              <w:rPr>
                <w:color w:val="000000"/>
                <w:szCs w:val="22"/>
                <w:lang w:eastAsia="it-IT"/>
              </w:rPr>
              <w:t>60,068</w:t>
            </w:r>
          </w:p>
        </w:tc>
      </w:tr>
      <w:tr w:rsidR="00370972" w:rsidRPr="0026026C" w14:paraId="71E06AEC" w14:textId="77777777" w:rsidTr="00370972">
        <w:trPr>
          <w:gridAfter w:val="3"/>
          <w:wAfter w:w="482" w:type="pct"/>
          <w:trHeight w:val="600"/>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1D6B55" w14:textId="6BC9CFE3" w:rsidR="000B0F8A" w:rsidRPr="0026026C" w:rsidRDefault="002F6E90" w:rsidP="002F6E90">
            <w:pPr>
              <w:ind w:right="-1"/>
              <w:jc w:val="center"/>
              <w:rPr>
                <w:color w:val="000000"/>
                <w:szCs w:val="22"/>
                <w:lang w:eastAsia="it-IT"/>
              </w:rPr>
            </w:pPr>
            <w:r>
              <w:rPr>
                <w:color w:val="000000"/>
                <w:szCs w:val="22"/>
                <w:lang w:eastAsia="it-IT"/>
              </w:rPr>
              <w:t>6</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34AB8B73" w14:textId="4CF8E6F7" w:rsidR="000B0F8A" w:rsidRPr="0026026C" w:rsidRDefault="005E5A00" w:rsidP="000B0F8A">
            <w:pPr>
              <w:ind w:right="-1"/>
              <w:jc w:val="center"/>
              <w:rPr>
                <w:color w:val="000000"/>
                <w:szCs w:val="22"/>
                <w:lang w:eastAsia="it-IT"/>
              </w:rPr>
            </w:pPr>
            <w:r>
              <w:rPr>
                <w:color w:val="000000"/>
                <w:szCs w:val="22"/>
                <w:lang w:eastAsia="it-IT"/>
              </w:rPr>
              <w:t>SLEM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4118003" w14:textId="77777777" w:rsidR="000B0F8A" w:rsidRPr="0026026C" w:rsidRDefault="000B0F8A" w:rsidP="000B0F8A">
            <w:pPr>
              <w:ind w:right="-1"/>
              <w:jc w:val="center"/>
              <w:rPr>
                <w:color w:val="000000"/>
                <w:szCs w:val="22"/>
                <w:lang w:eastAsia="it-IT"/>
              </w:rPr>
            </w:pPr>
            <w:r w:rsidRPr="0026026C">
              <w:rPr>
                <w:color w:val="000000"/>
                <w:szCs w:val="22"/>
                <w:lang w:eastAsia="it-IT"/>
              </w:rPr>
              <w:t>35,579</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1E68C6A3" w14:textId="77777777" w:rsidR="000B0F8A" w:rsidRPr="0026026C" w:rsidRDefault="000B0F8A" w:rsidP="000B0F8A">
            <w:pPr>
              <w:ind w:right="-1"/>
              <w:jc w:val="center"/>
              <w:rPr>
                <w:color w:val="000000"/>
                <w:szCs w:val="22"/>
                <w:lang w:eastAsia="it-IT"/>
              </w:rPr>
            </w:pPr>
            <w:r w:rsidRPr="0026026C">
              <w:rPr>
                <w:color w:val="000000"/>
                <w:szCs w:val="22"/>
                <w:lang w:eastAsia="it-IT"/>
              </w:rPr>
              <w:t>24,120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49922FF" w14:textId="77777777" w:rsidR="000B0F8A" w:rsidRPr="0026026C" w:rsidRDefault="000B0F8A" w:rsidP="000B0F8A">
            <w:pPr>
              <w:ind w:right="-1"/>
              <w:jc w:val="center"/>
              <w:rPr>
                <w:color w:val="000000"/>
                <w:szCs w:val="22"/>
                <w:lang w:eastAsia="it-IT"/>
              </w:rPr>
            </w:pPr>
            <w:r w:rsidRPr="0026026C">
              <w:rPr>
                <w:color w:val="000000"/>
                <w:szCs w:val="22"/>
                <w:lang w:eastAsia="it-IT"/>
              </w:rPr>
              <w:t>59,699</w:t>
            </w:r>
          </w:p>
        </w:tc>
      </w:tr>
      <w:tr w:rsidR="00370972" w:rsidRPr="0026026C" w14:paraId="0D21EEF6" w14:textId="77777777" w:rsidTr="00370972">
        <w:trPr>
          <w:gridAfter w:val="3"/>
          <w:wAfter w:w="482" w:type="pct"/>
          <w:trHeight w:val="456"/>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72DB37" w14:textId="572B116B" w:rsidR="000B0F8A" w:rsidRPr="0026026C" w:rsidRDefault="002F6E90" w:rsidP="002F6E90">
            <w:pPr>
              <w:ind w:right="-1"/>
              <w:jc w:val="center"/>
              <w:rPr>
                <w:color w:val="000000"/>
                <w:szCs w:val="22"/>
                <w:lang w:eastAsia="it-IT"/>
              </w:rPr>
            </w:pPr>
            <w:r>
              <w:rPr>
                <w:color w:val="000000"/>
                <w:szCs w:val="22"/>
                <w:lang w:eastAsia="it-IT"/>
              </w:rPr>
              <w:t>7</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5650B401" w14:textId="1E5C277F" w:rsidR="000B0F8A" w:rsidRPr="0026026C" w:rsidRDefault="005E5A00" w:rsidP="000B0F8A">
            <w:pPr>
              <w:ind w:right="-1"/>
              <w:jc w:val="center"/>
              <w:rPr>
                <w:color w:val="000000"/>
                <w:szCs w:val="22"/>
                <w:lang w:eastAsia="it-IT"/>
              </w:rPr>
            </w:pPr>
            <w:r>
              <w:rPr>
                <w:color w:val="000000"/>
                <w:szCs w:val="22"/>
                <w:lang w:eastAsia="it-IT"/>
              </w:rPr>
              <w:t>FAST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71168132" w14:textId="77777777" w:rsidR="000B0F8A" w:rsidRPr="0026026C" w:rsidRDefault="000B0F8A" w:rsidP="000B0F8A">
            <w:pPr>
              <w:ind w:right="-1"/>
              <w:jc w:val="center"/>
              <w:rPr>
                <w:color w:val="000000"/>
                <w:szCs w:val="22"/>
                <w:lang w:eastAsia="it-IT"/>
              </w:rPr>
            </w:pPr>
            <w:r w:rsidRPr="0026026C">
              <w:rPr>
                <w:color w:val="000000"/>
                <w:szCs w:val="22"/>
                <w:lang w:eastAsia="it-IT"/>
              </w:rPr>
              <w:t>33,210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7675E84" w14:textId="77777777" w:rsidR="000B0F8A" w:rsidRPr="0026026C" w:rsidRDefault="000B0F8A" w:rsidP="000B0F8A">
            <w:pPr>
              <w:ind w:right="-1"/>
              <w:jc w:val="center"/>
              <w:rPr>
                <w:color w:val="000000"/>
                <w:szCs w:val="22"/>
                <w:lang w:eastAsia="it-IT"/>
              </w:rPr>
            </w:pPr>
            <w:r w:rsidRPr="0026026C">
              <w:rPr>
                <w:color w:val="000000"/>
                <w:szCs w:val="22"/>
                <w:lang w:eastAsia="it-IT"/>
              </w:rPr>
              <w:t>3,908</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3A1B177" w14:textId="77777777" w:rsidR="000B0F8A" w:rsidRPr="0026026C" w:rsidRDefault="000B0F8A" w:rsidP="000B0F8A">
            <w:pPr>
              <w:ind w:right="-1"/>
              <w:jc w:val="center"/>
              <w:rPr>
                <w:color w:val="000000"/>
                <w:szCs w:val="22"/>
                <w:lang w:eastAsia="it-IT"/>
              </w:rPr>
            </w:pPr>
            <w:r w:rsidRPr="0026026C">
              <w:rPr>
                <w:color w:val="000000"/>
                <w:szCs w:val="22"/>
                <w:lang w:eastAsia="it-IT"/>
              </w:rPr>
              <w:t>37,118</w:t>
            </w:r>
          </w:p>
        </w:tc>
      </w:tr>
      <w:tr w:rsidR="000B0F8A" w:rsidRPr="0026026C" w14:paraId="45E85E24" w14:textId="77777777" w:rsidTr="00370972">
        <w:trPr>
          <w:gridAfter w:val="3"/>
          <w:wAfter w:w="482" w:type="pct"/>
          <w:trHeight w:val="648"/>
        </w:trPr>
        <w:tc>
          <w:tcPr>
            <w:tcW w:w="4518" w:type="pct"/>
            <w:gridSpan w:val="28"/>
            <w:tcBorders>
              <w:top w:val="nil"/>
              <w:left w:val="nil"/>
              <w:bottom w:val="nil"/>
              <w:right w:val="nil"/>
            </w:tcBorders>
            <w:shd w:val="clear" w:color="auto" w:fill="auto"/>
            <w:noWrap/>
            <w:vAlign w:val="bottom"/>
            <w:hideMark/>
          </w:tcPr>
          <w:p w14:paraId="5A0D6B45" w14:textId="77777777" w:rsidR="00370972" w:rsidRDefault="00370972" w:rsidP="000B0F8A">
            <w:pPr>
              <w:ind w:right="-1"/>
              <w:rPr>
                <w:b/>
                <w:bCs/>
                <w:color w:val="000000"/>
                <w:szCs w:val="22"/>
                <w:lang w:eastAsia="it-IT"/>
              </w:rPr>
            </w:pPr>
          </w:p>
          <w:p w14:paraId="754A5FA7" w14:textId="77777777" w:rsidR="00370972" w:rsidRDefault="00370972" w:rsidP="000B0F8A">
            <w:pPr>
              <w:ind w:right="-1"/>
              <w:rPr>
                <w:b/>
                <w:bCs/>
                <w:color w:val="000000"/>
                <w:szCs w:val="22"/>
                <w:lang w:eastAsia="it-IT"/>
              </w:rPr>
            </w:pPr>
          </w:p>
          <w:p w14:paraId="0E8E4B9C" w14:textId="77777777" w:rsidR="00370972" w:rsidRDefault="00370972" w:rsidP="000B0F8A">
            <w:pPr>
              <w:ind w:right="-1"/>
              <w:rPr>
                <w:b/>
                <w:bCs/>
                <w:color w:val="000000"/>
                <w:szCs w:val="22"/>
                <w:lang w:eastAsia="it-IT"/>
              </w:rPr>
            </w:pPr>
          </w:p>
          <w:p w14:paraId="158E6B02" w14:textId="77777777" w:rsidR="00370972" w:rsidRDefault="00370972" w:rsidP="000B0F8A">
            <w:pPr>
              <w:ind w:right="-1"/>
              <w:rPr>
                <w:b/>
                <w:bCs/>
                <w:color w:val="000000"/>
                <w:szCs w:val="22"/>
                <w:lang w:eastAsia="it-IT"/>
              </w:rPr>
            </w:pPr>
          </w:p>
          <w:p w14:paraId="594770F8" w14:textId="77777777" w:rsidR="00370972" w:rsidRDefault="00370972" w:rsidP="000B0F8A">
            <w:pPr>
              <w:ind w:right="-1"/>
              <w:rPr>
                <w:b/>
                <w:bCs/>
                <w:color w:val="000000"/>
                <w:szCs w:val="22"/>
                <w:lang w:eastAsia="it-IT"/>
              </w:rPr>
            </w:pPr>
          </w:p>
          <w:p w14:paraId="1AE6E55C" w14:textId="2F7ECCC9" w:rsidR="00370972" w:rsidRDefault="00370972" w:rsidP="000B0F8A">
            <w:pPr>
              <w:ind w:right="-1"/>
              <w:rPr>
                <w:b/>
                <w:bCs/>
                <w:color w:val="000000"/>
                <w:szCs w:val="22"/>
                <w:lang w:eastAsia="it-IT"/>
              </w:rPr>
            </w:pPr>
          </w:p>
          <w:p w14:paraId="2E82F7CA" w14:textId="77777777" w:rsidR="00C97300" w:rsidRDefault="00C97300" w:rsidP="000B0F8A">
            <w:pPr>
              <w:ind w:right="-1"/>
              <w:rPr>
                <w:b/>
                <w:bCs/>
                <w:color w:val="000000"/>
                <w:szCs w:val="22"/>
                <w:lang w:eastAsia="it-IT"/>
              </w:rPr>
            </w:pPr>
          </w:p>
          <w:p w14:paraId="69D906D7" w14:textId="7F8E8DE7" w:rsidR="000B0F8A" w:rsidRPr="0026026C" w:rsidRDefault="000B0F8A" w:rsidP="000B0F8A">
            <w:pPr>
              <w:ind w:right="-1"/>
              <w:rPr>
                <w:b/>
                <w:bCs/>
                <w:color w:val="000000"/>
                <w:szCs w:val="22"/>
                <w:lang w:eastAsia="it-IT"/>
              </w:rPr>
            </w:pPr>
            <w:r w:rsidRPr="0026026C">
              <w:rPr>
                <w:b/>
                <w:bCs/>
                <w:color w:val="000000"/>
                <w:szCs w:val="22"/>
                <w:lang w:eastAsia="it-IT"/>
              </w:rPr>
              <w:t>LOTTO n.6 - Numerazione nazionale lotti: 28 - CIG 9270964185</w:t>
            </w:r>
          </w:p>
        </w:tc>
      </w:tr>
      <w:tr w:rsidR="00370972" w:rsidRPr="0026026C" w14:paraId="65DBAA2F" w14:textId="77777777" w:rsidTr="00370972">
        <w:trPr>
          <w:gridAfter w:val="2"/>
          <w:wAfter w:w="134" w:type="pct"/>
          <w:trHeight w:val="396"/>
        </w:trPr>
        <w:tc>
          <w:tcPr>
            <w:tcW w:w="1693" w:type="pct"/>
            <w:gridSpan w:val="3"/>
            <w:tcBorders>
              <w:top w:val="nil"/>
              <w:left w:val="nil"/>
              <w:bottom w:val="nil"/>
              <w:right w:val="nil"/>
            </w:tcBorders>
            <w:shd w:val="clear" w:color="auto" w:fill="auto"/>
            <w:noWrap/>
            <w:vAlign w:val="bottom"/>
            <w:hideMark/>
          </w:tcPr>
          <w:p w14:paraId="5F410FF3" w14:textId="77777777" w:rsidR="00C97300" w:rsidRDefault="00C97300" w:rsidP="000B0F8A">
            <w:pPr>
              <w:ind w:right="-1"/>
              <w:rPr>
                <w:b/>
                <w:bCs/>
                <w:color w:val="000000"/>
                <w:szCs w:val="22"/>
                <w:lang w:eastAsia="it-IT"/>
              </w:rPr>
            </w:pPr>
          </w:p>
          <w:p w14:paraId="697650BF" w14:textId="3BBD10FA" w:rsidR="000B0F8A" w:rsidRDefault="000B0F8A" w:rsidP="000B0F8A">
            <w:pPr>
              <w:ind w:right="-1"/>
              <w:rPr>
                <w:b/>
                <w:bCs/>
                <w:color w:val="000000"/>
                <w:szCs w:val="22"/>
                <w:lang w:eastAsia="it-IT"/>
              </w:rPr>
            </w:pPr>
            <w:r w:rsidRPr="0026026C">
              <w:rPr>
                <w:b/>
                <w:bCs/>
                <w:color w:val="000000"/>
                <w:szCs w:val="22"/>
                <w:lang w:eastAsia="it-IT"/>
              </w:rPr>
              <w:t xml:space="preserve">Imprese </w:t>
            </w:r>
          </w:p>
          <w:p w14:paraId="5DB6BFC9" w14:textId="77777777" w:rsidR="00C97300" w:rsidRDefault="00C97300" w:rsidP="000B0F8A">
            <w:pPr>
              <w:ind w:right="-1"/>
              <w:rPr>
                <w:b/>
                <w:bCs/>
                <w:color w:val="000000"/>
                <w:szCs w:val="22"/>
                <w:lang w:eastAsia="it-IT"/>
              </w:rPr>
            </w:pPr>
          </w:p>
          <w:p w14:paraId="7E706477" w14:textId="2D66D99A" w:rsidR="00C97300" w:rsidRPr="0026026C" w:rsidRDefault="00C97300" w:rsidP="000B0F8A">
            <w:pPr>
              <w:ind w:right="-1"/>
              <w:rPr>
                <w:b/>
                <w:bCs/>
                <w:color w:val="000000"/>
                <w:szCs w:val="22"/>
                <w:lang w:eastAsia="it-IT"/>
              </w:rPr>
            </w:pPr>
          </w:p>
        </w:tc>
        <w:tc>
          <w:tcPr>
            <w:tcW w:w="68" w:type="pct"/>
            <w:tcBorders>
              <w:top w:val="nil"/>
              <w:left w:val="nil"/>
              <w:bottom w:val="nil"/>
              <w:right w:val="nil"/>
            </w:tcBorders>
            <w:shd w:val="clear" w:color="auto" w:fill="auto"/>
            <w:noWrap/>
            <w:vAlign w:val="bottom"/>
            <w:hideMark/>
          </w:tcPr>
          <w:p w14:paraId="38CB1DD2" w14:textId="77777777" w:rsidR="000B0F8A" w:rsidRPr="0026026C" w:rsidRDefault="000B0F8A" w:rsidP="000B0F8A">
            <w:pPr>
              <w:ind w:right="-1"/>
              <w:rPr>
                <w:b/>
                <w:bCs/>
                <w:color w:val="000000"/>
                <w:szCs w:val="22"/>
                <w:lang w:eastAsia="it-IT"/>
              </w:rPr>
            </w:pPr>
          </w:p>
        </w:tc>
        <w:tc>
          <w:tcPr>
            <w:tcW w:w="855" w:type="pct"/>
            <w:gridSpan w:val="6"/>
            <w:tcBorders>
              <w:top w:val="nil"/>
              <w:left w:val="nil"/>
              <w:bottom w:val="nil"/>
              <w:right w:val="nil"/>
            </w:tcBorders>
            <w:shd w:val="clear" w:color="auto" w:fill="auto"/>
            <w:noWrap/>
            <w:vAlign w:val="bottom"/>
            <w:hideMark/>
          </w:tcPr>
          <w:p w14:paraId="6343CD0A" w14:textId="77777777" w:rsidR="000B0F8A" w:rsidRPr="0026026C" w:rsidRDefault="000B0F8A" w:rsidP="000B0F8A">
            <w:pPr>
              <w:ind w:right="-1"/>
              <w:rPr>
                <w:szCs w:val="22"/>
                <w:lang w:eastAsia="it-IT"/>
              </w:rPr>
            </w:pPr>
          </w:p>
        </w:tc>
        <w:tc>
          <w:tcPr>
            <w:tcW w:w="72" w:type="pct"/>
            <w:gridSpan w:val="2"/>
            <w:tcBorders>
              <w:top w:val="nil"/>
              <w:left w:val="nil"/>
              <w:bottom w:val="nil"/>
              <w:right w:val="nil"/>
            </w:tcBorders>
            <w:shd w:val="clear" w:color="auto" w:fill="auto"/>
            <w:noWrap/>
            <w:vAlign w:val="bottom"/>
            <w:hideMark/>
          </w:tcPr>
          <w:p w14:paraId="3B1DEAF9" w14:textId="77777777" w:rsidR="000B0F8A" w:rsidRPr="0026026C" w:rsidRDefault="000B0F8A" w:rsidP="000B0F8A">
            <w:pPr>
              <w:ind w:right="-1"/>
              <w:rPr>
                <w:szCs w:val="22"/>
                <w:lang w:eastAsia="it-IT"/>
              </w:rPr>
            </w:pPr>
          </w:p>
        </w:tc>
        <w:tc>
          <w:tcPr>
            <w:tcW w:w="93" w:type="pct"/>
            <w:gridSpan w:val="2"/>
            <w:tcBorders>
              <w:top w:val="nil"/>
              <w:left w:val="nil"/>
              <w:bottom w:val="nil"/>
              <w:right w:val="nil"/>
            </w:tcBorders>
            <w:shd w:val="clear" w:color="auto" w:fill="auto"/>
            <w:noWrap/>
            <w:vAlign w:val="bottom"/>
            <w:hideMark/>
          </w:tcPr>
          <w:p w14:paraId="05CC3358" w14:textId="77777777" w:rsidR="000B0F8A" w:rsidRPr="0026026C" w:rsidRDefault="000B0F8A" w:rsidP="000B0F8A">
            <w:pPr>
              <w:ind w:right="-1"/>
              <w:rPr>
                <w:szCs w:val="22"/>
                <w:lang w:eastAsia="it-IT"/>
              </w:rPr>
            </w:pPr>
          </w:p>
        </w:tc>
        <w:tc>
          <w:tcPr>
            <w:tcW w:w="74" w:type="pct"/>
            <w:gridSpan w:val="3"/>
            <w:tcBorders>
              <w:top w:val="nil"/>
              <w:left w:val="nil"/>
              <w:bottom w:val="nil"/>
              <w:right w:val="nil"/>
            </w:tcBorders>
            <w:shd w:val="clear" w:color="auto" w:fill="auto"/>
            <w:noWrap/>
            <w:vAlign w:val="bottom"/>
            <w:hideMark/>
          </w:tcPr>
          <w:p w14:paraId="05DA6521" w14:textId="77777777" w:rsidR="000B0F8A" w:rsidRPr="0026026C" w:rsidRDefault="000B0F8A" w:rsidP="000B0F8A">
            <w:pPr>
              <w:ind w:right="-1"/>
              <w:rPr>
                <w:szCs w:val="22"/>
                <w:lang w:eastAsia="it-IT"/>
              </w:rPr>
            </w:pPr>
          </w:p>
        </w:tc>
        <w:tc>
          <w:tcPr>
            <w:tcW w:w="775" w:type="pct"/>
            <w:gridSpan w:val="7"/>
            <w:tcBorders>
              <w:top w:val="nil"/>
              <w:left w:val="nil"/>
              <w:bottom w:val="nil"/>
              <w:right w:val="nil"/>
            </w:tcBorders>
            <w:shd w:val="clear" w:color="auto" w:fill="auto"/>
            <w:noWrap/>
            <w:vAlign w:val="bottom"/>
            <w:hideMark/>
          </w:tcPr>
          <w:p w14:paraId="5920AC85" w14:textId="77777777" w:rsidR="000B0F8A" w:rsidRDefault="000B0F8A" w:rsidP="000B0F8A">
            <w:pPr>
              <w:ind w:right="-1"/>
              <w:rPr>
                <w:szCs w:val="22"/>
                <w:lang w:eastAsia="it-IT"/>
              </w:rPr>
            </w:pPr>
          </w:p>
          <w:p w14:paraId="26665245" w14:textId="325DF22E" w:rsidR="00C97300" w:rsidRPr="0026026C" w:rsidRDefault="00C97300" w:rsidP="000B0F8A">
            <w:pPr>
              <w:ind w:right="-1"/>
              <w:rPr>
                <w:szCs w:val="22"/>
                <w:lang w:eastAsia="it-IT"/>
              </w:rPr>
            </w:pPr>
          </w:p>
        </w:tc>
        <w:tc>
          <w:tcPr>
            <w:tcW w:w="74" w:type="pct"/>
            <w:tcBorders>
              <w:top w:val="nil"/>
              <w:left w:val="nil"/>
              <w:bottom w:val="nil"/>
              <w:right w:val="nil"/>
            </w:tcBorders>
            <w:shd w:val="clear" w:color="auto" w:fill="auto"/>
            <w:noWrap/>
            <w:vAlign w:val="bottom"/>
            <w:hideMark/>
          </w:tcPr>
          <w:p w14:paraId="3E6EEC25" w14:textId="77777777" w:rsidR="000B0F8A" w:rsidRPr="0026026C" w:rsidRDefault="000B0F8A" w:rsidP="000B0F8A">
            <w:pPr>
              <w:ind w:right="-1"/>
              <w:rPr>
                <w:szCs w:val="22"/>
                <w:lang w:eastAsia="it-IT"/>
              </w:rPr>
            </w:pPr>
          </w:p>
        </w:tc>
        <w:tc>
          <w:tcPr>
            <w:tcW w:w="812" w:type="pct"/>
            <w:gridSpan w:val="3"/>
            <w:tcBorders>
              <w:top w:val="nil"/>
              <w:left w:val="nil"/>
              <w:bottom w:val="nil"/>
              <w:right w:val="nil"/>
            </w:tcBorders>
            <w:shd w:val="clear" w:color="auto" w:fill="auto"/>
            <w:noWrap/>
            <w:vAlign w:val="bottom"/>
            <w:hideMark/>
          </w:tcPr>
          <w:p w14:paraId="4066216E" w14:textId="77777777" w:rsidR="000B0F8A" w:rsidRPr="0026026C" w:rsidRDefault="000B0F8A" w:rsidP="000B0F8A">
            <w:pPr>
              <w:ind w:right="-1"/>
              <w:rPr>
                <w:szCs w:val="22"/>
                <w:lang w:eastAsia="it-IT"/>
              </w:rPr>
            </w:pPr>
          </w:p>
        </w:tc>
        <w:tc>
          <w:tcPr>
            <w:tcW w:w="348" w:type="pct"/>
            <w:tcBorders>
              <w:top w:val="nil"/>
              <w:left w:val="nil"/>
              <w:bottom w:val="nil"/>
              <w:right w:val="nil"/>
            </w:tcBorders>
            <w:shd w:val="clear" w:color="auto" w:fill="auto"/>
            <w:noWrap/>
            <w:vAlign w:val="bottom"/>
            <w:hideMark/>
          </w:tcPr>
          <w:p w14:paraId="291D5892" w14:textId="77777777" w:rsidR="000B0F8A" w:rsidRPr="0026026C" w:rsidRDefault="000B0F8A" w:rsidP="000B0F8A">
            <w:pPr>
              <w:ind w:right="-1"/>
              <w:rPr>
                <w:szCs w:val="22"/>
                <w:lang w:eastAsia="it-IT"/>
              </w:rPr>
            </w:pPr>
          </w:p>
        </w:tc>
      </w:tr>
      <w:tr w:rsidR="00370972" w:rsidRPr="0026026C" w14:paraId="151F1E2D" w14:textId="77777777" w:rsidTr="00C97300">
        <w:trPr>
          <w:gridAfter w:val="3"/>
          <w:wAfter w:w="482" w:type="pct"/>
          <w:trHeight w:val="361"/>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CC26A" w14:textId="03E084EC" w:rsidR="000B0F8A" w:rsidRPr="0026026C" w:rsidRDefault="002F6E90" w:rsidP="000B0F8A">
            <w:pPr>
              <w:ind w:right="-1"/>
              <w:jc w:val="center"/>
              <w:rPr>
                <w:color w:val="000000"/>
                <w:szCs w:val="22"/>
                <w:lang w:eastAsia="it-IT"/>
              </w:rPr>
            </w:pPr>
            <w:r>
              <w:rPr>
                <w:color w:val="000000"/>
                <w:szCs w:val="22"/>
                <w:lang w:eastAsia="it-IT"/>
              </w:rPr>
              <w:t>N,</w:t>
            </w:r>
            <w:r w:rsidR="000B0F8A" w:rsidRPr="0026026C">
              <w:rPr>
                <w:color w:val="000000"/>
                <w:szCs w:val="22"/>
                <w:lang w:eastAsia="it-IT"/>
              </w:rPr>
              <w:t> </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55B2137" w14:textId="77777777" w:rsidR="000B0F8A" w:rsidRPr="0026026C" w:rsidRDefault="000B0F8A" w:rsidP="000B0F8A">
            <w:pPr>
              <w:ind w:right="-1"/>
              <w:jc w:val="center"/>
              <w:rPr>
                <w:b/>
                <w:color w:val="000000"/>
                <w:szCs w:val="22"/>
                <w:lang w:eastAsia="it-IT"/>
              </w:rPr>
            </w:pPr>
            <w:r w:rsidRPr="0026026C">
              <w:rPr>
                <w:b/>
                <w:color w:val="000000"/>
                <w:szCs w:val="22"/>
                <w:lang w:eastAsia="it-IT"/>
              </w:rPr>
              <w:t>Nominativo</w:t>
            </w:r>
          </w:p>
        </w:tc>
        <w:tc>
          <w:tcPr>
            <w:tcW w:w="683" w:type="pct"/>
            <w:gridSpan w:val="7"/>
            <w:tcBorders>
              <w:top w:val="single" w:sz="4" w:space="0" w:color="auto"/>
              <w:left w:val="nil"/>
              <w:bottom w:val="single" w:sz="4" w:space="0" w:color="auto"/>
              <w:right w:val="single" w:sz="4" w:space="0" w:color="auto"/>
            </w:tcBorders>
            <w:shd w:val="clear" w:color="auto" w:fill="auto"/>
            <w:vAlign w:val="bottom"/>
            <w:hideMark/>
          </w:tcPr>
          <w:p w14:paraId="74162A79"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TECNICO</w:t>
            </w:r>
          </w:p>
        </w:tc>
        <w:tc>
          <w:tcPr>
            <w:tcW w:w="724" w:type="pct"/>
            <w:gridSpan w:val="9"/>
            <w:tcBorders>
              <w:top w:val="single" w:sz="4" w:space="0" w:color="auto"/>
              <w:left w:val="nil"/>
              <w:bottom w:val="single" w:sz="4" w:space="0" w:color="auto"/>
              <w:right w:val="single" w:sz="4" w:space="0" w:color="auto"/>
            </w:tcBorders>
            <w:shd w:val="clear" w:color="auto" w:fill="auto"/>
            <w:vAlign w:val="bottom"/>
            <w:hideMark/>
          </w:tcPr>
          <w:p w14:paraId="11684897"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 xml:space="preserve">PUNTEGGIO ECONOMICO </w:t>
            </w:r>
          </w:p>
        </w:tc>
        <w:tc>
          <w:tcPr>
            <w:tcW w:w="1106" w:type="pct"/>
            <w:gridSpan w:val="7"/>
            <w:tcBorders>
              <w:top w:val="single" w:sz="4" w:space="0" w:color="auto"/>
              <w:left w:val="nil"/>
              <w:bottom w:val="single" w:sz="4" w:space="0" w:color="auto"/>
              <w:right w:val="single" w:sz="4" w:space="0" w:color="auto"/>
            </w:tcBorders>
            <w:shd w:val="clear" w:color="auto" w:fill="auto"/>
            <w:vAlign w:val="bottom"/>
            <w:hideMark/>
          </w:tcPr>
          <w:p w14:paraId="68B57A3B" w14:textId="77777777" w:rsidR="000B0F8A" w:rsidRPr="0026026C" w:rsidRDefault="000B0F8A" w:rsidP="000B0F8A">
            <w:pPr>
              <w:ind w:right="-1"/>
              <w:jc w:val="center"/>
              <w:rPr>
                <w:b/>
                <w:bCs/>
                <w:color w:val="000000"/>
                <w:szCs w:val="22"/>
                <w:lang w:eastAsia="it-IT"/>
              </w:rPr>
            </w:pPr>
            <w:r w:rsidRPr="0026026C">
              <w:rPr>
                <w:b/>
                <w:bCs/>
                <w:color w:val="000000"/>
                <w:szCs w:val="22"/>
                <w:lang w:eastAsia="it-IT"/>
              </w:rPr>
              <w:t>PUNTEGGIO TOTALE</w:t>
            </w:r>
          </w:p>
        </w:tc>
      </w:tr>
      <w:tr w:rsidR="00370972" w:rsidRPr="0026026C" w14:paraId="03FAB189"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D557AC" w14:textId="664AEA11" w:rsidR="000B0F8A" w:rsidRPr="0026026C" w:rsidRDefault="002F6E90" w:rsidP="002F6E90">
            <w:pPr>
              <w:ind w:right="-1"/>
              <w:jc w:val="center"/>
              <w:rPr>
                <w:color w:val="000000"/>
                <w:szCs w:val="22"/>
                <w:lang w:eastAsia="it-IT"/>
              </w:rPr>
            </w:pPr>
            <w:r>
              <w:rPr>
                <w:color w:val="000000"/>
                <w:szCs w:val="22"/>
                <w:lang w:eastAsia="it-IT"/>
              </w:rPr>
              <w:t>1</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44914B95" w14:textId="0375A4E4" w:rsidR="000B0F8A" w:rsidRPr="0026026C" w:rsidRDefault="005E5A00" w:rsidP="000B0F8A">
            <w:pPr>
              <w:ind w:right="-1"/>
              <w:jc w:val="center"/>
              <w:rPr>
                <w:color w:val="000000"/>
                <w:szCs w:val="22"/>
                <w:lang w:eastAsia="it-IT"/>
              </w:rPr>
            </w:pPr>
            <w:r>
              <w:rPr>
                <w:color w:val="000000"/>
                <w:szCs w:val="22"/>
                <w:lang w:eastAsia="it-IT"/>
              </w:rPr>
              <w:t>REM S.r.l.</w:t>
            </w:r>
            <w:r w:rsidR="000B0F8A" w:rsidRPr="0026026C">
              <w:rPr>
                <w:color w:val="000000"/>
                <w:szCs w:val="22"/>
                <w:lang w:eastAsia="it-IT"/>
              </w:rPr>
              <w:t xml:space="preserve"> </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50D74C3" w14:textId="77777777" w:rsidR="000B0F8A" w:rsidRPr="0026026C" w:rsidRDefault="000B0F8A" w:rsidP="000B0F8A">
            <w:pPr>
              <w:ind w:right="-1"/>
              <w:jc w:val="center"/>
              <w:rPr>
                <w:color w:val="000000"/>
                <w:szCs w:val="22"/>
                <w:lang w:eastAsia="it-IT"/>
              </w:rPr>
            </w:pPr>
            <w:r w:rsidRPr="0026026C">
              <w:rPr>
                <w:color w:val="000000"/>
                <w:szCs w:val="22"/>
                <w:lang w:eastAsia="it-IT"/>
              </w:rPr>
              <w:t>65,000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0452A51" w14:textId="77777777" w:rsidR="000B0F8A" w:rsidRPr="0026026C" w:rsidRDefault="000B0F8A" w:rsidP="000B0F8A">
            <w:pPr>
              <w:ind w:right="-1"/>
              <w:jc w:val="center"/>
              <w:rPr>
                <w:color w:val="000000"/>
                <w:szCs w:val="22"/>
                <w:lang w:eastAsia="it-IT"/>
              </w:rPr>
            </w:pPr>
            <w:r w:rsidRPr="0026026C">
              <w:rPr>
                <w:color w:val="000000"/>
                <w:szCs w:val="22"/>
                <w:lang w:eastAsia="it-IT"/>
              </w:rPr>
              <w:t>30,000</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8753839" w14:textId="77777777" w:rsidR="000B0F8A" w:rsidRPr="0026026C" w:rsidRDefault="000B0F8A" w:rsidP="000B0F8A">
            <w:pPr>
              <w:ind w:right="-1"/>
              <w:jc w:val="center"/>
              <w:rPr>
                <w:color w:val="000000"/>
                <w:szCs w:val="22"/>
                <w:lang w:eastAsia="it-IT"/>
              </w:rPr>
            </w:pPr>
            <w:r w:rsidRPr="0026026C">
              <w:rPr>
                <w:color w:val="000000"/>
                <w:szCs w:val="22"/>
                <w:lang w:eastAsia="it-IT"/>
              </w:rPr>
              <w:t>95,000</w:t>
            </w:r>
          </w:p>
        </w:tc>
      </w:tr>
      <w:tr w:rsidR="00370972" w:rsidRPr="0026026C" w14:paraId="2052DB4A" w14:textId="77777777" w:rsidTr="00370972">
        <w:trPr>
          <w:gridAfter w:val="3"/>
          <w:wAfter w:w="482" w:type="pct"/>
          <w:trHeight w:val="612"/>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798B8B" w14:textId="091E99DD" w:rsidR="000B0F8A" w:rsidRPr="0026026C" w:rsidRDefault="002F6E90" w:rsidP="002F6E90">
            <w:pPr>
              <w:ind w:right="-1"/>
              <w:jc w:val="center"/>
              <w:rPr>
                <w:color w:val="000000"/>
                <w:szCs w:val="22"/>
                <w:lang w:eastAsia="it-IT"/>
              </w:rPr>
            </w:pPr>
            <w:r>
              <w:rPr>
                <w:color w:val="000000"/>
                <w:szCs w:val="22"/>
                <w:lang w:eastAsia="it-IT"/>
              </w:rPr>
              <w:t>2</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28EB24DF" w14:textId="47E649DB" w:rsidR="000B0F8A" w:rsidRPr="0026026C" w:rsidRDefault="005E5A00" w:rsidP="000B0F8A">
            <w:pPr>
              <w:ind w:right="-1"/>
              <w:jc w:val="center"/>
              <w:rPr>
                <w:color w:val="000000"/>
                <w:szCs w:val="22"/>
                <w:lang w:eastAsia="it-IT"/>
              </w:rPr>
            </w:pPr>
            <w:r>
              <w:rPr>
                <w:color w:val="000000"/>
                <w:szCs w:val="22"/>
                <w:lang w:eastAsia="it-IT"/>
              </w:rPr>
              <w:t>LADISA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FF23C87" w14:textId="77777777" w:rsidR="000B0F8A" w:rsidRPr="0026026C" w:rsidRDefault="000B0F8A" w:rsidP="000B0F8A">
            <w:pPr>
              <w:ind w:right="-1"/>
              <w:jc w:val="center"/>
              <w:rPr>
                <w:color w:val="000000"/>
                <w:szCs w:val="22"/>
                <w:lang w:eastAsia="it-IT"/>
              </w:rPr>
            </w:pPr>
            <w:r w:rsidRPr="0026026C">
              <w:rPr>
                <w:color w:val="000000"/>
                <w:szCs w:val="22"/>
                <w:lang w:eastAsia="it-IT"/>
              </w:rPr>
              <w:t>53,069</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6B08E5C0" w14:textId="77777777" w:rsidR="000B0F8A" w:rsidRPr="0026026C" w:rsidRDefault="000B0F8A" w:rsidP="000B0F8A">
            <w:pPr>
              <w:ind w:right="-1"/>
              <w:jc w:val="center"/>
              <w:rPr>
                <w:color w:val="000000"/>
                <w:szCs w:val="22"/>
                <w:lang w:eastAsia="it-IT"/>
              </w:rPr>
            </w:pPr>
            <w:r w:rsidRPr="0026026C">
              <w:rPr>
                <w:color w:val="000000"/>
                <w:szCs w:val="22"/>
                <w:lang w:eastAsia="it-IT"/>
              </w:rPr>
              <w:t>27,667</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F62E75E" w14:textId="77777777" w:rsidR="000B0F8A" w:rsidRPr="0026026C" w:rsidRDefault="000B0F8A" w:rsidP="000B0F8A">
            <w:pPr>
              <w:ind w:right="-1"/>
              <w:jc w:val="center"/>
              <w:rPr>
                <w:color w:val="000000"/>
                <w:szCs w:val="22"/>
                <w:lang w:eastAsia="it-IT"/>
              </w:rPr>
            </w:pPr>
            <w:r w:rsidRPr="0026026C">
              <w:rPr>
                <w:color w:val="000000"/>
                <w:szCs w:val="22"/>
                <w:lang w:eastAsia="it-IT"/>
              </w:rPr>
              <w:t>80,736</w:t>
            </w:r>
          </w:p>
        </w:tc>
      </w:tr>
      <w:tr w:rsidR="00370972" w:rsidRPr="0026026C" w14:paraId="739BFB91"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B36D11" w14:textId="1187D146" w:rsidR="000B0F8A" w:rsidRPr="0026026C" w:rsidRDefault="002F6E90" w:rsidP="002F6E90">
            <w:pPr>
              <w:ind w:right="-1"/>
              <w:jc w:val="center"/>
              <w:rPr>
                <w:color w:val="000000"/>
                <w:szCs w:val="22"/>
                <w:lang w:eastAsia="it-IT"/>
              </w:rPr>
            </w:pPr>
            <w:r>
              <w:rPr>
                <w:color w:val="000000"/>
                <w:szCs w:val="22"/>
                <w:lang w:eastAsia="it-IT"/>
              </w:rPr>
              <w:t>3</w:t>
            </w:r>
          </w:p>
        </w:tc>
        <w:tc>
          <w:tcPr>
            <w:tcW w:w="15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F6BEE14" w14:textId="3FF711AF" w:rsidR="000B0F8A" w:rsidRPr="0026026C" w:rsidRDefault="005E5A00" w:rsidP="000B0F8A">
            <w:pPr>
              <w:ind w:right="-1"/>
              <w:jc w:val="center"/>
              <w:rPr>
                <w:color w:val="000000"/>
                <w:szCs w:val="22"/>
                <w:lang w:eastAsia="it-IT"/>
              </w:rPr>
            </w:pPr>
            <w:r>
              <w:rPr>
                <w:color w:val="000000"/>
                <w:szCs w:val="22"/>
                <w:lang w:eastAsia="it-IT"/>
              </w:rPr>
              <w:t>SIRIO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1A996B5B" w14:textId="77777777" w:rsidR="000B0F8A" w:rsidRPr="0026026C" w:rsidRDefault="000B0F8A" w:rsidP="000B0F8A">
            <w:pPr>
              <w:ind w:right="-1"/>
              <w:jc w:val="center"/>
              <w:rPr>
                <w:color w:val="000000"/>
                <w:szCs w:val="22"/>
                <w:lang w:eastAsia="it-IT"/>
              </w:rPr>
            </w:pPr>
            <w:r w:rsidRPr="0026026C">
              <w:rPr>
                <w:color w:val="000000"/>
                <w:szCs w:val="22"/>
                <w:lang w:eastAsia="it-IT"/>
              </w:rPr>
              <w:t>49,170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0AB83FBA" w14:textId="77777777" w:rsidR="000B0F8A" w:rsidRPr="0026026C" w:rsidRDefault="000B0F8A" w:rsidP="000B0F8A">
            <w:pPr>
              <w:ind w:right="-1"/>
              <w:jc w:val="center"/>
              <w:rPr>
                <w:color w:val="000000"/>
                <w:szCs w:val="22"/>
                <w:lang w:eastAsia="it-IT"/>
              </w:rPr>
            </w:pPr>
            <w:r w:rsidRPr="0026026C">
              <w:rPr>
                <w:color w:val="000000"/>
                <w:szCs w:val="22"/>
                <w:lang w:eastAsia="it-IT"/>
              </w:rPr>
              <w:t>27,758</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97188DA" w14:textId="77777777" w:rsidR="000B0F8A" w:rsidRPr="0026026C" w:rsidRDefault="000B0F8A" w:rsidP="000B0F8A">
            <w:pPr>
              <w:ind w:right="-1"/>
              <w:jc w:val="center"/>
              <w:rPr>
                <w:color w:val="000000"/>
                <w:szCs w:val="22"/>
                <w:lang w:eastAsia="it-IT"/>
              </w:rPr>
            </w:pPr>
            <w:r w:rsidRPr="0026026C">
              <w:rPr>
                <w:color w:val="000000"/>
                <w:szCs w:val="22"/>
                <w:lang w:eastAsia="it-IT"/>
              </w:rPr>
              <w:t>76,928</w:t>
            </w:r>
          </w:p>
        </w:tc>
      </w:tr>
      <w:tr w:rsidR="00370972" w:rsidRPr="0026026C" w14:paraId="3E0B1C17" w14:textId="77777777" w:rsidTr="00370972">
        <w:trPr>
          <w:gridAfter w:val="3"/>
          <w:wAfter w:w="482" w:type="pct"/>
          <w:trHeight w:val="600"/>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0EEADA" w14:textId="5AB3324B" w:rsidR="000B0F8A" w:rsidRPr="0026026C" w:rsidRDefault="002F6E90" w:rsidP="002F6E90">
            <w:pPr>
              <w:ind w:right="-1"/>
              <w:jc w:val="center"/>
              <w:rPr>
                <w:color w:val="000000"/>
                <w:szCs w:val="22"/>
                <w:lang w:eastAsia="it-IT"/>
              </w:rPr>
            </w:pPr>
            <w:r>
              <w:rPr>
                <w:color w:val="000000"/>
                <w:szCs w:val="22"/>
                <w:lang w:eastAsia="it-IT"/>
              </w:rPr>
              <w:t>4</w:t>
            </w:r>
          </w:p>
        </w:tc>
        <w:tc>
          <w:tcPr>
            <w:tcW w:w="1587" w:type="pct"/>
            <w:gridSpan w:val="4"/>
            <w:tcBorders>
              <w:top w:val="single" w:sz="4" w:space="0" w:color="auto"/>
              <w:left w:val="nil"/>
              <w:bottom w:val="single" w:sz="4" w:space="0" w:color="auto"/>
              <w:right w:val="single" w:sz="4" w:space="0" w:color="auto"/>
            </w:tcBorders>
            <w:shd w:val="clear" w:color="auto" w:fill="auto"/>
            <w:vAlign w:val="bottom"/>
            <w:hideMark/>
          </w:tcPr>
          <w:p w14:paraId="51548CBA" w14:textId="09578ECF" w:rsidR="000B0F8A" w:rsidRPr="0026026C" w:rsidRDefault="005E5A00" w:rsidP="000B0F8A">
            <w:pPr>
              <w:ind w:right="-1"/>
              <w:jc w:val="center"/>
              <w:rPr>
                <w:color w:val="000000"/>
                <w:szCs w:val="22"/>
                <w:lang w:eastAsia="it-IT"/>
              </w:rPr>
            </w:pPr>
            <w:r>
              <w:rPr>
                <w:color w:val="000000"/>
                <w:szCs w:val="22"/>
                <w:lang w:eastAsia="it-IT"/>
              </w:rPr>
              <w:t>LANDUCCI CLAUDIO</w:t>
            </w:r>
            <w:r w:rsidR="000B0F8A" w:rsidRPr="0026026C">
              <w:rPr>
                <w:color w:val="000000"/>
                <w:szCs w:val="22"/>
                <w:lang w:eastAsia="it-IT"/>
              </w:rPr>
              <w:t xml:space="preserve"> &amp; C SAS di </w:t>
            </w:r>
            <w:proofErr w:type="spellStart"/>
            <w:r w:rsidR="000B0F8A" w:rsidRPr="0026026C">
              <w:rPr>
                <w:color w:val="000000"/>
                <w:szCs w:val="22"/>
                <w:lang w:eastAsia="it-IT"/>
              </w:rPr>
              <w:t>Andreini</w:t>
            </w:r>
            <w:proofErr w:type="spellEnd"/>
            <w:r w:rsidR="000B0F8A" w:rsidRPr="0026026C">
              <w:rPr>
                <w:color w:val="000000"/>
                <w:szCs w:val="22"/>
                <w:lang w:eastAsia="it-IT"/>
              </w:rPr>
              <w:t xml:space="preserve"> Maria Gloria</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33A7AC1D" w14:textId="77777777" w:rsidR="000B0F8A" w:rsidRPr="0026026C" w:rsidRDefault="000B0F8A" w:rsidP="000B0F8A">
            <w:pPr>
              <w:ind w:right="-1"/>
              <w:jc w:val="center"/>
              <w:rPr>
                <w:color w:val="000000"/>
                <w:szCs w:val="22"/>
                <w:lang w:eastAsia="it-IT"/>
              </w:rPr>
            </w:pPr>
            <w:r w:rsidRPr="0026026C">
              <w:rPr>
                <w:color w:val="000000"/>
                <w:szCs w:val="22"/>
                <w:lang w:eastAsia="it-IT"/>
              </w:rPr>
              <w:t>38,010</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4282A7A1" w14:textId="77777777" w:rsidR="000B0F8A" w:rsidRPr="0026026C" w:rsidRDefault="000B0F8A" w:rsidP="000B0F8A">
            <w:pPr>
              <w:ind w:right="-1"/>
              <w:jc w:val="center"/>
              <w:rPr>
                <w:color w:val="000000"/>
                <w:szCs w:val="22"/>
                <w:lang w:eastAsia="it-IT"/>
              </w:rPr>
            </w:pPr>
            <w:r w:rsidRPr="0026026C">
              <w:rPr>
                <w:color w:val="000000"/>
                <w:szCs w:val="22"/>
                <w:lang w:eastAsia="it-IT"/>
              </w:rPr>
              <w:t>19,835</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2965B630" w14:textId="77777777" w:rsidR="000B0F8A" w:rsidRPr="0026026C" w:rsidRDefault="000B0F8A" w:rsidP="000B0F8A">
            <w:pPr>
              <w:ind w:right="-1"/>
              <w:jc w:val="center"/>
              <w:rPr>
                <w:color w:val="000000"/>
                <w:szCs w:val="22"/>
                <w:lang w:eastAsia="it-IT"/>
              </w:rPr>
            </w:pPr>
            <w:r w:rsidRPr="0026026C">
              <w:rPr>
                <w:color w:val="000000"/>
                <w:szCs w:val="22"/>
                <w:lang w:eastAsia="it-IT"/>
              </w:rPr>
              <w:t>57,845</w:t>
            </w:r>
          </w:p>
        </w:tc>
      </w:tr>
      <w:tr w:rsidR="00370972" w:rsidRPr="0026026C" w14:paraId="3412A4FF" w14:textId="77777777" w:rsidTr="00370972">
        <w:trPr>
          <w:gridAfter w:val="3"/>
          <w:wAfter w:w="482" w:type="pct"/>
          <w:trHeight w:val="468"/>
        </w:trPr>
        <w:tc>
          <w:tcPr>
            <w:tcW w:w="4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41713A" w14:textId="4FF2F29B" w:rsidR="000B0F8A" w:rsidRPr="0026026C" w:rsidRDefault="002F6E90" w:rsidP="002F6E90">
            <w:pPr>
              <w:ind w:right="-1"/>
              <w:jc w:val="center"/>
              <w:rPr>
                <w:color w:val="000000"/>
                <w:szCs w:val="22"/>
                <w:lang w:eastAsia="it-IT"/>
              </w:rPr>
            </w:pPr>
            <w:r>
              <w:rPr>
                <w:color w:val="000000"/>
                <w:szCs w:val="22"/>
                <w:lang w:eastAsia="it-IT"/>
              </w:rPr>
              <w:t>5</w:t>
            </w:r>
          </w:p>
        </w:tc>
        <w:tc>
          <w:tcPr>
            <w:tcW w:w="158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8A193DD" w14:textId="451800E5" w:rsidR="000B0F8A" w:rsidRPr="0026026C" w:rsidRDefault="005E5A00" w:rsidP="000B0F8A">
            <w:pPr>
              <w:ind w:right="-1"/>
              <w:jc w:val="center"/>
              <w:rPr>
                <w:color w:val="000000"/>
                <w:szCs w:val="22"/>
                <w:lang w:eastAsia="it-IT"/>
              </w:rPr>
            </w:pPr>
            <w:r>
              <w:rPr>
                <w:color w:val="000000"/>
                <w:szCs w:val="22"/>
                <w:lang w:eastAsia="it-IT"/>
              </w:rPr>
              <w:t>DUSSMANN SERVICE S.r.l.</w:t>
            </w:r>
          </w:p>
        </w:tc>
        <w:tc>
          <w:tcPr>
            <w:tcW w:w="683"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59B25E4C" w14:textId="77777777" w:rsidR="000B0F8A" w:rsidRPr="0026026C" w:rsidRDefault="000B0F8A" w:rsidP="000B0F8A">
            <w:pPr>
              <w:ind w:right="-1"/>
              <w:jc w:val="center"/>
              <w:rPr>
                <w:color w:val="000000"/>
                <w:szCs w:val="22"/>
                <w:lang w:eastAsia="it-IT"/>
              </w:rPr>
            </w:pPr>
            <w:r w:rsidRPr="0026026C">
              <w:rPr>
                <w:color w:val="000000"/>
                <w:szCs w:val="22"/>
                <w:lang w:eastAsia="it-IT"/>
              </w:rPr>
              <w:t>43,405</w:t>
            </w:r>
          </w:p>
        </w:tc>
        <w:tc>
          <w:tcPr>
            <w:tcW w:w="724" w:type="pct"/>
            <w:gridSpan w:val="9"/>
            <w:tcBorders>
              <w:top w:val="single" w:sz="4" w:space="0" w:color="auto"/>
              <w:left w:val="nil"/>
              <w:bottom w:val="single" w:sz="4" w:space="0" w:color="auto"/>
              <w:right w:val="single" w:sz="4" w:space="0" w:color="000000"/>
            </w:tcBorders>
            <w:shd w:val="clear" w:color="auto" w:fill="auto"/>
            <w:noWrap/>
            <w:vAlign w:val="bottom"/>
            <w:hideMark/>
          </w:tcPr>
          <w:p w14:paraId="2AD881B9" w14:textId="77777777" w:rsidR="000B0F8A" w:rsidRPr="0026026C" w:rsidRDefault="000B0F8A" w:rsidP="000B0F8A">
            <w:pPr>
              <w:ind w:right="-1"/>
              <w:jc w:val="center"/>
              <w:rPr>
                <w:color w:val="000000"/>
                <w:szCs w:val="22"/>
                <w:lang w:eastAsia="it-IT"/>
              </w:rPr>
            </w:pPr>
            <w:r w:rsidRPr="0026026C">
              <w:rPr>
                <w:color w:val="000000"/>
                <w:szCs w:val="22"/>
                <w:lang w:eastAsia="it-IT"/>
              </w:rPr>
              <w:t>10,213</w:t>
            </w:r>
          </w:p>
        </w:tc>
        <w:tc>
          <w:tcPr>
            <w:tcW w:w="1106" w:type="pct"/>
            <w:gridSpan w:val="7"/>
            <w:tcBorders>
              <w:top w:val="single" w:sz="4" w:space="0" w:color="auto"/>
              <w:left w:val="nil"/>
              <w:bottom w:val="single" w:sz="4" w:space="0" w:color="auto"/>
              <w:right w:val="single" w:sz="4" w:space="0" w:color="000000"/>
            </w:tcBorders>
            <w:shd w:val="clear" w:color="auto" w:fill="auto"/>
            <w:noWrap/>
            <w:vAlign w:val="bottom"/>
            <w:hideMark/>
          </w:tcPr>
          <w:p w14:paraId="4EF55033" w14:textId="77777777" w:rsidR="000B0F8A" w:rsidRPr="0026026C" w:rsidRDefault="000B0F8A" w:rsidP="000B0F8A">
            <w:pPr>
              <w:ind w:right="-1"/>
              <w:jc w:val="center"/>
              <w:rPr>
                <w:color w:val="000000"/>
                <w:szCs w:val="22"/>
                <w:lang w:eastAsia="it-IT"/>
              </w:rPr>
            </w:pPr>
            <w:r w:rsidRPr="0026026C">
              <w:rPr>
                <w:color w:val="000000"/>
                <w:szCs w:val="22"/>
                <w:lang w:eastAsia="it-IT"/>
              </w:rPr>
              <w:t>53,618</w:t>
            </w:r>
          </w:p>
        </w:tc>
      </w:tr>
    </w:tbl>
    <w:p w14:paraId="4A5096C3" w14:textId="77777777" w:rsidR="000B0F8A" w:rsidRPr="000B0F8A" w:rsidRDefault="000B0F8A" w:rsidP="000B0F8A">
      <w:pPr>
        <w:spacing w:after="120" w:line="360" w:lineRule="auto"/>
        <w:ind w:right="-1"/>
        <w:jc w:val="both"/>
        <w:rPr>
          <w:iCs/>
          <w:kern w:val="24"/>
          <w:lang w:eastAsia="it-IT"/>
        </w:rPr>
      </w:pPr>
    </w:p>
    <w:p w14:paraId="429FBB26" w14:textId="1C9191AE" w:rsidR="00C97300" w:rsidRPr="00693DAE" w:rsidRDefault="00370972" w:rsidP="002F6E90">
      <w:pPr>
        <w:widowControl w:val="0"/>
        <w:kinsoku w:val="0"/>
        <w:overflowPunct w:val="0"/>
        <w:autoSpaceDE w:val="0"/>
        <w:autoSpaceDN w:val="0"/>
        <w:adjustRightInd w:val="0"/>
        <w:spacing w:before="271"/>
        <w:ind w:right="-1" w:firstLine="1276"/>
        <w:jc w:val="both"/>
        <w:outlineLvl w:val="3"/>
        <w:rPr>
          <w:spacing w:val="-1"/>
          <w:sz w:val="24"/>
          <w:lang w:eastAsia="it-IT"/>
        </w:rPr>
      </w:pPr>
      <w:r>
        <w:rPr>
          <w:spacing w:val="-1"/>
          <w:sz w:val="24"/>
          <w:lang w:eastAsia="it-IT"/>
        </w:rPr>
        <w:t>c</w:t>
      </w:r>
      <w:r w:rsidR="00B5553D">
        <w:rPr>
          <w:spacing w:val="-1"/>
          <w:sz w:val="24"/>
          <w:lang w:eastAsia="it-IT"/>
        </w:rPr>
        <w:t xml:space="preserve">he secondo quanto </w:t>
      </w:r>
      <w:r w:rsidR="00B5553D" w:rsidRPr="00B2583E">
        <w:rPr>
          <w:sz w:val="24"/>
          <w:lang w:eastAsia="it-IT"/>
        </w:rPr>
        <w:t>previsto</w:t>
      </w:r>
      <w:r w:rsidR="00B5553D" w:rsidRPr="00B2583E">
        <w:rPr>
          <w:spacing w:val="41"/>
          <w:sz w:val="24"/>
          <w:lang w:eastAsia="it-IT"/>
        </w:rPr>
        <w:t xml:space="preserve"> </w:t>
      </w:r>
      <w:r w:rsidR="00B5553D" w:rsidRPr="00B2583E">
        <w:rPr>
          <w:spacing w:val="-1"/>
          <w:sz w:val="24"/>
          <w:lang w:eastAsia="it-IT"/>
        </w:rPr>
        <w:t>al</w:t>
      </w:r>
      <w:r w:rsidR="00B5553D" w:rsidRPr="00B2583E">
        <w:rPr>
          <w:spacing w:val="41"/>
          <w:sz w:val="24"/>
          <w:lang w:eastAsia="it-IT"/>
        </w:rPr>
        <w:t xml:space="preserve"> </w:t>
      </w:r>
      <w:r w:rsidR="00B5553D" w:rsidRPr="00B2583E">
        <w:rPr>
          <w:sz w:val="24"/>
          <w:lang w:eastAsia="it-IT"/>
        </w:rPr>
        <w:t>punto</w:t>
      </w:r>
      <w:r w:rsidR="00B5553D" w:rsidRPr="00B2583E">
        <w:rPr>
          <w:spacing w:val="40"/>
          <w:sz w:val="24"/>
          <w:lang w:eastAsia="it-IT"/>
        </w:rPr>
        <w:t xml:space="preserve"> </w:t>
      </w:r>
      <w:r w:rsidR="00B5553D" w:rsidRPr="000E71DF">
        <w:rPr>
          <w:sz w:val="24"/>
          <w:lang w:eastAsia="it-IT"/>
        </w:rPr>
        <w:t>9</w:t>
      </w:r>
      <w:r w:rsidR="00B5553D" w:rsidRPr="00CE3BF6">
        <w:rPr>
          <w:spacing w:val="41"/>
          <w:sz w:val="24"/>
          <w:lang w:eastAsia="it-IT"/>
        </w:rPr>
        <w:t xml:space="preserve"> </w:t>
      </w:r>
      <w:r w:rsidR="00B5553D" w:rsidRPr="00CE3BF6">
        <w:rPr>
          <w:spacing w:val="-1"/>
          <w:sz w:val="24"/>
          <w:lang w:eastAsia="it-IT"/>
        </w:rPr>
        <w:t>del</w:t>
      </w:r>
      <w:r w:rsidR="00B5553D" w:rsidRPr="00CE3BF6">
        <w:rPr>
          <w:spacing w:val="41"/>
          <w:sz w:val="24"/>
          <w:lang w:eastAsia="it-IT"/>
        </w:rPr>
        <w:t xml:space="preserve"> </w:t>
      </w:r>
      <w:r w:rsidR="00B5553D" w:rsidRPr="00CE3BF6">
        <w:rPr>
          <w:spacing w:val="-1"/>
          <w:sz w:val="24"/>
          <w:lang w:eastAsia="it-IT"/>
        </w:rPr>
        <w:t>Disciplinare</w:t>
      </w:r>
      <w:r w:rsidR="00B5553D" w:rsidRPr="00CE3BF6">
        <w:rPr>
          <w:spacing w:val="39"/>
          <w:sz w:val="24"/>
          <w:lang w:eastAsia="it-IT"/>
        </w:rPr>
        <w:t xml:space="preserve"> </w:t>
      </w:r>
      <w:r w:rsidR="00B5553D" w:rsidRPr="00CE3BF6">
        <w:rPr>
          <w:sz w:val="24"/>
          <w:lang w:eastAsia="it-IT"/>
        </w:rPr>
        <w:t>di</w:t>
      </w:r>
      <w:r w:rsidR="00B5553D" w:rsidRPr="00CE3BF6">
        <w:rPr>
          <w:spacing w:val="42"/>
          <w:sz w:val="24"/>
          <w:lang w:eastAsia="it-IT"/>
        </w:rPr>
        <w:t xml:space="preserve"> </w:t>
      </w:r>
      <w:r w:rsidR="00B5553D" w:rsidRPr="00CE3BF6">
        <w:rPr>
          <w:spacing w:val="-1"/>
          <w:sz w:val="24"/>
          <w:lang w:eastAsia="it-IT"/>
        </w:rPr>
        <w:t>gara</w:t>
      </w:r>
      <w:r w:rsidR="00B5553D">
        <w:rPr>
          <w:spacing w:val="-1"/>
          <w:sz w:val="24"/>
          <w:lang w:eastAsia="it-IT"/>
        </w:rPr>
        <w:t>, l’Autorità di gara provvede ad aprire</w:t>
      </w:r>
      <w:r w:rsidR="00B5553D" w:rsidRPr="00F95D4C">
        <w:rPr>
          <w:spacing w:val="-1"/>
          <w:sz w:val="24"/>
          <w:lang w:eastAsia="it-IT"/>
        </w:rPr>
        <w:t xml:space="preserve"> la busta amministrativa</w:t>
      </w:r>
      <w:r w:rsidR="000B0F8A">
        <w:rPr>
          <w:spacing w:val="-1"/>
          <w:sz w:val="24"/>
          <w:lang w:eastAsia="it-IT"/>
        </w:rPr>
        <w:t xml:space="preserve"> e</w:t>
      </w:r>
      <w:r w:rsidR="00B5553D" w:rsidRPr="00F95D4C">
        <w:rPr>
          <w:spacing w:val="-1"/>
          <w:sz w:val="24"/>
          <w:lang w:eastAsia="it-IT"/>
        </w:rPr>
        <w:t xml:space="preserve"> verificare la conformità della documentazione amministrativa a quanto richiesto nel disciplinare, </w:t>
      </w:r>
      <w:r w:rsidR="002F6E90" w:rsidRPr="002F6E90">
        <w:rPr>
          <w:i/>
          <w:spacing w:val="-1"/>
          <w:sz w:val="24"/>
          <w:lang w:eastAsia="it-IT"/>
        </w:rPr>
        <w:t>“</w:t>
      </w:r>
      <w:r w:rsidR="00B5553D" w:rsidRPr="002F6E90">
        <w:rPr>
          <w:i/>
          <w:spacing w:val="-1"/>
          <w:sz w:val="24"/>
          <w:lang w:eastAsia="it-IT"/>
        </w:rPr>
        <w:t>a partire dal Concorrente primo graduato e, ove ricorrano eventuali motivi di esclusione, procedendo con i successivi Concorrenti secondo la graduatoria delle offerte</w:t>
      </w:r>
      <w:r w:rsidR="002F6E90">
        <w:rPr>
          <w:i/>
          <w:spacing w:val="-1"/>
          <w:sz w:val="24"/>
          <w:lang w:eastAsia="it-IT"/>
        </w:rPr>
        <w:t>”</w:t>
      </w:r>
      <w:r w:rsidR="00B5553D">
        <w:rPr>
          <w:spacing w:val="-1"/>
          <w:sz w:val="24"/>
          <w:lang w:eastAsia="it-IT"/>
        </w:rPr>
        <w:t>;</w:t>
      </w:r>
    </w:p>
    <w:p w14:paraId="0C6C24E3" w14:textId="4A0A7AD9" w:rsidR="00F77C11" w:rsidRPr="007F4B0E" w:rsidRDefault="00D945D0" w:rsidP="000B0F8A">
      <w:pPr>
        <w:widowControl w:val="0"/>
        <w:kinsoku w:val="0"/>
        <w:overflowPunct w:val="0"/>
        <w:autoSpaceDE w:val="0"/>
        <w:autoSpaceDN w:val="0"/>
        <w:adjustRightInd w:val="0"/>
        <w:spacing w:before="271"/>
        <w:ind w:left="472" w:right="-1"/>
        <w:jc w:val="center"/>
        <w:outlineLvl w:val="3"/>
        <w:rPr>
          <w:b/>
          <w:bCs/>
          <w:spacing w:val="-1"/>
          <w:sz w:val="24"/>
          <w:lang w:eastAsia="it-IT"/>
        </w:rPr>
      </w:pPr>
      <w:r>
        <w:rPr>
          <w:b/>
          <w:bCs/>
          <w:spacing w:val="-1"/>
          <w:sz w:val="24"/>
          <w:lang w:eastAsia="it-IT"/>
        </w:rPr>
        <w:t xml:space="preserve"> il </w:t>
      </w:r>
      <w:r w:rsidR="000B0F8A">
        <w:rPr>
          <w:b/>
          <w:bCs/>
          <w:spacing w:val="-1"/>
          <w:sz w:val="24"/>
          <w:lang w:eastAsia="it-IT"/>
        </w:rPr>
        <w:t>Responsabile del procedimento</w:t>
      </w:r>
    </w:p>
    <w:p w14:paraId="550665A5" w14:textId="77777777" w:rsidR="00F77C11" w:rsidRDefault="000B0F8A" w:rsidP="002F6E90">
      <w:pPr>
        <w:widowControl w:val="0"/>
        <w:kinsoku w:val="0"/>
        <w:overflowPunct w:val="0"/>
        <w:autoSpaceDE w:val="0"/>
        <w:autoSpaceDN w:val="0"/>
        <w:adjustRightInd w:val="0"/>
        <w:spacing w:before="271"/>
        <w:ind w:right="-1" w:firstLine="1276"/>
        <w:jc w:val="both"/>
        <w:outlineLvl w:val="3"/>
        <w:rPr>
          <w:spacing w:val="25"/>
          <w:sz w:val="24"/>
          <w:lang w:eastAsia="it-IT"/>
        </w:rPr>
      </w:pPr>
      <w:r>
        <w:rPr>
          <w:b/>
          <w:bCs/>
          <w:spacing w:val="-1"/>
          <w:sz w:val="24"/>
          <w:lang w:eastAsia="it-IT"/>
        </w:rPr>
        <w:t xml:space="preserve">dichiara </w:t>
      </w:r>
      <w:r w:rsidR="006A54D8" w:rsidRPr="00B2583E">
        <w:rPr>
          <w:b/>
          <w:bCs/>
          <w:spacing w:val="-1"/>
          <w:sz w:val="24"/>
          <w:lang w:eastAsia="it-IT"/>
        </w:rPr>
        <w:t>aperta</w:t>
      </w:r>
      <w:r w:rsidR="006A54D8" w:rsidRPr="00B2583E">
        <w:rPr>
          <w:b/>
          <w:bCs/>
          <w:spacing w:val="29"/>
          <w:sz w:val="24"/>
          <w:lang w:eastAsia="it-IT"/>
        </w:rPr>
        <w:t xml:space="preserve"> </w:t>
      </w:r>
      <w:r w:rsidR="006A54D8" w:rsidRPr="00B2583E">
        <w:rPr>
          <w:b/>
          <w:bCs/>
          <w:spacing w:val="1"/>
          <w:sz w:val="24"/>
          <w:lang w:eastAsia="it-IT"/>
        </w:rPr>
        <w:t>la</w:t>
      </w:r>
      <w:r w:rsidR="006A54D8" w:rsidRPr="00B2583E">
        <w:rPr>
          <w:b/>
          <w:bCs/>
          <w:spacing w:val="30"/>
          <w:sz w:val="24"/>
          <w:lang w:eastAsia="it-IT"/>
        </w:rPr>
        <w:t xml:space="preserve"> </w:t>
      </w:r>
      <w:r w:rsidR="006A54D8" w:rsidRPr="00B2583E">
        <w:rPr>
          <w:b/>
          <w:bCs/>
          <w:spacing w:val="-1"/>
          <w:sz w:val="24"/>
          <w:lang w:eastAsia="it-IT"/>
        </w:rPr>
        <w:t>seduta</w:t>
      </w:r>
      <w:r w:rsidR="006A54D8" w:rsidRPr="00B2583E">
        <w:rPr>
          <w:b/>
          <w:bCs/>
          <w:spacing w:val="30"/>
          <w:sz w:val="24"/>
          <w:lang w:eastAsia="it-IT"/>
        </w:rPr>
        <w:t xml:space="preserve"> </w:t>
      </w:r>
      <w:r w:rsidR="006A54D8" w:rsidRPr="00B2583E">
        <w:rPr>
          <w:b/>
          <w:bCs/>
          <w:spacing w:val="-1"/>
          <w:sz w:val="24"/>
          <w:lang w:eastAsia="it-IT"/>
        </w:rPr>
        <w:t>pubblica</w:t>
      </w:r>
      <w:r w:rsidR="006A54D8" w:rsidRPr="00B2583E">
        <w:rPr>
          <w:b/>
          <w:bCs/>
          <w:spacing w:val="31"/>
          <w:sz w:val="24"/>
          <w:lang w:eastAsia="it-IT"/>
        </w:rPr>
        <w:t xml:space="preserve"> </w:t>
      </w:r>
      <w:r w:rsidR="002F6E90" w:rsidRPr="002F6E90">
        <w:rPr>
          <w:bCs/>
          <w:spacing w:val="31"/>
          <w:sz w:val="24"/>
          <w:lang w:eastAsia="it-IT"/>
        </w:rPr>
        <w:t>a</w:t>
      </w:r>
      <w:r w:rsidR="002F6E90">
        <w:rPr>
          <w:b/>
          <w:bCs/>
          <w:spacing w:val="31"/>
          <w:sz w:val="24"/>
          <w:lang w:eastAsia="it-IT"/>
        </w:rPr>
        <w:t xml:space="preserve"> </w:t>
      </w:r>
      <w:r w:rsidR="006A54D8" w:rsidRPr="00B2583E">
        <w:rPr>
          <w:spacing w:val="-1"/>
          <w:sz w:val="24"/>
          <w:lang w:eastAsia="it-IT"/>
        </w:rPr>
        <w:t>cui</w:t>
      </w:r>
      <w:r w:rsidR="006A54D8" w:rsidRPr="00B2583E">
        <w:rPr>
          <w:spacing w:val="28"/>
          <w:sz w:val="24"/>
          <w:lang w:eastAsia="it-IT"/>
        </w:rPr>
        <w:t xml:space="preserve"> </w:t>
      </w:r>
      <w:r w:rsidR="006A54D8" w:rsidRPr="00B2583E">
        <w:rPr>
          <w:spacing w:val="-1"/>
          <w:sz w:val="24"/>
          <w:lang w:eastAsia="it-IT"/>
        </w:rPr>
        <w:t>partecipano</w:t>
      </w:r>
      <w:r w:rsidR="006A54D8" w:rsidRPr="00B2583E">
        <w:rPr>
          <w:spacing w:val="30"/>
          <w:sz w:val="24"/>
          <w:lang w:eastAsia="it-IT"/>
        </w:rPr>
        <w:t xml:space="preserve"> </w:t>
      </w:r>
      <w:r w:rsidR="006A54D8" w:rsidRPr="00B2583E">
        <w:rPr>
          <w:sz w:val="24"/>
          <w:lang w:eastAsia="it-IT"/>
        </w:rPr>
        <w:t>i</w:t>
      </w:r>
      <w:r w:rsidR="006A54D8" w:rsidRPr="00B2583E">
        <w:rPr>
          <w:spacing w:val="30"/>
          <w:sz w:val="24"/>
          <w:lang w:eastAsia="it-IT"/>
        </w:rPr>
        <w:t xml:space="preserve"> </w:t>
      </w:r>
      <w:r w:rsidR="006A54D8" w:rsidRPr="00B2583E">
        <w:rPr>
          <w:spacing w:val="-1"/>
          <w:sz w:val="24"/>
          <w:lang w:eastAsia="it-IT"/>
        </w:rPr>
        <w:t>soggetti</w:t>
      </w:r>
      <w:r w:rsidR="006A54D8" w:rsidRPr="00B2583E">
        <w:rPr>
          <w:spacing w:val="30"/>
          <w:sz w:val="24"/>
          <w:lang w:eastAsia="it-IT"/>
        </w:rPr>
        <w:t xml:space="preserve"> </w:t>
      </w:r>
      <w:r w:rsidR="006A54D8" w:rsidRPr="00B2583E">
        <w:rPr>
          <w:spacing w:val="-1"/>
          <w:sz w:val="24"/>
          <w:lang w:eastAsia="it-IT"/>
        </w:rPr>
        <w:t>accreditati,</w:t>
      </w:r>
      <w:r w:rsidR="006A54D8" w:rsidRPr="00B2583E">
        <w:rPr>
          <w:spacing w:val="29"/>
          <w:sz w:val="24"/>
          <w:lang w:eastAsia="it-IT"/>
        </w:rPr>
        <w:t xml:space="preserve"> </w:t>
      </w:r>
      <w:r w:rsidR="006A54D8" w:rsidRPr="00B2583E">
        <w:rPr>
          <w:spacing w:val="-1"/>
          <w:sz w:val="24"/>
          <w:lang w:eastAsia="it-IT"/>
        </w:rPr>
        <w:t>per</w:t>
      </w:r>
      <w:r w:rsidR="006A54D8" w:rsidRPr="00B2583E">
        <w:rPr>
          <w:spacing w:val="30"/>
          <w:sz w:val="24"/>
          <w:lang w:eastAsia="it-IT"/>
        </w:rPr>
        <w:t xml:space="preserve"> </w:t>
      </w:r>
      <w:r w:rsidR="006A54D8" w:rsidRPr="00B2583E">
        <w:rPr>
          <w:spacing w:val="-1"/>
          <w:sz w:val="24"/>
          <w:lang w:eastAsia="it-IT"/>
        </w:rPr>
        <w:t>conto</w:t>
      </w:r>
      <w:r w:rsidR="006A54D8" w:rsidRPr="00B2583E">
        <w:rPr>
          <w:spacing w:val="29"/>
          <w:sz w:val="24"/>
          <w:lang w:eastAsia="it-IT"/>
        </w:rPr>
        <w:t xml:space="preserve"> </w:t>
      </w:r>
      <w:r w:rsidR="006A54D8" w:rsidRPr="00B2583E">
        <w:rPr>
          <w:spacing w:val="-1"/>
          <w:sz w:val="24"/>
          <w:lang w:eastAsia="it-IT"/>
        </w:rPr>
        <w:t>delle</w:t>
      </w:r>
      <w:r w:rsidR="00BA7D85">
        <w:rPr>
          <w:spacing w:val="99"/>
          <w:w w:val="99"/>
          <w:sz w:val="24"/>
          <w:lang w:eastAsia="it-IT"/>
        </w:rPr>
        <w:t xml:space="preserve"> </w:t>
      </w:r>
      <w:r w:rsidR="006A54D8" w:rsidRPr="00B2583E">
        <w:rPr>
          <w:spacing w:val="-1"/>
          <w:sz w:val="24"/>
          <w:lang w:eastAsia="it-IT"/>
        </w:rPr>
        <w:t>società</w:t>
      </w:r>
      <w:r w:rsidR="006A54D8" w:rsidRPr="00B2583E">
        <w:rPr>
          <w:spacing w:val="24"/>
          <w:sz w:val="24"/>
          <w:lang w:eastAsia="it-IT"/>
        </w:rPr>
        <w:t xml:space="preserve"> </w:t>
      </w:r>
      <w:r w:rsidR="006A54D8" w:rsidRPr="00B2583E">
        <w:rPr>
          <w:spacing w:val="-1"/>
          <w:sz w:val="24"/>
          <w:lang w:eastAsia="it-IT"/>
        </w:rPr>
        <w:t>partecipanti,</w:t>
      </w:r>
      <w:r w:rsidR="006A54D8" w:rsidRPr="00B2583E">
        <w:rPr>
          <w:spacing w:val="26"/>
          <w:sz w:val="24"/>
          <w:lang w:eastAsia="it-IT"/>
        </w:rPr>
        <w:t xml:space="preserve"> </w:t>
      </w:r>
      <w:r w:rsidR="006A54D8" w:rsidRPr="00B2583E">
        <w:rPr>
          <w:spacing w:val="-1"/>
          <w:sz w:val="24"/>
          <w:lang w:eastAsia="it-IT"/>
        </w:rPr>
        <w:t>collegandosi</w:t>
      </w:r>
      <w:r w:rsidR="006A54D8" w:rsidRPr="00B2583E">
        <w:rPr>
          <w:spacing w:val="26"/>
          <w:sz w:val="24"/>
          <w:lang w:eastAsia="it-IT"/>
        </w:rPr>
        <w:t xml:space="preserve"> </w:t>
      </w:r>
      <w:r w:rsidR="006A54D8" w:rsidRPr="00B2583E">
        <w:rPr>
          <w:sz w:val="24"/>
          <w:lang w:eastAsia="it-IT"/>
        </w:rPr>
        <w:t>da</w:t>
      </w:r>
      <w:r w:rsidR="006A54D8" w:rsidRPr="00B2583E">
        <w:rPr>
          <w:spacing w:val="25"/>
          <w:sz w:val="24"/>
          <w:lang w:eastAsia="it-IT"/>
        </w:rPr>
        <w:t xml:space="preserve"> </w:t>
      </w:r>
      <w:r w:rsidR="006A54D8" w:rsidRPr="00B2583E">
        <w:rPr>
          <w:spacing w:val="-1"/>
          <w:sz w:val="24"/>
          <w:lang w:eastAsia="it-IT"/>
        </w:rPr>
        <w:t>remoto</w:t>
      </w:r>
      <w:r w:rsidR="006A54D8" w:rsidRPr="00B2583E">
        <w:rPr>
          <w:spacing w:val="26"/>
          <w:sz w:val="24"/>
          <w:lang w:eastAsia="it-IT"/>
        </w:rPr>
        <w:t xml:space="preserve"> </w:t>
      </w:r>
      <w:r w:rsidR="006A54D8" w:rsidRPr="00B2583E">
        <w:rPr>
          <w:spacing w:val="-1"/>
          <w:sz w:val="24"/>
          <w:lang w:eastAsia="it-IT"/>
        </w:rPr>
        <w:t>al</w:t>
      </w:r>
      <w:r w:rsidR="006A54D8" w:rsidRPr="00B2583E">
        <w:rPr>
          <w:spacing w:val="26"/>
          <w:sz w:val="24"/>
          <w:lang w:eastAsia="it-IT"/>
        </w:rPr>
        <w:t xml:space="preserve"> </w:t>
      </w:r>
      <w:r w:rsidR="006A54D8" w:rsidRPr="00B2583E">
        <w:rPr>
          <w:sz w:val="24"/>
          <w:lang w:eastAsia="it-IT"/>
        </w:rPr>
        <w:t>Sistema</w:t>
      </w:r>
      <w:r w:rsidR="006A54D8" w:rsidRPr="00B2583E">
        <w:rPr>
          <w:spacing w:val="25"/>
          <w:sz w:val="24"/>
          <w:lang w:eastAsia="it-IT"/>
        </w:rPr>
        <w:t xml:space="preserve"> </w:t>
      </w:r>
      <w:r w:rsidR="006A54D8" w:rsidRPr="00B2583E">
        <w:rPr>
          <w:spacing w:val="-1"/>
          <w:sz w:val="24"/>
          <w:lang w:eastAsia="it-IT"/>
        </w:rPr>
        <w:t>tramite</w:t>
      </w:r>
      <w:r w:rsidR="006A54D8" w:rsidRPr="00B2583E">
        <w:rPr>
          <w:spacing w:val="25"/>
          <w:sz w:val="24"/>
          <w:lang w:eastAsia="it-IT"/>
        </w:rPr>
        <w:t xml:space="preserve"> </w:t>
      </w:r>
      <w:r w:rsidR="006A54D8" w:rsidRPr="00B2583E">
        <w:rPr>
          <w:spacing w:val="-1"/>
          <w:sz w:val="24"/>
          <w:lang w:eastAsia="it-IT"/>
        </w:rPr>
        <w:t>propria</w:t>
      </w:r>
      <w:r w:rsidR="006A54D8" w:rsidRPr="00B2583E">
        <w:rPr>
          <w:spacing w:val="24"/>
          <w:sz w:val="24"/>
          <w:lang w:eastAsia="it-IT"/>
        </w:rPr>
        <w:t xml:space="preserve"> </w:t>
      </w:r>
      <w:r w:rsidR="006A54D8" w:rsidRPr="00B2583E">
        <w:rPr>
          <w:spacing w:val="-1"/>
          <w:sz w:val="24"/>
          <w:lang w:eastAsia="it-IT"/>
        </w:rPr>
        <w:t>infrastruttura</w:t>
      </w:r>
      <w:r w:rsidR="006A54D8" w:rsidRPr="00B2583E">
        <w:rPr>
          <w:spacing w:val="25"/>
          <w:sz w:val="24"/>
          <w:lang w:eastAsia="it-IT"/>
        </w:rPr>
        <w:t xml:space="preserve"> </w:t>
      </w:r>
    </w:p>
    <w:p w14:paraId="7FC1CF63" w14:textId="77777777" w:rsidR="00F77C11" w:rsidRDefault="00F77C11" w:rsidP="00F77C11">
      <w:pPr>
        <w:widowControl w:val="0"/>
        <w:kinsoku w:val="0"/>
        <w:overflowPunct w:val="0"/>
        <w:autoSpaceDE w:val="0"/>
        <w:autoSpaceDN w:val="0"/>
        <w:adjustRightInd w:val="0"/>
        <w:spacing w:before="271"/>
        <w:ind w:right="-1"/>
        <w:jc w:val="both"/>
        <w:outlineLvl w:val="3"/>
        <w:rPr>
          <w:spacing w:val="25"/>
          <w:sz w:val="24"/>
          <w:lang w:eastAsia="it-IT"/>
        </w:rPr>
      </w:pPr>
    </w:p>
    <w:p w14:paraId="4F06EE8F" w14:textId="3F0E2EC5" w:rsidR="002F6E90" w:rsidRDefault="006A54D8" w:rsidP="00F77C11">
      <w:pPr>
        <w:widowControl w:val="0"/>
        <w:kinsoku w:val="0"/>
        <w:overflowPunct w:val="0"/>
        <w:autoSpaceDE w:val="0"/>
        <w:autoSpaceDN w:val="0"/>
        <w:adjustRightInd w:val="0"/>
        <w:spacing w:before="271"/>
        <w:ind w:right="-1"/>
        <w:jc w:val="both"/>
        <w:outlineLvl w:val="3"/>
        <w:rPr>
          <w:spacing w:val="-1"/>
          <w:sz w:val="24"/>
          <w:lang w:eastAsia="it-IT"/>
        </w:rPr>
      </w:pPr>
      <w:r w:rsidRPr="00B2583E">
        <w:rPr>
          <w:spacing w:val="-1"/>
          <w:sz w:val="24"/>
          <w:lang w:eastAsia="it-IT"/>
        </w:rPr>
        <w:t>informatica</w:t>
      </w:r>
      <w:r w:rsidR="00B5553D">
        <w:rPr>
          <w:spacing w:val="-1"/>
          <w:sz w:val="24"/>
          <w:lang w:eastAsia="it-IT"/>
        </w:rPr>
        <w:t xml:space="preserve">, </w:t>
      </w:r>
      <w:r w:rsidR="000B0F8A">
        <w:rPr>
          <w:spacing w:val="-1"/>
          <w:sz w:val="24"/>
          <w:lang w:eastAsia="it-IT"/>
        </w:rPr>
        <w:t xml:space="preserve">rendendo visibile a tutti </w:t>
      </w:r>
      <w:bookmarkStart w:id="2" w:name="_GoBack"/>
      <w:bookmarkEnd w:id="2"/>
      <w:r w:rsidR="000B0F8A">
        <w:rPr>
          <w:spacing w:val="-1"/>
          <w:sz w:val="24"/>
          <w:lang w:eastAsia="it-IT"/>
        </w:rPr>
        <w:t>la documentazione amministrativa e procedendo col</w:t>
      </w:r>
      <w:r w:rsidR="00B5553D">
        <w:rPr>
          <w:spacing w:val="-1"/>
          <w:sz w:val="24"/>
          <w:lang w:eastAsia="it-IT"/>
        </w:rPr>
        <w:t xml:space="preserve"> verific</w:t>
      </w:r>
      <w:r w:rsidR="000B0F8A">
        <w:rPr>
          <w:spacing w:val="-1"/>
          <w:sz w:val="24"/>
          <w:lang w:eastAsia="it-IT"/>
        </w:rPr>
        <w:t>ar</w:t>
      </w:r>
      <w:r w:rsidR="00B5553D">
        <w:rPr>
          <w:spacing w:val="-1"/>
          <w:sz w:val="24"/>
          <w:lang w:eastAsia="it-IT"/>
        </w:rPr>
        <w:t xml:space="preserve">e la conformità a quanto richiesto nel disciplinare </w:t>
      </w:r>
      <w:r w:rsidR="000B0F8A">
        <w:rPr>
          <w:spacing w:val="-1"/>
          <w:sz w:val="24"/>
          <w:lang w:eastAsia="it-IT"/>
        </w:rPr>
        <w:t xml:space="preserve">per </w:t>
      </w:r>
      <w:r w:rsidR="00B5553D">
        <w:rPr>
          <w:spacing w:val="-1"/>
          <w:sz w:val="24"/>
          <w:lang w:eastAsia="it-IT"/>
        </w:rPr>
        <w:t xml:space="preserve">i concorrenti primi graduati </w:t>
      </w:r>
      <w:r w:rsidR="000B0F8A">
        <w:rPr>
          <w:spacing w:val="-1"/>
          <w:sz w:val="24"/>
          <w:lang w:eastAsia="it-IT"/>
        </w:rPr>
        <w:t>in ogni</w:t>
      </w:r>
      <w:r w:rsidR="00B5553D">
        <w:rPr>
          <w:spacing w:val="-1"/>
          <w:sz w:val="24"/>
          <w:lang w:eastAsia="it-IT"/>
        </w:rPr>
        <w:t xml:space="preserve"> lotto:</w:t>
      </w:r>
    </w:p>
    <w:p w14:paraId="31C89CFA" w14:textId="77777777" w:rsidR="00F77C11" w:rsidRDefault="00F77C11" w:rsidP="00F77C11">
      <w:pPr>
        <w:widowControl w:val="0"/>
        <w:kinsoku w:val="0"/>
        <w:overflowPunct w:val="0"/>
        <w:autoSpaceDE w:val="0"/>
        <w:autoSpaceDN w:val="0"/>
        <w:adjustRightInd w:val="0"/>
        <w:spacing w:before="271"/>
        <w:ind w:right="-1"/>
        <w:jc w:val="both"/>
        <w:outlineLvl w:val="3"/>
        <w:rPr>
          <w:spacing w:val="-1"/>
          <w:sz w:val="24"/>
          <w:lang w:eastAsia="it-IT"/>
        </w:rPr>
      </w:pPr>
    </w:p>
    <w:p w14:paraId="7508E5FD" w14:textId="173CABBB" w:rsidR="00F340AB" w:rsidRPr="00847F88" w:rsidRDefault="00DA3FCF" w:rsidP="000B0F8A">
      <w:pPr>
        <w:ind w:right="-1"/>
        <w:jc w:val="both"/>
        <w:rPr>
          <w:b/>
          <w:bCs/>
          <w:u w:val="single"/>
        </w:rPr>
      </w:pPr>
      <w:r>
        <w:rPr>
          <w:b/>
          <w:bCs/>
          <w:spacing w:val="-1"/>
        </w:rPr>
        <w:t>LADISA S.r.l.</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4536"/>
        <w:gridCol w:w="992"/>
      </w:tblGrid>
      <w:tr w:rsidR="00B70DE8" w:rsidRPr="00E36F6A" w14:paraId="02FFF992" w14:textId="77777777" w:rsidTr="00C35561">
        <w:trPr>
          <w:trHeight w:val="537"/>
        </w:trPr>
        <w:tc>
          <w:tcPr>
            <w:tcW w:w="9214" w:type="dxa"/>
            <w:gridSpan w:val="3"/>
            <w:shd w:val="clear" w:color="auto" w:fill="D9D9D9"/>
            <w:vAlign w:val="center"/>
          </w:tcPr>
          <w:p w14:paraId="2708F7CE" w14:textId="0E344E06" w:rsidR="00B70DE8" w:rsidRPr="00DA3FCF" w:rsidRDefault="00B70DE8" w:rsidP="00BA7D85">
            <w:pPr>
              <w:spacing w:line="360" w:lineRule="auto"/>
              <w:ind w:right="-1"/>
              <w:rPr>
                <w:b/>
              </w:rPr>
            </w:pPr>
            <w:r w:rsidRPr="00DA3FCF">
              <w:rPr>
                <w:b/>
              </w:rPr>
              <w:t xml:space="preserve">Documentazione Amministrativa del </w:t>
            </w:r>
            <w:r w:rsidR="00371D4B" w:rsidRPr="00DA3FCF">
              <w:rPr>
                <w:b/>
              </w:rPr>
              <w:t>CONCORRENTE</w:t>
            </w:r>
            <w:r w:rsidR="008F5CFF" w:rsidRPr="00DA3FCF">
              <w:rPr>
                <w:b/>
              </w:rPr>
              <w:t xml:space="preserve"> </w:t>
            </w:r>
            <w:r w:rsidRPr="00DA3FCF">
              <w:rPr>
                <w:b/>
              </w:rPr>
              <w:t>LOTT</w:t>
            </w:r>
            <w:r w:rsidR="003E7C75" w:rsidRPr="00DA3FCF">
              <w:rPr>
                <w:b/>
              </w:rPr>
              <w:t>I</w:t>
            </w:r>
            <w:r w:rsidRPr="00DA3FCF">
              <w:rPr>
                <w:b/>
              </w:rPr>
              <w:t xml:space="preserve"> n°</w:t>
            </w:r>
            <w:r w:rsidR="00DA3FCF">
              <w:rPr>
                <w:b/>
              </w:rPr>
              <w:t>1</w:t>
            </w:r>
            <w:r w:rsidR="00BA7D85">
              <w:rPr>
                <w:b/>
              </w:rPr>
              <w:t>_23 - n°2_</w:t>
            </w:r>
            <w:r w:rsidRPr="00DA3FCF">
              <w:rPr>
                <w:b/>
              </w:rPr>
              <w:t>24</w:t>
            </w:r>
            <w:r w:rsidR="00BA7D85">
              <w:rPr>
                <w:b/>
              </w:rPr>
              <w:t xml:space="preserve"> - </w:t>
            </w:r>
            <w:r w:rsidRPr="00DA3FCF">
              <w:rPr>
                <w:b/>
              </w:rPr>
              <w:t>n°3</w:t>
            </w:r>
            <w:r w:rsidR="00BA7D85">
              <w:rPr>
                <w:b/>
              </w:rPr>
              <w:t>_</w:t>
            </w:r>
            <w:r w:rsidRPr="00DA3FCF">
              <w:rPr>
                <w:b/>
              </w:rPr>
              <w:t>25</w:t>
            </w:r>
            <w:r w:rsidR="00BA7D85">
              <w:rPr>
                <w:b/>
              </w:rPr>
              <w:t xml:space="preserve"> - </w:t>
            </w:r>
            <w:r w:rsidRPr="00DA3FCF">
              <w:rPr>
                <w:b/>
              </w:rPr>
              <w:t>n°4</w:t>
            </w:r>
            <w:r w:rsidR="00BA7D85">
              <w:rPr>
                <w:b/>
              </w:rPr>
              <w:t>_</w:t>
            </w:r>
            <w:r w:rsidRPr="00DA3FCF">
              <w:rPr>
                <w:b/>
              </w:rPr>
              <w:t>26</w:t>
            </w:r>
            <w:r w:rsidR="00BA7D85">
              <w:rPr>
                <w:b/>
              </w:rPr>
              <w:t xml:space="preserve"> - n°5_27 - n°6_28</w:t>
            </w:r>
          </w:p>
        </w:tc>
      </w:tr>
      <w:tr w:rsidR="00B70DE8" w:rsidRPr="00E36F6A" w14:paraId="1C1588C5" w14:textId="77777777" w:rsidTr="00E56A76">
        <w:trPr>
          <w:trHeight w:val="484"/>
        </w:trPr>
        <w:tc>
          <w:tcPr>
            <w:tcW w:w="3686" w:type="dxa"/>
            <w:shd w:val="clear" w:color="auto" w:fill="D9D9D9" w:themeFill="background1" w:themeFillShade="D9"/>
            <w:vAlign w:val="center"/>
          </w:tcPr>
          <w:p w14:paraId="3115FBA8" w14:textId="429BBCE3" w:rsidR="00B70DE8" w:rsidRPr="00DA3FCF" w:rsidRDefault="008F5CFF" w:rsidP="000B0F8A">
            <w:pPr>
              <w:ind w:right="-1"/>
              <w:jc w:val="center"/>
              <w:rPr>
                <w:b/>
              </w:rPr>
            </w:pPr>
            <w:r w:rsidRPr="00DA3FCF">
              <w:rPr>
                <w:b/>
              </w:rPr>
              <w:t>Tipologia documento</w:t>
            </w:r>
          </w:p>
        </w:tc>
        <w:tc>
          <w:tcPr>
            <w:tcW w:w="4536" w:type="dxa"/>
            <w:tcBorders>
              <w:bottom w:val="nil"/>
            </w:tcBorders>
            <w:shd w:val="clear" w:color="auto" w:fill="D9D9D9" w:themeFill="background1" w:themeFillShade="D9"/>
            <w:vAlign w:val="center"/>
          </w:tcPr>
          <w:p w14:paraId="21C20ABF" w14:textId="554FD8C8" w:rsidR="00B70DE8" w:rsidRPr="00DA3FCF" w:rsidRDefault="008F5CFF" w:rsidP="000B0F8A">
            <w:pPr>
              <w:ind w:right="-1"/>
              <w:jc w:val="center"/>
              <w:rPr>
                <w:b/>
              </w:rPr>
            </w:pPr>
            <w:r w:rsidRPr="00DA3FCF">
              <w:rPr>
                <w:b/>
              </w:rPr>
              <w:t>Documenti caricati</w:t>
            </w:r>
          </w:p>
        </w:tc>
        <w:tc>
          <w:tcPr>
            <w:tcW w:w="992" w:type="dxa"/>
            <w:tcBorders>
              <w:bottom w:val="nil"/>
            </w:tcBorders>
            <w:shd w:val="clear" w:color="auto" w:fill="D9D9D9" w:themeFill="background1" w:themeFillShade="D9"/>
            <w:vAlign w:val="center"/>
          </w:tcPr>
          <w:p w14:paraId="2C230DF7" w14:textId="598EDB39" w:rsidR="00B70DE8" w:rsidRPr="00DA3FCF" w:rsidRDefault="008F5CFF" w:rsidP="000B0F8A">
            <w:pPr>
              <w:spacing w:line="360" w:lineRule="auto"/>
              <w:ind w:right="-1"/>
              <w:jc w:val="center"/>
              <w:rPr>
                <w:b/>
                <w:sz w:val="18"/>
                <w:szCs w:val="18"/>
              </w:rPr>
            </w:pPr>
            <w:r w:rsidRPr="00DA3FCF">
              <w:rPr>
                <w:b/>
                <w:sz w:val="18"/>
                <w:szCs w:val="18"/>
              </w:rPr>
              <w:t>N.doc. caricati</w:t>
            </w:r>
          </w:p>
        </w:tc>
      </w:tr>
      <w:tr w:rsidR="006069AA" w:rsidRPr="00E36F6A" w14:paraId="58DC4288" w14:textId="77777777" w:rsidTr="007F4B0E">
        <w:trPr>
          <w:trHeight w:val="268"/>
        </w:trPr>
        <w:tc>
          <w:tcPr>
            <w:tcW w:w="3686" w:type="dxa"/>
            <w:vAlign w:val="center"/>
          </w:tcPr>
          <w:p w14:paraId="41A1A697" w14:textId="0C68507F" w:rsidR="006069AA" w:rsidRPr="00DA3FCF" w:rsidRDefault="006069AA" w:rsidP="000B0F8A">
            <w:pPr>
              <w:spacing w:line="360" w:lineRule="auto"/>
              <w:ind w:right="-1"/>
              <w:jc w:val="center"/>
            </w:pPr>
            <w:r w:rsidRPr="00DA3FCF">
              <w:t>Comprova imposta di bollo</w:t>
            </w:r>
          </w:p>
        </w:tc>
        <w:tc>
          <w:tcPr>
            <w:tcW w:w="4536" w:type="dxa"/>
            <w:vAlign w:val="center"/>
          </w:tcPr>
          <w:p w14:paraId="7180BB0E" w14:textId="266CAEA1" w:rsidR="006069AA" w:rsidRPr="00DA3FCF" w:rsidRDefault="00DA3FCF" w:rsidP="00BA7D85">
            <w:pPr>
              <w:ind w:right="-1"/>
            </w:pPr>
            <w:r w:rsidRPr="00DA3FCF">
              <w:t xml:space="preserve">F23 </w:t>
            </w:r>
            <w:r w:rsidR="00BA7D85">
              <w:t>6</w:t>
            </w:r>
            <w:r>
              <w:t xml:space="preserve"> LOTTI</w:t>
            </w:r>
          </w:p>
        </w:tc>
        <w:tc>
          <w:tcPr>
            <w:tcW w:w="992" w:type="dxa"/>
            <w:vAlign w:val="center"/>
          </w:tcPr>
          <w:p w14:paraId="7294FDDF" w14:textId="4A5AF841" w:rsidR="006069AA" w:rsidRPr="00DA3FCF" w:rsidRDefault="00DA3FCF" w:rsidP="000B0F8A">
            <w:pPr>
              <w:spacing w:line="360" w:lineRule="auto"/>
              <w:ind w:right="-1"/>
              <w:jc w:val="center"/>
            </w:pPr>
            <w:r w:rsidRPr="00DA3FCF">
              <w:t>1</w:t>
            </w:r>
          </w:p>
        </w:tc>
      </w:tr>
      <w:tr w:rsidR="008F5CFF" w:rsidRPr="00E36F6A" w14:paraId="08B30B55" w14:textId="77777777" w:rsidTr="007F4B0E">
        <w:trPr>
          <w:trHeight w:val="223"/>
        </w:trPr>
        <w:tc>
          <w:tcPr>
            <w:tcW w:w="3686" w:type="dxa"/>
            <w:vAlign w:val="center"/>
          </w:tcPr>
          <w:p w14:paraId="73C43B3A" w14:textId="509D592D" w:rsidR="008F5CFF" w:rsidRPr="00DA3FCF" w:rsidRDefault="008F5CFF" w:rsidP="000B0F8A">
            <w:pPr>
              <w:spacing w:line="360" w:lineRule="auto"/>
              <w:ind w:right="-1"/>
              <w:jc w:val="center"/>
            </w:pPr>
            <w:r w:rsidRPr="00DA3FCF">
              <w:t>DGUE</w:t>
            </w:r>
          </w:p>
        </w:tc>
        <w:tc>
          <w:tcPr>
            <w:tcW w:w="4536" w:type="dxa"/>
            <w:vAlign w:val="center"/>
          </w:tcPr>
          <w:p w14:paraId="4A2119AE" w14:textId="05F3877E" w:rsidR="008F5CFF" w:rsidRPr="00DA3FCF" w:rsidRDefault="008F5CFF" w:rsidP="000B0F8A">
            <w:pPr>
              <w:ind w:right="-1"/>
            </w:pPr>
            <w:r w:rsidRPr="00DA3FCF">
              <w:t>DGUE</w:t>
            </w:r>
          </w:p>
        </w:tc>
        <w:tc>
          <w:tcPr>
            <w:tcW w:w="992" w:type="dxa"/>
          </w:tcPr>
          <w:p w14:paraId="72E2FA8E" w14:textId="6549EC9C" w:rsidR="008F5CFF" w:rsidRPr="00DA3FCF" w:rsidRDefault="008F5CFF" w:rsidP="000B0F8A">
            <w:pPr>
              <w:spacing w:line="360" w:lineRule="auto"/>
              <w:ind w:right="-1"/>
              <w:jc w:val="center"/>
            </w:pPr>
            <w:r w:rsidRPr="00DA3FCF">
              <w:t>1</w:t>
            </w:r>
          </w:p>
        </w:tc>
      </w:tr>
      <w:tr w:rsidR="008F5CFF" w:rsidRPr="00E36F6A" w14:paraId="1A779E24" w14:textId="77777777" w:rsidTr="007F4B0E">
        <w:trPr>
          <w:trHeight w:val="268"/>
        </w:trPr>
        <w:tc>
          <w:tcPr>
            <w:tcW w:w="3686" w:type="dxa"/>
            <w:vAlign w:val="center"/>
          </w:tcPr>
          <w:p w14:paraId="03B240FD" w14:textId="7B6ABB37" w:rsidR="008F5CFF" w:rsidRPr="00DA3FCF" w:rsidRDefault="008F5CFF" w:rsidP="000B0F8A">
            <w:pPr>
              <w:spacing w:line="360" w:lineRule="auto"/>
              <w:ind w:right="-1"/>
              <w:jc w:val="center"/>
            </w:pPr>
            <w:r w:rsidRPr="00DA3FCF">
              <w:t>Domanda di partecipazione</w:t>
            </w:r>
          </w:p>
        </w:tc>
        <w:tc>
          <w:tcPr>
            <w:tcW w:w="4536" w:type="dxa"/>
            <w:vAlign w:val="center"/>
          </w:tcPr>
          <w:p w14:paraId="6873E5ED" w14:textId="38E767C4" w:rsidR="008F5CFF" w:rsidRPr="00DA3FCF" w:rsidRDefault="008F5CFF" w:rsidP="000B0F8A">
            <w:pPr>
              <w:ind w:right="-1"/>
            </w:pPr>
            <w:r w:rsidRPr="00DA3FCF">
              <w:t>Modello 1 di partecipazione</w:t>
            </w:r>
          </w:p>
        </w:tc>
        <w:tc>
          <w:tcPr>
            <w:tcW w:w="992" w:type="dxa"/>
          </w:tcPr>
          <w:p w14:paraId="4148A1E5" w14:textId="61B1CF4E" w:rsidR="008F5CFF" w:rsidRPr="00DA3FCF" w:rsidRDefault="008F5CFF" w:rsidP="000B0F8A">
            <w:pPr>
              <w:spacing w:line="360" w:lineRule="auto"/>
              <w:ind w:right="-1"/>
              <w:jc w:val="center"/>
            </w:pPr>
            <w:r w:rsidRPr="00DA3FCF">
              <w:t>1</w:t>
            </w:r>
          </w:p>
        </w:tc>
      </w:tr>
      <w:tr w:rsidR="00C35561" w:rsidRPr="00E36F6A" w14:paraId="45F146B2" w14:textId="77777777" w:rsidTr="007F4B0E">
        <w:trPr>
          <w:trHeight w:val="268"/>
        </w:trPr>
        <w:tc>
          <w:tcPr>
            <w:tcW w:w="3686" w:type="dxa"/>
            <w:vMerge w:val="restart"/>
            <w:vAlign w:val="center"/>
          </w:tcPr>
          <w:p w14:paraId="5E89A610" w14:textId="7B483C43" w:rsidR="00C35561" w:rsidRPr="005E5A00" w:rsidRDefault="00DA3FCF" w:rsidP="00DA3FCF">
            <w:pPr>
              <w:spacing w:line="360" w:lineRule="auto"/>
              <w:ind w:right="-1"/>
              <w:jc w:val="center"/>
            </w:pPr>
            <w:r w:rsidRPr="005E5A00">
              <w:t>D</w:t>
            </w:r>
            <w:r w:rsidR="00856959">
              <w:t>ocumentazione amministr</w:t>
            </w:r>
            <w:r w:rsidRPr="005E5A00">
              <w:t>ativa aggiuntiva</w:t>
            </w:r>
          </w:p>
        </w:tc>
        <w:tc>
          <w:tcPr>
            <w:tcW w:w="4536" w:type="dxa"/>
            <w:vAlign w:val="center"/>
          </w:tcPr>
          <w:p w14:paraId="61B48A6E" w14:textId="6CF1E054" w:rsidR="00C35561" w:rsidRPr="005E5A00" w:rsidRDefault="00DA3FCF" w:rsidP="000B0F8A">
            <w:pPr>
              <w:ind w:right="-1"/>
            </w:pPr>
            <w:r w:rsidRPr="005E5A00">
              <w:t>PASSOE LOTTO 6</w:t>
            </w:r>
          </w:p>
        </w:tc>
        <w:tc>
          <w:tcPr>
            <w:tcW w:w="992" w:type="dxa"/>
            <w:vMerge w:val="restart"/>
            <w:vAlign w:val="center"/>
          </w:tcPr>
          <w:p w14:paraId="322F90FF" w14:textId="32E3D0D9" w:rsidR="00C35561" w:rsidRPr="005E5A00" w:rsidRDefault="00C35561" w:rsidP="000B0F8A">
            <w:pPr>
              <w:spacing w:line="360" w:lineRule="auto"/>
              <w:ind w:right="-1"/>
              <w:jc w:val="center"/>
            </w:pPr>
            <w:r w:rsidRPr="005E5A00">
              <w:t>9</w:t>
            </w:r>
          </w:p>
          <w:p w14:paraId="7D34EC41" w14:textId="77777777" w:rsidR="007F4B0E" w:rsidRPr="005E5A00" w:rsidRDefault="007F4B0E" w:rsidP="000B0F8A">
            <w:pPr>
              <w:spacing w:line="360" w:lineRule="auto"/>
              <w:ind w:right="-1"/>
              <w:jc w:val="center"/>
            </w:pPr>
          </w:p>
          <w:p w14:paraId="662F76E6" w14:textId="730E0DD0" w:rsidR="007F4B0E" w:rsidRPr="005E5A00" w:rsidRDefault="007F4B0E" w:rsidP="000B0F8A">
            <w:pPr>
              <w:spacing w:line="360" w:lineRule="auto"/>
              <w:ind w:right="-1"/>
              <w:jc w:val="center"/>
            </w:pPr>
          </w:p>
        </w:tc>
      </w:tr>
      <w:tr w:rsidR="00DA3FCF" w:rsidRPr="00E36F6A" w14:paraId="4907FA6D" w14:textId="77777777" w:rsidTr="007F4B0E">
        <w:trPr>
          <w:trHeight w:val="268"/>
        </w:trPr>
        <w:tc>
          <w:tcPr>
            <w:tcW w:w="3686" w:type="dxa"/>
            <w:vMerge/>
            <w:vAlign w:val="center"/>
          </w:tcPr>
          <w:p w14:paraId="3514A58B" w14:textId="23413099" w:rsidR="00DA3FCF" w:rsidRPr="00E36F6A" w:rsidRDefault="00DA3FCF" w:rsidP="00DA3FCF">
            <w:pPr>
              <w:spacing w:line="360" w:lineRule="auto"/>
              <w:ind w:right="-1"/>
              <w:jc w:val="center"/>
              <w:rPr>
                <w:highlight w:val="yellow"/>
              </w:rPr>
            </w:pPr>
          </w:p>
        </w:tc>
        <w:tc>
          <w:tcPr>
            <w:tcW w:w="4536" w:type="dxa"/>
            <w:vAlign w:val="center"/>
          </w:tcPr>
          <w:p w14:paraId="741F9D4F" w14:textId="2823E78B" w:rsidR="00DA3FCF" w:rsidRPr="005E5A00" w:rsidRDefault="00DA3FCF" w:rsidP="00DA3FCF">
            <w:pPr>
              <w:ind w:right="-1"/>
            </w:pPr>
            <w:r w:rsidRPr="005E5A00">
              <w:t>PASSOE LOTTO 5</w:t>
            </w:r>
          </w:p>
        </w:tc>
        <w:tc>
          <w:tcPr>
            <w:tcW w:w="992" w:type="dxa"/>
            <w:vMerge/>
          </w:tcPr>
          <w:p w14:paraId="7BE2DB67" w14:textId="574C3398" w:rsidR="00DA3FCF" w:rsidRPr="00E36F6A" w:rsidRDefault="00DA3FCF" w:rsidP="00DA3FCF">
            <w:pPr>
              <w:spacing w:line="360" w:lineRule="auto"/>
              <w:ind w:right="-1"/>
              <w:jc w:val="center"/>
              <w:rPr>
                <w:highlight w:val="yellow"/>
              </w:rPr>
            </w:pPr>
          </w:p>
        </w:tc>
      </w:tr>
      <w:tr w:rsidR="00DA3FCF" w:rsidRPr="00E36F6A" w14:paraId="443CC238" w14:textId="77777777" w:rsidTr="007F4B0E">
        <w:trPr>
          <w:trHeight w:val="268"/>
        </w:trPr>
        <w:tc>
          <w:tcPr>
            <w:tcW w:w="3686" w:type="dxa"/>
            <w:vMerge/>
            <w:vAlign w:val="center"/>
          </w:tcPr>
          <w:p w14:paraId="7B69437D" w14:textId="484C4FE5" w:rsidR="00DA3FCF" w:rsidRPr="00E36F6A" w:rsidRDefault="00DA3FCF" w:rsidP="00DA3FCF">
            <w:pPr>
              <w:spacing w:line="360" w:lineRule="auto"/>
              <w:ind w:right="-1"/>
              <w:jc w:val="center"/>
              <w:rPr>
                <w:highlight w:val="yellow"/>
              </w:rPr>
            </w:pPr>
          </w:p>
        </w:tc>
        <w:tc>
          <w:tcPr>
            <w:tcW w:w="4536" w:type="dxa"/>
            <w:vAlign w:val="center"/>
          </w:tcPr>
          <w:p w14:paraId="104EFA7D" w14:textId="7132F2EC" w:rsidR="00DA3FCF" w:rsidRPr="005E5A00" w:rsidRDefault="00DA3FCF" w:rsidP="00DA3FCF">
            <w:pPr>
              <w:ind w:right="-1"/>
            </w:pPr>
            <w:r w:rsidRPr="005E5A00">
              <w:t>PASSOE LOTTO 4</w:t>
            </w:r>
          </w:p>
        </w:tc>
        <w:tc>
          <w:tcPr>
            <w:tcW w:w="992" w:type="dxa"/>
            <w:vMerge/>
          </w:tcPr>
          <w:p w14:paraId="40EC4C6D" w14:textId="7931F547" w:rsidR="00DA3FCF" w:rsidRPr="00E36F6A" w:rsidRDefault="00DA3FCF" w:rsidP="00DA3FCF">
            <w:pPr>
              <w:spacing w:line="360" w:lineRule="auto"/>
              <w:ind w:right="-1"/>
              <w:jc w:val="center"/>
              <w:rPr>
                <w:highlight w:val="yellow"/>
              </w:rPr>
            </w:pPr>
          </w:p>
        </w:tc>
      </w:tr>
      <w:tr w:rsidR="00DA3FCF" w:rsidRPr="00E36F6A" w14:paraId="33AB6682" w14:textId="77777777" w:rsidTr="007F4B0E">
        <w:trPr>
          <w:trHeight w:val="268"/>
        </w:trPr>
        <w:tc>
          <w:tcPr>
            <w:tcW w:w="3686" w:type="dxa"/>
            <w:vMerge/>
            <w:vAlign w:val="center"/>
          </w:tcPr>
          <w:p w14:paraId="363C70C6" w14:textId="2541BE8A" w:rsidR="00DA3FCF" w:rsidRPr="00E36F6A" w:rsidRDefault="00DA3FCF" w:rsidP="00DA3FCF">
            <w:pPr>
              <w:spacing w:line="360" w:lineRule="auto"/>
              <w:ind w:right="-1"/>
              <w:jc w:val="center"/>
              <w:rPr>
                <w:highlight w:val="yellow"/>
              </w:rPr>
            </w:pPr>
          </w:p>
        </w:tc>
        <w:tc>
          <w:tcPr>
            <w:tcW w:w="4536" w:type="dxa"/>
            <w:vAlign w:val="center"/>
          </w:tcPr>
          <w:p w14:paraId="47BF1C71" w14:textId="06D8C109" w:rsidR="00DA3FCF" w:rsidRPr="005E5A00" w:rsidRDefault="00DA3FCF" w:rsidP="00DA3FCF">
            <w:pPr>
              <w:ind w:right="-1"/>
            </w:pPr>
            <w:r w:rsidRPr="005E5A00">
              <w:t>PASSOE LOTTO 3</w:t>
            </w:r>
          </w:p>
        </w:tc>
        <w:tc>
          <w:tcPr>
            <w:tcW w:w="992" w:type="dxa"/>
            <w:vMerge/>
          </w:tcPr>
          <w:p w14:paraId="09B303F4" w14:textId="024AB64F" w:rsidR="00DA3FCF" w:rsidRPr="00E36F6A" w:rsidRDefault="00DA3FCF" w:rsidP="00DA3FCF">
            <w:pPr>
              <w:spacing w:line="360" w:lineRule="auto"/>
              <w:ind w:right="-1"/>
              <w:jc w:val="center"/>
              <w:rPr>
                <w:highlight w:val="yellow"/>
              </w:rPr>
            </w:pPr>
          </w:p>
        </w:tc>
      </w:tr>
      <w:tr w:rsidR="00DA3FCF" w:rsidRPr="00E36F6A" w14:paraId="639D5D73" w14:textId="77777777" w:rsidTr="007F4B0E">
        <w:trPr>
          <w:trHeight w:val="268"/>
        </w:trPr>
        <w:tc>
          <w:tcPr>
            <w:tcW w:w="3686" w:type="dxa"/>
            <w:vMerge/>
            <w:vAlign w:val="center"/>
          </w:tcPr>
          <w:p w14:paraId="6D4DF675" w14:textId="73EB6D48" w:rsidR="00DA3FCF" w:rsidRPr="00E36F6A" w:rsidRDefault="00DA3FCF" w:rsidP="00DA3FCF">
            <w:pPr>
              <w:spacing w:line="360" w:lineRule="auto"/>
              <w:ind w:right="-1"/>
              <w:jc w:val="center"/>
              <w:rPr>
                <w:highlight w:val="yellow"/>
              </w:rPr>
            </w:pPr>
          </w:p>
        </w:tc>
        <w:tc>
          <w:tcPr>
            <w:tcW w:w="4536" w:type="dxa"/>
            <w:vAlign w:val="center"/>
          </w:tcPr>
          <w:p w14:paraId="62F4CCDB" w14:textId="03D3FF6F" w:rsidR="00DA3FCF" w:rsidRPr="005E5A00" w:rsidRDefault="00DA3FCF" w:rsidP="00DA3FCF">
            <w:pPr>
              <w:ind w:right="-1"/>
            </w:pPr>
            <w:r w:rsidRPr="005E5A00">
              <w:t>PASSOE LOTTO 2</w:t>
            </w:r>
          </w:p>
        </w:tc>
        <w:tc>
          <w:tcPr>
            <w:tcW w:w="992" w:type="dxa"/>
            <w:vMerge/>
          </w:tcPr>
          <w:p w14:paraId="6463CC31" w14:textId="0F48E59C" w:rsidR="00DA3FCF" w:rsidRPr="00E36F6A" w:rsidRDefault="00DA3FCF" w:rsidP="00DA3FCF">
            <w:pPr>
              <w:spacing w:line="360" w:lineRule="auto"/>
              <w:ind w:right="-1"/>
              <w:jc w:val="center"/>
              <w:rPr>
                <w:highlight w:val="yellow"/>
              </w:rPr>
            </w:pPr>
          </w:p>
        </w:tc>
      </w:tr>
      <w:tr w:rsidR="00DA3FCF" w:rsidRPr="00E36F6A" w14:paraId="43F86E35" w14:textId="77777777" w:rsidTr="007F4B0E">
        <w:trPr>
          <w:trHeight w:val="268"/>
        </w:trPr>
        <w:tc>
          <w:tcPr>
            <w:tcW w:w="3686" w:type="dxa"/>
            <w:vMerge/>
            <w:vAlign w:val="center"/>
          </w:tcPr>
          <w:p w14:paraId="230379AB" w14:textId="270B2294" w:rsidR="00DA3FCF" w:rsidRPr="00E36F6A" w:rsidRDefault="00DA3FCF" w:rsidP="00DA3FCF">
            <w:pPr>
              <w:spacing w:line="360" w:lineRule="auto"/>
              <w:ind w:right="-1"/>
              <w:jc w:val="center"/>
              <w:rPr>
                <w:highlight w:val="yellow"/>
              </w:rPr>
            </w:pPr>
          </w:p>
        </w:tc>
        <w:tc>
          <w:tcPr>
            <w:tcW w:w="4536" w:type="dxa"/>
            <w:vAlign w:val="center"/>
          </w:tcPr>
          <w:p w14:paraId="575F4C91" w14:textId="39449CCF" w:rsidR="00DA3FCF" w:rsidRPr="005E5A00" w:rsidRDefault="00DA3FCF" w:rsidP="00DA3FCF">
            <w:pPr>
              <w:ind w:right="-1"/>
            </w:pPr>
            <w:r w:rsidRPr="005E5A00">
              <w:t>PASSOE LOTTO 1</w:t>
            </w:r>
          </w:p>
        </w:tc>
        <w:tc>
          <w:tcPr>
            <w:tcW w:w="992" w:type="dxa"/>
            <w:vMerge/>
          </w:tcPr>
          <w:p w14:paraId="7E094065" w14:textId="455A70C3" w:rsidR="00DA3FCF" w:rsidRPr="00E36F6A" w:rsidRDefault="00DA3FCF" w:rsidP="00DA3FCF">
            <w:pPr>
              <w:spacing w:line="360" w:lineRule="auto"/>
              <w:ind w:right="-1"/>
              <w:jc w:val="center"/>
              <w:rPr>
                <w:highlight w:val="yellow"/>
              </w:rPr>
            </w:pPr>
          </w:p>
        </w:tc>
      </w:tr>
      <w:tr w:rsidR="00DA3FCF" w:rsidRPr="00E36F6A" w14:paraId="0E910D7A" w14:textId="77777777" w:rsidTr="007F4B0E">
        <w:trPr>
          <w:trHeight w:val="268"/>
        </w:trPr>
        <w:tc>
          <w:tcPr>
            <w:tcW w:w="3686" w:type="dxa"/>
            <w:vMerge/>
            <w:vAlign w:val="center"/>
          </w:tcPr>
          <w:p w14:paraId="33AF5549" w14:textId="40BDFAC6" w:rsidR="00DA3FCF" w:rsidRPr="00E36F6A" w:rsidRDefault="00DA3FCF" w:rsidP="00DA3FCF">
            <w:pPr>
              <w:spacing w:line="360" w:lineRule="auto"/>
              <w:ind w:right="-1"/>
              <w:jc w:val="center"/>
              <w:rPr>
                <w:highlight w:val="yellow"/>
              </w:rPr>
            </w:pPr>
          </w:p>
        </w:tc>
        <w:tc>
          <w:tcPr>
            <w:tcW w:w="4536" w:type="dxa"/>
            <w:vAlign w:val="center"/>
          </w:tcPr>
          <w:p w14:paraId="686799F9" w14:textId="76AB1873" w:rsidR="00DA3FCF" w:rsidRPr="005E5A00" w:rsidRDefault="00DA3FCF" w:rsidP="00DA3FCF">
            <w:pPr>
              <w:ind w:right="-1"/>
            </w:pPr>
            <w:r w:rsidRPr="005E5A00">
              <w:t>Dichiarazione requisiti tecnici professionali</w:t>
            </w:r>
          </w:p>
        </w:tc>
        <w:tc>
          <w:tcPr>
            <w:tcW w:w="992" w:type="dxa"/>
            <w:vMerge/>
          </w:tcPr>
          <w:p w14:paraId="698AD818" w14:textId="35D0A8AD" w:rsidR="00DA3FCF" w:rsidRPr="00E36F6A" w:rsidRDefault="00DA3FCF" w:rsidP="00DA3FCF">
            <w:pPr>
              <w:spacing w:line="360" w:lineRule="auto"/>
              <w:ind w:right="-1"/>
              <w:jc w:val="center"/>
              <w:rPr>
                <w:highlight w:val="yellow"/>
              </w:rPr>
            </w:pPr>
          </w:p>
        </w:tc>
      </w:tr>
      <w:tr w:rsidR="00DA3FCF" w:rsidRPr="00E36F6A" w14:paraId="2A12B00C" w14:textId="77777777" w:rsidTr="007F4B0E">
        <w:trPr>
          <w:trHeight w:val="268"/>
        </w:trPr>
        <w:tc>
          <w:tcPr>
            <w:tcW w:w="3686" w:type="dxa"/>
            <w:vMerge/>
            <w:vAlign w:val="center"/>
          </w:tcPr>
          <w:p w14:paraId="4CFD2D68" w14:textId="137EEAD9" w:rsidR="00DA3FCF" w:rsidRPr="00E36F6A" w:rsidRDefault="00DA3FCF" w:rsidP="00DA3FCF">
            <w:pPr>
              <w:spacing w:line="360" w:lineRule="auto"/>
              <w:ind w:right="-1"/>
              <w:jc w:val="center"/>
              <w:rPr>
                <w:highlight w:val="yellow"/>
              </w:rPr>
            </w:pPr>
          </w:p>
        </w:tc>
        <w:tc>
          <w:tcPr>
            <w:tcW w:w="4536" w:type="dxa"/>
            <w:vAlign w:val="center"/>
          </w:tcPr>
          <w:p w14:paraId="27C3CD31" w14:textId="4D980F2D" w:rsidR="00DA3FCF" w:rsidRPr="005E5A00" w:rsidRDefault="00DA3FCF" w:rsidP="00DA3FCF">
            <w:pPr>
              <w:ind w:right="-1"/>
            </w:pPr>
            <w:r w:rsidRPr="005E5A00">
              <w:t>LADISA dichiarazione unica Art.80</w:t>
            </w:r>
          </w:p>
        </w:tc>
        <w:tc>
          <w:tcPr>
            <w:tcW w:w="992" w:type="dxa"/>
            <w:vMerge/>
          </w:tcPr>
          <w:p w14:paraId="1DA3A58C" w14:textId="175DDE2D" w:rsidR="00DA3FCF" w:rsidRPr="00E36F6A" w:rsidRDefault="00DA3FCF" w:rsidP="00DA3FCF">
            <w:pPr>
              <w:spacing w:line="360" w:lineRule="auto"/>
              <w:ind w:right="-1"/>
              <w:jc w:val="center"/>
              <w:rPr>
                <w:highlight w:val="yellow"/>
              </w:rPr>
            </w:pPr>
          </w:p>
        </w:tc>
      </w:tr>
      <w:tr w:rsidR="00DA3FCF" w:rsidRPr="00E36F6A" w14:paraId="13D14F16" w14:textId="77777777" w:rsidTr="007F4B0E">
        <w:trPr>
          <w:trHeight w:val="268"/>
        </w:trPr>
        <w:tc>
          <w:tcPr>
            <w:tcW w:w="3686" w:type="dxa"/>
            <w:vMerge/>
            <w:vAlign w:val="center"/>
          </w:tcPr>
          <w:p w14:paraId="0247F70D" w14:textId="6B1374CF" w:rsidR="00DA3FCF" w:rsidRPr="00E36F6A" w:rsidRDefault="00DA3FCF" w:rsidP="00DA3FCF">
            <w:pPr>
              <w:spacing w:line="360" w:lineRule="auto"/>
              <w:ind w:right="-1"/>
              <w:jc w:val="center"/>
              <w:rPr>
                <w:highlight w:val="yellow"/>
              </w:rPr>
            </w:pPr>
          </w:p>
        </w:tc>
        <w:tc>
          <w:tcPr>
            <w:tcW w:w="4536" w:type="dxa"/>
            <w:vAlign w:val="center"/>
          </w:tcPr>
          <w:p w14:paraId="1DDD6CBD" w14:textId="00C0A763" w:rsidR="00DA3FCF" w:rsidRPr="005E5A00" w:rsidRDefault="00DA3FCF" w:rsidP="00DA3FCF">
            <w:pPr>
              <w:ind w:right="-1"/>
            </w:pPr>
            <w:r w:rsidRPr="005E5A00">
              <w:t>Modello 4 dichiarazione integrativa</w:t>
            </w:r>
          </w:p>
        </w:tc>
        <w:tc>
          <w:tcPr>
            <w:tcW w:w="992" w:type="dxa"/>
            <w:vMerge/>
          </w:tcPr>
          <w:p w14:paraId="52A15F49" w14:textId="26D55E62" w:rsidR="00DA3FCF" w:rsidRPr="00E36F6A" w:rsidRDefault="00DA3FCF" w:rsidP="00DA3FCF">
            <w:pPr>
              <w:spacing w:line="360" w:lineRule="auto"/>
              <w:ind w:right="-1"/>
              <w:jc w:val="center"/>
              <w:rPr>
                <w:highlight w:val="yellow"/>
              </w:rPr>
            </w:pPr>
          </w:p>
        </w:tc>
      </w:tr>
      <w:tr w:rsidR="00DA3FCF" w:rsidRPr="00E36F6A" w14:paraId="0AFA4B64" w14:textId="77777777" w:rsidTr="007F4B0E">
        <w:trPr>
          <w:trHeight w:val="268"/>
        </w:trPr>
        <w:tc>
          <w:tcPr>
            <w:tcW w:w="3686" w:type="dxa"/>
            <w:vAlign w:val="center"/>
          </w:tcPr>
          <w:p w14:paraId="3900EAB0" w14:textId="422C8F98" w:rsidR="00DA3FCF" w:rsidRPr="00DA3FCF" w:rsidRDefault="00DA3FCF" w:rsidP="00DA3FCF">
            <w:pPr>
              <w:spacing w:line="360" w:lineRule="auto"/>
              <w:ind w:right="-1"/>
              <w:jc w:val="center"/>
            </w:pPr>
            <w:r w:rsidRPr="00DA3FCF">
              <w:t>Documenti attestanti l’avvenuto pagamento del contributo all’ANAC</w:t>
            </w:r>
          </w:p>
        </w:tc>
        <w:tc>
          <w:tcPr>
            <w:tcW w:w="4536" w:type="dxa"/>
            <w:vAlign w:val="center"/>
          </w:tcPr>
          <w:p w14:paraId="73382DFD" w14:textId="696F5BD6" w:rsidR="00DA3FCF" w:rsidRPr="00DA3FCF" w:rsidRDefault="00DA3FCF" w:rsidP="00856959">
            <w:pPr>
              <w:ind w:right="-1"/>
            </w:pPr>
            <w:r w:rsidRPr="00DA3FCF">
              <w:t xml:space="preserve">Contributo ANAC </w:t>
            </w:r>
            <w:r w:rsidR="00856959">
              <w:t>6</w:t>
            </w:r>
            <w:r w:rsidRPr="00DA3FCF">
              <w:t xml:space="preserve"> LOTTI</w:t>
            </w:r>
          </w:p>
        </w:tc>
        <w:tc>
          <w:tcPr>
            <w:tcW w:w="992" w:type="dxa"/>
            <w:vAlign w:val="center"/>
          </w:tcPr>
          <w:p w14:paraId="4D492AC3" w14:textId="0A9D17BC" w:rsidR="00DA3FCF" w:rsidRPr="00DA3FCF" w:rsidRDefault="00DA3FCF" w:rsidP="00DA3FCF">
            <w:pPr>
              <w:spacing w:line="360" w:lineRule="auto"/>
              <w:ind w:right="-1"/>
              <w:jc w:val="center"/>
            </w:pPr>
            <w:r w:rsidRPr="00DA3FCF">
              <w:t>1</w:t>
            </w:r>
          </w:p>
        </w:tc>
      </w:tr>
      <w:tr w:rsidR="00DA3FCF" w:rsidRPr="00E36F6A" w14:paraId="3E8F015A" w14:textId="77777777" w:rsidTr="007F4B0E">
        <w:trPr>
          <w:trHeight w:val="268"/>
        </w:trPr>
        <w:tc>
          <w:tcPr>
            <w:tcW w:w="3686" w:type="dxa"/>
            <w:vAlign w:val="center"/>
          </w:tcPr>
          <w:p w14:paraId="44C09789" w14:textId="40511530" w:rsidR="00DA3FCF" w:rsidRPr="00DA3FCF" w:rsidRDefault="00DA3FCF" w:rsidP="00DA3FCF">
            <w:pPr>
              <w:spacing w:line="360" w:lineRule="auto"/>
              <w:ind w:right="-1"/>
              <w:jc w:val="center"/>
            </w:pPr>
            <w:r w:rsidRPr="00DA3FCF">
              <w:t>Cauzioni provvisorie e documentazione a corredo</w:t>
            </w:r>
          </w:p>
        </w:tc>
        <w:tc>
          <w:tcPr>
            <w:tcW w:w="4536" w:type="dxa"/>
            <w:vAlign w:val="center"/>
          </w:tcPr>
          <w:p w14:paraId="2B824A52" w14:textId="4BE05F5F" w:rsidR="00DA3FCF" w:rsidRPr="00DA3FCF" w:rsidRDefault="00BA7D85" w:rsidP="00DA3FCF">
            <w:pPr>
              <w:ind w:right="-1"/>
            </w:pPr>
            <w:r>
              <w:t>Cauzione</w:t>
            </w:r>
            <w:r w:rsidR="00DA3FCF">
              <w:t xml:space="preserve"> LOTTI 1_2_3_4_5_6</w:t>
            </w:r>
          </w:p>
        </w:tc>
        <w:tc>
          <w:tcPr>
            <w:tcW w:w="992" w:type="dxa"/>
            <w:vAlign w:val="center"/>
          </w:tcPr>
          <w:p w14:paraId="406A06AD" w14:textId="16527CFD" w:rsidR="00DA3FCF" w:rsidRPr="00DA3FCF" w:rsidRDefault="00DA3FCF" w:rsidP="00DA3FCF">
            <w:pPr>
              <w:spacing w:line="360" w:lineRule="auto"/>
              <w:ind w:right="-1"/>
              <w:jc w:val="center"/>
            </w:pPr>
            <w:r w:rsidRPr="00DA3FCF">
              <w:t>1</w:t>
            </w:r>
          </w:p>
        </w:tc>
      </w:tr>
      <w:tr w:rsidR="00DA3FCF" w:rsidRPr="00E36F6A" w14:paraId="2E947F63" w14:textId="77777777" w:rsidTr="007F4B0E">
        <w:trPr>
          <w:trHeight w:val="268"/>
        </w:trPr>
        <w:tc>
          <w:tcPr>
            <w:tcW w:w="3686" w:type="dxa"/>
            <w:vAlign w:val="center"/>
          </w:tcPr>
          <w:p w14:paraId="5281C022" w14:textId="119E38A7" w:rsidR="00DA3FCF" w:rsidRPr="00DA3FCF" w:rsidRDefault="00DA3FCF" w:rsidP="00DA3FCF">
            <w:pPr>
              <w:spacing w:line="360" w:lineRule="auto"/>
              <w:ind w:right="-1"/>
              <w:jc w:val="center"/>
            </w:pPr>
            <w:r w:rsidRPr="00DA3FCF">
              <w:t>Eventuale documentazione necessaria ai fini della riduzione della cauzione</w:t>
            </w:r>
          </w:p>
        </w:tc>
        <w:tc>
          <w:tcPr>
            <w:tcW w:w="4536" w:type="dxa"/>
            <w:vAlign w:val="center"/>
          </w:tcPr>
          <w:p w14:paraId="56B4C1ED" w14:textId="577502D2" w:rsidR="00DA3FCF" w:rsidRPr="00DA3FCF" w:rsidRDefault="00DA3FCF" w:rsidP="00DA3FCF">
            <w:pPr>
              <w:ind w:right="-1"/>
            </w:pPr>
            <w:r w:rsidRPr="00DA3FCF">
              <w:t>Dichiarazione riduzione polizza</w:t>
            </w:r>
          </w:p>
        </w:tc>
        <w:tc>
          <w:tcPr>
            <w:tcW w:w="992" w:type="dxa"/>
            <w:vAlign w:val="center"/>
          </w:tcPr>
          <w:p w14:paraId="6F807850" w14:textId="2B8A6340" w:rsidR="00DA3FCF" w:rsidRPr="00DA3FCF" w:rsidRDefault="00DA3FCF" w:rsidP="00DA3FCF">
            <w:pPr>
              <w:spacing w:line="360" w:lineRule="auto"/>
              <w:ind w:right="-1"/>
              <w:jc w:val="center"/>
            </w:pPr>
            <w:r>
              <w:t>1</w:t>
            </w:r>
          </w:p>
        </w:tc>
      </w:tr>
      <w:tr w:rsidR="00BA7D85" w:rsidRPr="00E36F6A" w14:paraId="69C76017" w14:textId="77777777" w:rsidTr="007F4B0E">
        <w:trPr>
          <w:trHeight w:val="268"/>
        </w:trPr>
        <w:tc>
          <w:tcPr>
            <w:tcW w:w="3686" w:type="dxa"/>
            <w:vMerge w:val="restart"/>
            <w:vAlign w:val="center"/>
          </w:tcPr>
          <w:p w14:paraId="01E54880" w14:textId="33C05F48" w:rsidR="00BA7D85" w:rsidRPr="00DA3FCF" w:rsidRDefault="00BA7D85" w:rsidP="00DA3FCF">
            <w:pPr>
              <w:spacing w:line="360" w:lineRule="auto"/>
              <w:ind w:right="-1"/>
              <w:jc w:val="center"/>
            </w:pPr>
            <w:r>
              <w:t>Eventuali DGUE imprese ausiliarie e documentazione relativa all’avvalimento</w:t>
            </w:r>
          </w:p>
        </w:tc>
        <w:tc>
          <w:tcPr>
            <w:tcW w:w="4536" w:type="dxa"/>
            <w:vAlign w:val="center"/>
          </w:tcPr>
          <w:p w14:paraId="541B1032" w14:textId="31DC51AF" w:rsidR="00BA7D85" w:rsidRPr="00DA3FCF" w:rsidRDefault="00BA7D85" w:rsidP="00856959">
            <w:pPr>
              <w:ind w:right="-1"/>
            </w:pPr>
            <w:r>
              <w:t>Dichiarazione aggiuntiva ausiliaria</w:t>
            </w:r>
          </w:p>
        </w:tc>
        <w:tc>
          <w:tcPr>
            <w:tcW w:w="992" w:type="dxa"/>
            <w:vAlign w:val="center"/>
          </w:tcPr>
          <w:p w14:paraId="2D4922C3" w14:textId="3E88BB5F" w:rsidR="00BA7D85" w:rsidRDefault="00BA7D85" w:rsidP="00DA3FCF">
            <w:pPr>
              <w:spacing w:line="360" w:lineRule="auto"/>
              <w:ind w:right="-1"/>
              <w:jc w:val="center"/>
            </w:pPr>
            <w:r>
              <w:t>1</w:t>
            </w:r>
          </w:p>
        </w:tc>
      </w:tr>
      <w:tr w:rsidR="00BA7D85" w:rsidRPr="00E36F6A" w14:paraId="6D2C4B19" w14:textId="77777777" w:rsidTr="00BA7D85">
        <w:trPr>
          <w:trHeight w:val="187"/>
        </w:trPr>
        <w:tc>
          <w:tcPr>
            <w:tcW w:w="3686" w:type="dxa"/>
            <w:vMerge/>
            <w:vAlign w:val="center"/>
          </w:tcPr>
          <w:p w14:paraId="0F509AA1" w14:textId="77777777" w:rsidR="00BA7D85" w:rsidRDefault="00BA7D85" w:rsidP="00DA3FCF">
            <w:pPr>
              <w:spacing w:line="360" w:lineRule="auto"/>
              <w:ind w:right="-1"/>
              <w:jc w:val="center"/>
            </w:pPr>
          </w:p>
        </w:tc>
        <w:tc>
          <w:tcPr>
            <w:tcW w:w="4536" w:type="dxa"/>
            <w:vAlign w:val="center"/>
          </w:tcPr>
          <w:p w14:paraId="2248DBB2" w14:textId="2835D23A" w:rsidR="00BA7D85" w:rsidRDefault="00BA7D85" w:rsidP="00DA3FCF">
            <w:pPr>
              <w:ind w:right="-1"/>
            </w:pPr>
            <w:r>
              <w:t>Mod.4 ausiliaria</w:t>
            </w:r>
          </w:p>
        </w:tc>
        <w:tc>
          <w:tcPr>
            <w:tcW w:w="992" w:type="dxa"/>
            <w:vAlign w:val="center"/>
          </w:tcPr>
          <w:p w14:paraId="602100E5" w14:textId="78D7B68B" w:rsidR="00BA7D85" w:rsidRDefault="00BA7D85" w:rsidP="00DA3FCF">
            <w:pPr>
              <w:spacing w:line="360" w:lineRule="auto"/>
              <w:ind w:right="-1"/>
              <w:jc w:val="center"/>
            </w:pPr>
            <w:r>
              <w:t>1</w:t>
            </w:r>
          </w:p>
        </w:tc>
      </w:tr>
      <w:tr w:rsidR="00BA7D85" w:rsidRPr="00E36F6A" w14:paraId="04F0E2C7" w14:textId="77777777" w:rsidTr="007F4B0E">
        <w:trPr>
          <w:trHeight w:val="268"/>
        </w:trPr>
        <w:tc>
          <w:tcPr>
            <w:tcW w:w="3686" w:type="dxa"/>
            <w:vMerge/>
            <w:vAlign w:val="center"/>
          </w:tcPr>
          <w:p w14:paraId="35FF24E7" w14:textId="77777777" w:rsidR="00BA7D85" w:rsidRDefault="00BA7D85" w:rsidP="00DA3FCF">
            <w:pPr>
              <w:spacing w:line="360" w:lineRule="auto"/>
              <w:ind w:right="-1"/>
              <w:jc w:val="center"/>
            </w:pPr>
          </w:p>
        </w:tc>
        <w:tc>
          <w:tcPr>
            <w:tcW w:w="4536" w:type="dxa"/>
            <w:vAlign w:val="center"/>
          </w:tcPr>
          <w:p w14:paraId="18378CBC" w14:textId="7B75EC25" w:rsidR="00BA7D85" w:rsidRDefault="00BA7D85" w:rsidP="00DA3FCF">
            <w:pPr>
              <w:ind w:right="-1"/>
            </w:pPr>
            <w:r>
              <w:t>DGUE ausiliaria</w:t>
            </w:r>
          </w:p>
        </w:tc>
        <w:tc>
          <w:tcPr>
            <w:tcW w:w="992" w:type="dxa"/>
            <w:vAlign w:val="center"/>
          </w:tcPr>
          <w:p w14:paraId="261EC178" w14:textId="2AFFEF2D" w:rsidR="00BA7D85" w:rsidRDefault="00BA7D85" w:rsidP="00DA3FCF">
            <w:pPr>
              <w:spacing w:line="360" w:lineRule="auto"/>
              <w:ind w:right="-1"/>
              <w:jc w:val="center"/>
            </w:pPr>
            <w:r>
              <w:t>1</w:t>
            </w:r>
          </w:p>
        </w:tc>
      </w:tr>
      <w:tr w:rsidR="00BA7D85" w:rsidRPr="00E36F6A" w14:paraId="56EEB98D" w14:textId="77777777" w:rsidTr="007F4B0E">
        <w:trPr>
          <w:trHeight w:val="268"/>
        </w:trPr>
        <w:tc>
          <w:tcPr>
            <w:tcW w:w="3686" w:type="dxa"/>
            <w:vMerge/>
            <w:vAlign w:val="center"/>
          </w:tcPr>
          <w:p w14:paraId="4FA6B8F3" w14:textId="77777777" w:rsidR="00BA7D85" w:rsidRDefault="00BA7D85" w:rsidP="00DA3FCF">
            <w:pPr>
              <w:spacing w:line="360" w:lineRule="auto"/>
              <w:ind w:right="-1"/>
              <w:jc w:val="center"/>
            </w:pPr>
          </w:p>
        </w:tc>
        <w:tc>
          <w:tcPr>
            <w:tcW w:w="4536" w:type="dxa"/>
            <w:vAlign w:val="center"/>
          </w:tcPr>
          <w:p w14:paraId="4A123405" w14:textId="21B1ABAF" w:rsidR="00BA7D85" w:rsidRDefault="00BA7D85" w:rsidP="00DA3FCF">
            <w:pPr>
              <w:ind w:right="-1"/>
            </w:pPr>
            <w:r>
              <w:t>Dichiarazione ausiliaria</w:t>
            </w:r>
          </w:p>
        </w:tc>
        <w:tc>
          <w:tcPr>
            <w:tcW w:w="992" w:type="dxa"/>
            <w:vAlign w:val="center"/>
          </w:tcPr>
          <w:p w14:paraId="37627351" w14:textId="7D63D3BF" w:rsidR="00BA7D85" w:rsidRDefault="00BA7D85" w:rsidP="00DA3FCF">
            <w:pPr>
              <w:spacing w:line="360" w:lineRule="auto"/>
              <w:ind w:right="-1"/>
              <w:jc w:val="center"/>
            </w:pPr>
            <w:r>
              <w:t>1</w:t>
            </w:r>
          </w:p>
        </w:tc>
      </w:tr>
      <w:tr w:rsidR="00BA7D85" w:rsidRPr="00E36F6A" w14:paraId="1E3A3E12" w14:textId="77777777" w:rsidTr="007F4B0E">
        <w:trPr>
          <w:trHeight w:val="268"/>
        </w:trPr>
        <w:tc>
          <w:tcPr>
            <w:tcW w:w="3686" w:type="dxa"/>
            <w:vMerge/>
            <w:vAlign w:val="center"/>
          </w:tcPr>
          <w:p w14:paraId="2E90206D" w14:textId="77777777" w:rsidR="00BA7D85" w:rsidRDefault="00BA7D85" w:rsidP="00DA3FCF">
            <w:pPr>
              <w:spacing w:line="360" w:lineRule="auto"/>
              <w:ind w:right="-1"/>
              <w:jc w:val="center"/>
            </w:pPr>
          </w:p>
        </w:tc>
        <w:tc>
          <w:tcPr>
            <w:tcW w:w="4536" w:type="dxa"/>
            <w:vAlign w:val="center"/>
          </w:tcPr>
          <w:p w14:paraId="6A38BAE8" w14:textId="23D53D48" w:rsidR="00BA7D85" w:rsidRDefault="00BA7D85" w:rsidP="00DA3FCF">
            <w:pPr>
              <w:ind w:right="-1"/>
            </w:pPr>
            <w:r>
              <w:t>Contratto avvalimento</w:t>
            </w:r>
          </w:p>
        </w:tc>
        <w:tc>
          <w:tcPr>
            <w:tcW w:w="992" w:type="dxa"/>
            <w:vAlign w:val="center"/>
          </w:tcPr>
          <w:p w14:paraId="1D6747CD" w14:textId="61E2CCEB" w:rsidR="00BA7D85" w:rsidRDefault="00BA7D85" w:rsidP="00DA3FCF">
            <w:pPr>
              <w:spacing w:line="360" w:lineRule="auto"/>
              <w:ind w:right="-1"/>
              <w:jc w:val="center"/>
            </w:pPr>
            <w:r>
              <w:t>1</w:t>
            </w:r>
          </w:p>
        </w:tc>
      </w:tr>
      <w:tr w:rsidR="00BA7D85" w:rsidRPr="00E36F6A" w14:paraId="3C328AFB" w14:textId="77777777" w:rsidTr="007F4B0E">
        <w:trPr>
          <w:trHeight w:val="268"/>
        </w:trPr>
        <w:tc>
          <w:tcPr>
            <w:tcW w:w="3686" w:type="dxa"/>
            <w:vMerge/>
            <w:vAlign w:val="center"/>
          </w:tcPr>
          <w:p w14:paraId="296F474F" w14:textId="77777777" w:rsidR="00BA7D85" w:rsidRDefault="00BA7D85" w:rsidP="00DA3FCF">
            <w:pPr>
              <w:spacing w:line="360" w:lineRule="auto"/>
              <w:ind w:right="-1"/>
              <w:jc w:val="center"/>
            </w:pPr>
          </w:p>
        </w:tc>
        <w:tc>
          <w:tcPr>
            <w:tcW w:w="4536" w:type="dxa"/>
            <w:vAlign w:val="center"/>
          </w:tcPr>
          <w:p w14:paraId="2D0F7446" w14:textId="3375870B" w:rsidR="00BA7D85" w:rsidRDefault="00BA7D85" w:rsidP="00DA3FCF">
            <w:pPr>
              <w:ind w:right="-1"/>
            </w:pPr>
            <w:r>
              <w:t>Dichiarazione avvalimento</w:t>
            </w:r>
          </w:p>
        </w:tc>
        <w:tc>
          <w:tcPr>
            <w:tcW w:w="992" w:type="dxa"/>
            <w:vAlign w:val="center"/>
          </w:tcPr>
          <w:p w14:paraId="44EC66DA" w14:textId="2D1D37B0" w:rsidR="00BA7D85" w:rsidRDefault="00BA7D85" w:rsidP="00DA3FCF">
            <w:pPr>
              <w:spacing w:line="360" w:lineRule="auto"/>
              <w:ind w:right="-1"/>
              <w:jc w:val="center"/>
            </w:pPr>
            <w:r>
              <w:t>1</w:t>
            </w:r>
          </w:p>
        </w:tc>
      </w:tr>
    </w:tbl>
    <w:p w14:paraId="70AC8AE3" w14:textId="64F6D4DE" w:rsidR="00C97300" w:rsidRPr="00E36F6A" w:rsidRDefault="00C97300" w:rsidP="000B0F8A">
      <w:pPr>
        <w:spacing w:line="360" w:lineRule="auto"/>
        <w:ind w:right="-1"/>
        <w:jc w:val="both"/>
        <w:rPr>
          <w:b/>
          <w:bCs/>
          <w:highlight w:val="yellow"/>
          <w:u w:val="single"/>
        </w:rPr>
      </w:pPr>
      <w:bookmarkStart w:id="3" w:name="_Hlk76473765"/>
    </w:p>
    <w:p w14:paraId="0216325E" w14:textId="44BA9E6C" w:rsidR="00C77491" w:rsidRPr="000F304F" w:rsidRDefault="00B5553D" w:rsidP="000B0F8A">
      <w:pPr>
        <w:ind w:right="-1"/>
        <w:jc w:val="both"/>
        <w:rPr>
          <w:b/>
          <w:bCs/>
          <w:u w:val="single"/>
        </w:rPr>
      </w:pPr>
      <w:r w:rsidRPr="000F304F">
        <w:rPr>
          <w:b/>
          <w:bCs/>
          <w:spacing w:val="-1"/>
          <w:u w:val="single"/>
        </w:rPr>
        <w:t xml:space="preserve">REM </w:t>
      </w:r>
      <w:r w:rsidR="00C77491" w:rsidRPr="000F304F">
        <w:rPr>
          <w:b/>
          <w:bCs/>
          <w:u w:val="single"/>
        </w:rPr>
        <w:t>S.</w:t>
      </w:r>
      <w:r w:rsidR="005E5A00" w:rsidRPr="000F304F">
        <w:rPr>
          <w:b/>
          <w:bCs/>
          <w:u w:val="single"/>
        </w:rPr>
        <w:t>r.l.</w:t>
      </w:r>
    </w:p>
    <w:p w14:paraId="27769D57" w14:textId="77777777" w:rsidR="00F340AB" w:rsidRPr="00E36F6A" w:rsidRDefault="00F340AB" w:rsidP="000B0F8A">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C77491" w:rsidRPr="00E36F6A" w14:paraId="41D0B584" w14:textId="77777777" w:rsidTr="009C5BF2">
        <w:trPr>
          <w:trHeight w:val="537"/>
          <w:jc w:val="center"/>
        </w:trPr>
        <w:tc>
          <w:tcPr>
            <w:tcW w:w="9214" w:type="dxa"/>
            <w:gridSpan w:val="3"/>
            <w:shd w:val="clear" w:color="auto" w:fill="D9D9D9"/>
            <w:vAlign w:val="center"/>
          </w:tcPr>
          <w:p w14:paraId="2896F20D" w14:textId="720B2F81" w:rsidR="00C77491" w:rsidRPr="000F304F" w:rsidRDefault="00C77491" w:rsidP="000F304F">
            <w:pPr>
              <w:spacing w:line="360" w:lineRule="auto"/>
              <w:ind w:right="-1"/>
              <w:jc w:val="center"/>
              <w:rPr>
                <w:b/>
              </w:rPr>
            </w:pPr>
            <w:r w:rsidRPr="000F304F">
              <w:rPr>
                <w:b/>
              </w:rPr>
              <w:t xml:space="preserve">Documentazione Amministrativa del </w:t>
            </w:r>
            <w:r w:rsidR="00371D4B" w:rsidRPr="000F304F">
              <w:rPr>
                <w:b/>
              </w:rPr>
              <w:t>CONCORRENTE</w:t>
            </w:r>
            <w:r w:rsidRPr="000F304F">
              <w:rPr>
                <w:b/>
              </w:rPr>
              <w:t xml:space="preserve"> </w:t>
            </w:r>
            <w:r w:rsidR="003E7C75" w:rsidRPr="000F304F">
              <w:rPr>
                <w:b/>
              </w:rPr>
              <w:t>LOTTI</w:t>
            </w:r>
            <w:r w:rsidRPr="000F304F">
              <w:rPr>
                <w:b/>
              </w:rPr>
              <w:t xml:space="preserve"> </w:t>
            </w:r>
            <w:r w:rsidR="000F304F" w:rsidRPr="000F304F">
              <w:rPr>
                <w:b/>
              </w:rPr>
              <w:t>n°2_24 - n°3_25 - n°5_27 - n°6_28</w:t>
            </w:r>
          </w:p>
        </w:tc>
      </w:tr>
      <w:tr w:rsidR="00C77491" w:rsidRPr="00E36F6A" w14:paraId="06EB7117" w14:textId="77777777" w:rsidTr="003E423E">
        <w:trPr>
          <w:trHeight w:val="554"/>
          <w:jc w:val="center"/>
        </w:trPr>
        <w:tc>
          <w:tcPr>
            <w:tcW w:w="3681" w:type="dxa"/>
            <w:tcBorders>
              <w:bottom w:val="single" w:sz="4" w:space="0" w:color="000000"/>
            </w:tcBorders>
            <w:shd w:val="clear" w:color="auto" w:fill="D9D9D9" w:themeFill="background1" w:themeFillShade="D9"/>
            <w:vAlign w:val="center"/>
          </w:tcPr>
          <w:p w14:paraId="7ED05CCB" w14:textId="77777777" w:rsidR="00C77491" w:rsidRPr="003E423E" w:rsidRDefault="00C77491" w:rsidP="000B0F8A">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1A84E1C4" w14:textId="77777777" w:rsidR="00C77491" w:rsidRPr="003E423E" w:rsidRDefault="00C77491" w:rsidP="000B0F8A">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76D5E628" w14:textId="77777777" w:rsidR="00C77491" w:rsidRPr="003E423E" w:rsidRDefault="00C77491" w:rsidP="000B0F8A">
            <w:pPr>
              <w:spacing w:line="360" w:lineRule="auto"/>
              <w:ind w:right="-1"/>
              <w:jc w:val="center"/>
              <w:rPr>
                <w:b/>
              </w:rPr>
            </w:pPr>
            <w:r w:rsidRPr="003E423E">
              <w:rPr>
                <w:b/>
              </w:rPr>
              <w:t>N.doc. caricati</w:t>
            </w:r>
          </w:p>
        </w:tc>
      </w:tr>
      <w:tr w:rsidR="00C77491" w:rsidRPr="00E36F6A" w14:paraId="5AD728B6" w14:textId="77777777" w:rsidTr="003E423E">
        <w:trPr>
          <w:trHeight w:val="372"/>
          <w:jc w:val="center"/>
        </w:trPr>
        <w:tc>
          <w:tcPr>
            <w:tcW w:w="3681" w:type="dxa"/>
            <w:tcBorders>
              <w:bottom w:val="single" w:sz="4" w:space="0" w:color="auto"/>
            </w:tcBorders>
            <w:shd w:val="clear" w:color="auto" w:fill="FFFFFF" w:themeFill="background1"/>
            <w:vAlign w:val="center"/>
          </w:tcPr>
          <w:p w14:paraId="1CDFF226" w14:textId="2F124BF5" w:rsidR="00C77491" w:rsidRPr="003E423E" w:rsidRDefault="000F304F" w:rsidP="000B0F8A">
            <w:pPr>
              <w:ind w:right="-1"/>
              <w:jc w:val="center"/>
            </w:pPr>
            <w:r w:rsidRPr="003E423E">
              <w:t>DGUE</w:t>
            </w:r>
          </w:p>
        </w:tc>
        <w:tc>
          <w:tcPr>
            <w:tcW w:w="4541" w:type="dxa"/>
            <w:tcBorders>
              <w:bottom w:val="single" w:sz="4" w:space="0" w:color="auto"/>
            </w:tcBorders>
            <w:shd w:val="clear" w:color="auto" w:fill="FFFFFF" w:themeFill="background1"/>
            <w:vAlign w:val="center"/>
          </w:tcPr>
          <w:p w14:paraId="565960E3" w14:textId="2132A646" w:rsidR="00C77491" w:rsidRPr="003E423E" w:rsidRDefault="000F304F" w:rsidP="000B0F8A">
            <w:pPr>
              <w:ind w:right="-1"/>
            </w:pPr>
            <w:r w:rsidRPr="003E423E">
              <w:t>DGUE REM</w:t>
            </w:r>
          </w:p>
        </w:tc>
        <w:tc>
          <w:tcPr>
            <w:tcW w:w="992" w:type="dxa"/>
            <w:tcBorders>
              <w:bottom w:val="single" w:sz="4" w:space="0" w:color="auto"/>
            </w:tcBorders>
            <w:shd w:val="clear" w:color="auto" w:fill="FFFFFF" w:themeFill="background1"/>
            <w:vAlign w:val="center"/>
          </w:tcPr>
          <w:p w14:paraId="3DE6D070" w14:textId="49E61B0C" w:rsidR="00C77491" w:rsidRPr="003E423E" w:rsidRDefault="000F304F" w:rsidP="000B0F8A">
            <w:pPr>
              <w:spacing w:line="360" w:lineRule="auto"/>
              <w:ind w:right="-1"/>
              <w:jc w:val="center"/>
            </w:pPr>
            <w:r w:rsidRPr="003E423E">
              <w:t>1</w:t>
            </w:r>
          </w:p>
        </w:tc>
      </w:tr>
      <w:tr w:rsidR="009C5BF2" w:rsidRPr="00E36F6A" w14:paraId="1A84096E" w14:textId="77777777" w:rsidTr="003E423E">
        <w:trPr>
          <w:trHeight w:val="546"/>
          <w:jc w:val="center"/>
        </w:trPr>
        <w:tc>
          <w:tcPr>
            <w:tcW w:w="3681" w:type="dxa"/>
            <w:tcBorders>
              <w:top w:val="single" w:sz="4" w:space="0" w:color="auto"/>
            </w:tcBorders>
            <w:vAlign w:val="center"/>
          </w:tcPr>
          <w:p w14:paraId="115E29D8" w14:textId="77777777" w:rsidR="009C5BF2" w:rsidRPr="009C5BF2" w:rsidRDefault="009C5BF2" w:rsidP="003E423E">
            <w:pPr>
              <w:spacing w:line="360" w:lineRule="auto"/>
              <w:ind w:right="-1"/>
              <w:jc w:val="center"/>
            </w:pPr>
            <w:r w:rsidRPr="009C5BF2">
              <w:t>Comprova imposta di bollo</w:t>
            </w:r>
          </w:p>
        </w:tc>
        <w:tc>
          <w:tcPr>
            <w:tcW w:w="4541" w:type="dxa"/>
            <w:tcBorders>
              <w:top w:val="single" w:sz="4" w:space="0" w:color="auto"/>
            </w:tcBorders>
            <w:vAlign w:val="center"/>
          </w:tcPr>
          <w:p w14:paraId="6477F691" w14:textId="6C51CA70" w:rsidR="009C5BF2" w:rsidRPr="009C5BF2" w:rsidRDefault="009C5BF2" w:rsidP="000B0F8A">
            <w:pPr>
              <w:ind w:right="-1"/>
            </w:pPr>
            <w:r w:rsidRPr="009C5BF2">
              <w:t>F23 imposta di bollo</w:t>
            </w:r>
          </w:p>
        </w:tc>
        <w:tc>
          <w:tcPr>
            <w:tcW w:w="992" w:type="dxa"/>
            <w:tcBorders>
              <w:top w:val="single" w:sz="4" w:space="0" w:color="auto"/>
            </w:tcBorders>
            <w:vAlign w:val="center"/>
          </w:tcPr>
          <w:p w14:paraId="693B143B" w14:textId="6FC71F62" w:rsidR="009C5BF2" w:rsidRPr="009C5BF2" w:rsidRDefault="009C5BF2" w:rsidP="000B0F8A">
            <w:pPr>
              <w:spacing w:line="360" w:lineRule="auto"/>
              <w:ind w:right="-1"/>
              <w:jc w:val="center"/>
            </w:pPr>
            <w:r w:rsidRPr="009C5BF2">
              <w:t>1</w:t>
            </w:r>
          </w:p>
        </w:tc>
      </w:tr>
      <w:tr w:rsidR="00C77491" w:rsidRPr="00E36F6A" w14:paraId="2A6394BA" w14:textId="77777777" w:rsidTr="003E423E">
        <w:trPr>
          <w:trHeight w:val="268"/>
          <w:jc w:val="center"/>
        </w:trPr>
        <w:tc>
          <w:tcPr>
            <w:tcW w:w="3681" w:type="dxa"/>
            <w:vAlign w:val="center"/>
          </w:tcPr>
          <w:p w14:paraId="042482A7" w14:textId="77777777" w:rsidR="00C77491" w:rsidRPr="009C5BF2" w:rsidRDefault="00C77491" w:rsidP="003E423E">
            <w:pPr>
              <w:spacing w:line="360" w:lineRule="auto"/>
              <w:ind w:right="-1"/>
              <w:jc w:val="center"/>
            </w:pPr>
            <w:r w:rsidRPr="009C5BF2">
              <w:t>Domanda di partecipazione</w:t>
            </w:r>
          </w:p>
        </w:tc>
        <w:tc>
          <w:tcPr>
            <w:tcW w:w="4541" w:type="dxa"/>
            <w:vAlign w:val="center"/>
          </w:tcPr>
          <w:p w14:paraId="07B4F9C4" w14:textId="01125426" w:rsidR="00C77491" w:rsidRPr="009C5BF2" w:rsidRDefault="00C77491" w:rsidP="000B0F8A">
            <w:pPr>
              <w:ind w:right="-1"/>
            </w:pPr>
            <w:r w:rsidRPr="009C5BF2">
              <w:t>Domanda di partecipazione</w:t>
            </w:r>
          </w:p>
        </w:tc>
        <w:tc>
          <w:tcPr>
            <w:tcW w:w="992" w:type="dxa"/>
          </w:tcPr>
          <w:p w14:paraId="44DE976A" w14:textId="77777777" w:rsidR="00C77491" w:rsidRPr="009C5BF2" w:rsidRDefault="00C77491" w:rsidP="000B0F8A">
            <w:pPr>
              <w:spacing w:line="360" w:lineRule="auto"/>
              <w:ind w:right="-1"/>
              <w:jc w:val="center"/>
            </w:pPr>
            <w:r w:rsidRPr="009C5BF2">
              <w:t>1</w:t>
            </w:r>
          </w:p>
        </w:tc>
      </w:tr>
      <w:tr w:rsidR="009C5BF2" w:rsidRPr="00E36F6A" w14:paraId="552A3B71" w14:textId="77777777" w:rsidTr="003E423E">
        <w:trPr>
          <w:trHeight w:val="385"/>
          <w:jc w:val="center"/>
        </w:trPr>
        <w:tc>
          <w:tcPr>
            <w:tcW w:w="3681" w:type="dxa"/>
            <w:vAlign w:val="center"/>
          </w:tcPr>
          <w:p w14:paraId="494D6788" w14:textId="77777777" w:rsidR="009C5BF2" w:rsidRPr="009C5BF2" w:rsidRDefault="009C5BF2" w:rsidP="003E423E">
            <w:pPr>
              <w:spacing w:line="360" w:lineRule="auto"/>
              <w:ind w:right="-1"/>
              <w:jc w:val="center"/>
            </w:pPr>
            <w:r w:rsidRPr="009C5BF2">
              <w:t>Altro</w:t>
            </w:r>
          </w:p>
        </w:tc>
        <w:tc>
          <w:tcPr>
            <w:tcW w:w="4541" w:type="dxa"/>
            <w:vAlign w:val="center"/>
          </w:tcPr>
          <w:p w14:paraId="39899C95" w14:textId="06052145" w:rsidR="009C5BF2" w:rsidRPr="009C5BF2" w:rsidRDefault="009C5BF2" w:rsidP="000B0F8A">
            <w:pPr>
              <w:ind w:right="-1"/>
            </w:pPr>
            <w:r>
              <w:t>Patto di integrità REM</w:t>
            </w:r>
          </w:p>
        </w:tc>
        <w:tc>
          <w:tcPr>
            <w:tcW w:w="992" w:type="dxa"/>
            <w:vAlign w:val="center"/>
          </w:tcPr>
          <w:p w14:paraId="6F48C13D" w14:textId="36826189" w:rsidR="009C5BF2" w:rsidRPr="009C5BF2" w:rsidRDefault="009C5BF2" w:rsidP="000B0F8A">
            <w:pPr>
              <w:spacing w:line="360" w:lineRule="auto"/>
              <w:ind w:right="-1"/>
              <w:jc w:val="center"/>
            </w:pPr>
            <w:r>
              <w:t>1</w:t>
            </w:r>
          </w:p>
        </w:tc>
      </w:tr>
      <w:tr w:rsidR="009C5BF2" w:rsidRPr="00E36F6A" w14:paraId="2B76536E" w14:textId="77777777" w:rsidTr="003E423E">
        <w:trPr>
          <w:trHeight w:val="269"/>
          <w:jc w:val="center"/>
        </w:trPr>
        <w:tc>
          <w:tcPr>
            <w:tcW w:w="3681" w:type="dxa"/>
            <w:vMerge w:val="restart"/>
          </w:tcPr>
          <w:p w14:paraId="69B38754" w14:textId="77777777" w:rsidR="003E423E" w:rsidRDefault="003E423E" w:rsidP="003E423E">
            <w:pPr>
              <w:spacing w:line="360" w:lineRule="auto"/>
              <w:ind w:right="-1"/>
              <w:jc w:val="center"/>
            </w:pPr>
          </w:p>
          <w:p w14:paraId="1BE8A18E" w14:textId="3CDC4799" w:rsidR="009C5BF2" w:rsidRPr="009C5BF2" w:rsidRDefault="009C5BF2" w:rsidP="003E423E">
            <w:pPr>
              <w:spacing w:line="360" w:lineRule="auto"/>
              <w:ind w:right="-1"/>
              <w:jc w:val="center"/>
            </w:pPr>
            <w:r w:rsidRPr="009C5BF2">
              <w:t>Documenti attestanti l’avvenuto pagamento del contributo all’ANAC</w:t>
            </w:r>
          </w:p>
        </w:tc>
        <w:tc>
          <w:tcPr>
            <w:tcW w:w="4541" w:type="dxa"/>
            <w:vAlign w:val="center"/>
          </w:tcPr>
          <w:p w14:paraId="468A85C6" w14:textId="39951920" w:rsidR="009C5BF2" w:rsidRPr="009C5BF2" w:rsidRDefault="009C5BF2" w:rsidP="000B0F8A">
            <w:pPr>
              <w:ind w:right="-1"/>
            </w:pPr>
            <w:r w:rsidRPr="009C5BF2">
              <w:t>Contributo ANAC LOTTO 6</w:t>
            </w:r>
          </w:p>
        </w:tc>
        <w:tc>
          <w:tcPr>
            <w:tcW w:w="992" w:type="dxa"/>
            <w:vMerge w:val="restart"/>
            <w:vAlign w:val="center"/>
          </w:tcPr>
          <w:p w14:paraId="4B3AD7D1" w14:textId="56DEFBB4" w:rsidR="009C5BF2" w:rsidRPr="009C5BF2" w:rsidRDefault="009C5BF2" w:rsidP="000B0F8A">
            <w:pPr>
              <w:spacing w:line="360" w:lineRule="auto"/>
              <w:ind w:right="-1"/>
              <w:jc w:val="center"/>
            </w:pPr>
            <w:r w:rsidRPr="009C5BF2">
              <w:t>4</w:t>
            </w:r>
          </w:p>
        </w:tc>
      </w:tr>
      <w:tr w:rsidR="009C5BF2" w:rsidRPr="00E36F6A" w14:paraId="50331723" w14:textId="77777777" w:rsidTr="003E423E">
        <w:trPr>
          <w:trHeight w:val="268"/>
          <w:jc w:val="center"/>
        </w:trPr>
        <w:tc>
          <w:tcPr>
            <w:tcW w:w="3681" w:type="dxa"/>
            <w:vMerge/>
          </w:tcPr>
          <w:p w14:paraId="6C7E5439" w14:textId="77777777" w:rsidR="009C5BF2" w:rsidRPr="00E36F6A" w:rsidRDefault="009C5BF2" w:rsidP="000B0F8A">
            <w:pPr>
              <w:spacing w:line="360" w:lineRule="auto"/>
              <w:ind w:right="-1"/>
              <w:jc w:val="both"/>
              <w:rPr>
                <w:highlight w:val="yellow"/>
              </w:rPr>
            </w:pPr>
          </w:p>
        </w:tc>
        <w:tc>
          <w:tcPr>
            <w:tcW w:w="4541" w:type="dxa"/>
            <w:vAlign w:val="center"/>
          </w:tcPr>
          <w:p w14:paraId="45720518" w14:textId="68A857A8" w:rsidR="009C5BF2" w:rsidRPr="009C5BF2" w:rsidRDefault="009C5BF2" w:rsidP="000B0F8A">
            <w:pPr>
              <w:ind w:right="-1"/>
            </w:pPr>
            <w:r w:rsidRPr="009C5BF2">
              <w:t>Contributo ANAC LOTTO 5</w:t>
            </w:r>
          </w:p>
        </w:tc>
        <w:tc>
          <w:tcPr>
            <w:tcW w:w="992" w:type="dxa"/>
            <w:vMerge/>
          </w:tcPr>
          <w:p w14:paraId="423A4342" w14:textId="77777777" w:rsidR="009C5BF2" w:rsidRPr="00E36F6A" w:rsidRDefault="009C5BF2" w:rsidP="000B0F8A">
            <w:pPr>
              <w:spacing w:line="360" w:lineRule="auto"/>
              <w:ind w:right="-1"/>
              <w:jc w:val="center"/>
              <w:rPr>
                <w:highlight w:val="yellow"/>
              </w:rPr>
            </w:pPr>
          </w:p>
        </w:tc>
      </w:tr>
      <w:tr w:rsidR="009C5BF2" w:rsidRPr="00E36F6A" w14:paraId="1486669E" w14:textId="77777777" w:rsidTr="003E423E">
        <w:trPr>
          <w:trHeight w:val="268"/>
          <w:jc w:val="center"/>
        </w:trPr>
        <w:tc>
          <w:tcPr>
            <w:tcW w:w="3681" w:type="dxa"/>
            <w:vMerge/>
          </w:tcPr>
          <w:p w14:paraId="061305BE" w14:textId="77777777" w:rsidR="009C5BF2" w:rsidRPr="00E36F6A" w:rsidRDefault="009C5BF2" w:rsidP="000B0F8A">
            <w:pPr>
              <w:spacing w:line="360" w:lineRule="auto"/>
              <w:ind w:right="-1"/>
              <w:jc w:val="both"/>
              <w:rPr>
                <w:highlight w:val="yellow"/>
              </w:rPr>
            </w:pPr>
          </w:p>
        </w:tc>
        <w:tc>
          <w:tcPr>
            <w:tcW w:w="4541" w:type="dxa"/>
            <w:vAlign w:val="center"/>
          </w:tcPr>
          <w:p w14:paraId="22D00C69" w14:textId="0F7ECDD1" w:rsidR="009C5BF2" w:rsidRPr="009C5BF2" w:rsidRDefault="009C5BF2" w:rsidP="000B0F8A">
            <w:pPr>
              <w:ind w:right="-1"/>
            </w:pPr>
            <w:r w:rsidRPr="009C5BF2">
              <w:t>Contributo ANAC LOTTO 3</w:t>
            </w:r>
          </w:p>
        </w:tc>
        <w:tc>
          <w:tcPr>
            <w:tcW w:w="992" w:type="dxa"/>
            <w:vMerge/>
          </w:tcPr>
          <w:p w14:paraId="2278EF70" w14:textId="77777777" w:rsidR="009C5BF2" w:rsidRPr="00E36F6A" w:rsidRDefault="009C5BF2" w:rsidP="000B0F8A">
            <w:pPr>
              <w:spacing w:line="360" w:lineRule="auto"/>
              <w:ind w:right="-1"/>
              <w:jc w:val="center"/>
              <w:rPr>
                <w:highlight w:val="yellow"/>
              </w:rPr>
            </w:pPr>
          </w:p>
        </w:tc>
      </w:tr>
      <w:tr w:rsidR="009C5BF2" w:rsidRPr="00E36F6A" w14:paraId="106D6E84" w14:textId="77777777" w:rsidTr="003E423E">
        <w:trPr>
          <w:trHeight w:val="268"/>
          <w:jc w:val="center"/>
        </w:trPr>
        <w:tc>
          <w:tcPr>
            <w:tcW w:w="3681" w:type="dxa"/>
            <w:vMerge/>
          </w:tcPr>
          <w:p w14:paraId="51B44547" w14:textId="77777777" w:rsidR="009C5BF2" w:rsidRPr="00E36F6A" w:rsidRDefault="009C5BF2" w:rsidP="000B0F8A">
            <w:pPr>
              <w:spacing w:line="360" w:lineRule="auto"/>
              <w:ind w:right="-1"/>
              <w:jc w:val="both"/>
              <w:rPr>
                <w:highlight w:val="yellow"/>
              </w:rPr>
            </w:pPr>
          </w:p>
        </w:tc>
        <w:tc>
          <w:tcPr>
            <w:tcW w:w="4541" w:type="dxa"/>
            <w:vAlign w:val="center"/>
          </w:tcPr>
          <w:p w14:paraId="0BD297ED" w14:textId="6C28C6A0" w:rsidR="009C5BF2" w:rsidRPr="009C5BF2" w:rsidRDefault="009C5BF2" w:rsidP="000B0F8A">
            <w:pPr>
              <w:ind w:right="-1"/>
            </w:pPr>
            <w:r w:rsidRPr="009C5BF2">
              <w:t>Contributo ANAC LOTTO 2</w:t>
            </w:r>
          </w:p>
        </w:tc>
        <w:tc>
          <w:tcPr>
            <w:tcW w:w="992" w:type="dxa"/>
            <w:vMerge/>
          </w:tcPr>
          <w:p w14:paraId="291B1E7D" w14:textId="77777777" w:rsidR="009C5BF2" w:rsidRPr="00E36F6A" w:rsidRDefault="009C5BF2" w:rsidP="000B0F8A">
            <w:pPr>
              <w:spacing w:line="360" w:lineRule="auto"/>
              <w:ind w:right="-1"/>
              <w:jc w:val="center"/>
              <w:rPr>
                <w:highlight w:val="yellow"/>
              </w:rPr>
            </w:pPr>
          </w:p>
        </w:tc>
      </w:tr>
      <w:tr w:rsidR="009C5BF2" w:rsidRPr="00E36F6A" w14:paraId="57797041" w14:textId="77777777" w:rsidTr="003E423E">
        <w:trPr>
          <w:trHeight w:val="368"/>
          <w:jc w:val="center"/>
        </w:trPr>
        <w:tc>
          <w:tcPr>
            <w:tcW w:w="3681" w:type="dxa"/>
            <w:vMerge w:val="restart"/>
          </w:tcPr>
          <w:p w14:paraId="22A93DD3" w14:textId="77777777" w:rsidR="009C5BF2" w:rsidRDefault="009C5BF2" w:rsidP="003E423E">
            <w:pPr>
              <w:spacing w:line="360" w:lineRule="auto"/>
              <w:ind w:right="-1"/>
              <w:jc w:val="center"/>
            </w:pPr>
          </w:p>
          <w:p w14:paraId="2CDA8B0B" w14:textId="77777777" w:rsidR="009C5BF2" w:rsidRDefault="009C5BF2" w:rsidP="003E423E">
            <w:pPr>
              <w:spacing w:line="360" w:lineRule="auto"/>
              <w:ind w:right="-1"/>
              <w:jc w:val="center"/>
            </w:pPr>
          </w:p>
          <w:p w14:paraId="1D2F1578" w14:textId="6A82894F" w:rsidR="009C5BF2" w:rsidRPr="00E36F6A" w:rsidRDefault="009C5BF2" w:rsidP="003E423E">
            <w:pPr>
              <w:spacing w:line="360" w:lineRule="auto"/>
              <w:ind w:right="-1"/>
              <w:jc w:val="center"/>
              <w:rPr>
                <w:highlight w:val="yellow"/>
              </w:rPr>
            </w:pPr>
            <w:r w:rsidRPr="009C5BF2">
              <w:t>Cauzioni provvisorie e documentazione a corredo</w:t>
            </w:r>
          </w:p>
        </w:tc>
        <w:tc>
          <w:tcPr>
            <w:tcW w:w="4541" w:type="dxa"/>
            <w:vAlign w:val="center"/>
          </w:tcPr>
          <w:p w14:paraId="32576D5E" w14:textId="59641799" w:rsidR="009C5BF2" w:rsidRPr="009C5BF2" w:rsidRDefault="009C5BF2" w:rsidP="000B0F8A">
            <w:pPr>
              <w:ind w:right="-1"/>
            </w:pPr>
            <w:r>
              <w:t>Appendice polizza LOTTO 6</w:t>
            </w:r>
          </w:p>
        </w:tc>
        <w:tc>
          <w:tcPr>
            <w:tcW w:w="992" w:type="dxa"/>
            <w:vMerge w:val="restart"/>
            <w:vAlign w:val="center"/>
          </w:tcPr>
          <w:p w14:paraId="5F0B81A5" w14:textId="6D00D362" w:rsidR="009C5BF2" w:rsidRPr="009C5BF2" w:rsidRDefault="009C5BF2" w:rsidP="000B0F8A">
            <w:pPr>
              <w:spacing w:line="360" w:lineRule="auto"/>
              <w:ind w:right="-1"/>
              <w:jc w:val="center"/>
            </w:pPr>
            <w:r w:rsidRPr="009C5BF2">
              <w:t>8</w:t>
            </w:r>
          </w:p>
        </w:tc>
      </w:tr>
      <w:tr w:rsidR="009C5BF2" w:rsidRPr="00E36F6A" w14:paraId="158F5D13" w14:textId="77777777" w:rsidTr="003E423E">
        <w:trPr>
          <w:trHeight w:val="268"/>
          <w:jc w:val="center"/>
        </w:trPr>
        <w:tc>
          <w:tcPr>
            <w:tcW w:w="3681" w:type="dxa"/>
            <w:vMerge/>
          </w:tcPr>
          <w:p w14:paraId="59B4F00D" w14:textId="77777777" w:rsidR="009C5BF2" w:rsidRPr="00E36F6A" w:rsidRDefault="009C5BF2" w:rsidP="003E423E">
            <w:pPr>
              <w:spacing w:line="360" w:lineRule="auto"/>
              <w:ind w:right="-1"/>
              <w:jc w:val="center"/>
              <w:rPr>
                <w:highlight w:val="yellow"/>
              </w:rPr>
            </w:pPr>
          </w:p>
        </w:tc>
        <w:tc>
          <w:tcPr>
            <w:tcW w:w="4541" w:type="dxa"/>
            <w:vAlign w:val="center"/>
          </w:tcPr>
          <w:p w14:paraId="0D6A1059" w14:textId="3DB16335" w:rsidR="009C5BF2" w:rsidRPr="009C5BF2" w:rsidRDefault="009C5BF2" w:rsidP="000B0F8A">
            <w:pPr>
              <w:ind w:right="-1"/>
            </w:pPr>
            <w:r>
              <w:t>Polizza LOTTO 6</w:t>
            </w:r>
          </w:p>
        </w:tc>
        <w:tc>
          <w:tcPr>
            <w:tcW w:w="992" w:type="dxa"/>
            <w:vMerge/>
          </w:tcPr>
          <w:p w14:paraId="3901CFD8" w14:textId="77777777" w:rsidR="009C5BF2" w:rsidRPr="009C5BF2" w:rsidRDefault="009C5BF2" w:rsidP="000B0F8A">
            <w:pPr>
              <w:spacing w:line="360" w:lineRule="auto"/>
              <w:ind w:right="-1"/>
              <w:jc w:val="center"/>
            </w:pPr>
          </w:p>
        </w:tc>
      </w:tr>
      <w:tr w:rsidR="009C5BF2" w:rsidRPr="00E36F6A" w14:paraId="4F6F9B8F" w14:textId="77777777" w:rsidTr="003E423E">
        <w:trPr>
          <w:trHeight w:val="268"/>
          <w:jc w:val="center"/>
        </w:trPr>
        <w:tc>
          <w:tcPr>
            <w:tcW w:w="3681" w:type="dxa"/>
            <w:vMerge/>
          </w:tcPr>
          <w:p w14:paraId="7FE10D2C" w14:textId="77777777" w:rsidR="009C5BF2" w:rsidRPr="00E36F6A" w:rsidRDefault="009C5BF2" w:rsidP="003E423E">
            <w:pPr>
              <w:spacing w:line="360" w:lineRule="auto"/>
              <w:ind w:right="-1"/>
              <w:jc w:val="center"/>
              <w:rPr>
                <w:highlight w:val="yellow"/>
              </w:rPr>
            </w:pPr>
          </w:p>
        </w:tc>
        <w:tc>
          <w:tcPr>
            <w:tcW w:w="4541" w:type="dxa"/>
            <w:vAlign w:val="center"/>
          </w:tcPr>
          <w:p w14:paraId="77C340B3" w14:textId="1CF286B4" w:rsidR="009C5BF2" w:rsidRPr="009C5BF2" w:rsidRDefault="009C5BF2" w:rsidP="000B0F8A">
            <w:pPr>
              <w:ind w:right="-1"/>
            </w:pPr>
            <w:r>
              <w:t>Appendice polizza LOTTO 5</w:t>
            </w:r>
          </w:p>
        </w:tc>
        <w:tc>
          <w:tcPr>
            <w:tcW w:w="992" w:type="dxa"/>
            <w:vMerge/>
          </w:tcPr>
          <w:p w14:paraId="18960CA4" w14:textId="77777777" w:rsidR="009C5BF2" w:rsidRPr="009C5BF2" w:rsidRDefault="009C5BF2" w:rsidP="000B0F8A">
            <w:pPr>
              <w:spacing w:line="360" w:lineRule="auto"/>
              <w:ind w:right="-1"/>
              <w:jc w:val="center"/>
            </w:pPr>
          </w:p>
        </w:tc>
      </w:tr>
      <w:tr w:rsidR="009C5BF2" w:rsidRPr="00E36F6A" w14:paraId="06FEEE3B" w14:textId="77777777" w:rsidTr="003E423E">
        <w:trPr>
          <w:trHeight w:val="268"/>
          <w:jc w:val="center"/>
        </w:trPr>
        <w:tc>
          <w:tcPr>
            <w:tcW w:w="3681" w:type="dxa"/>
            <w:vMerge/>
          </w:tcPr>
          <w:p w14:paraId="07AFAEB2" w14:textId="77777777" w:rsidR="009C5BF2" w:rsidRPr="00E36F6A" w:rsidRDefault="009C5BF2" w:rsidP="003E423E">
            <w:pPr>
              <w:spacing w:line="360" w:lineRule="auto"/>
              <w:ind w:right="-1"/>
              <w:jc w:val="center"/>
              <w:rPr>
                <w:highlight w:val="yellow"/>
              </w:rPr>
            </w:pPr>
          </w:p>
        </w:tc>
        <w:tc>
          <w:tcPr>
            <w:tcW w:w="4541" w:type="dxa"/>
            <w:vAlign w:val="center"/>
          </w:tcPr>
          <w:p w14:paraId="79CD8BCC" w14:textId="1A9F1D36" w:rsidR="009C5BF2" w:rsidRPr="009C5BF2" w:rsidRDefault="009C5BF2" w:rsidP="000B0F8A">
            <w:pPr>
              <w:ind w:right="-1"/>
            </w:pPr>
            <w:r w:rsidRPr="009C5BF2">
              <w:t>Polizza LOTTO 5</w:t>
            </w:r>
          </w:p>
        </w:tc>
        <w:tc>
          <w:tcPr>
            <w:tcW w:w="992" w:type="dxa"/>
            <w:vMerge/>
          </w:tcPr>
          <w:p w14:paraId="5D790698" w14:textId="77777777" w:rsidR="009C5BF2" w:rsidRPr="00E36F6A" w:rsidRDefault="009C5BF2" w:rsidP="000B0F8A">
            <w:pPr>
              <w:spacing w:line="360" w:lineRule="auto"/>
              <w:ind w:right="-1"/>
              <w:jc w:val="center"/>
              <w:rPr>
                <w:highlight w:val="yellow"/>
              </w:rPr>
            </w:pPr>
          </w:p>
        </w:tc>
      </w:tr>
      <w:tr w:rsidR="009C5BF2" w:rsidRPr="00E36F6A" w14:paraId="32FACAD1" w14:textId="77777777" w:rsidTr="003E423E">
        <w:trPr>
          <w:trHeight w:val="268"/>
          <w:jc w:val="center"/>
        </w:trPr>
        <w:tc>
          <w:tcPr>
            <w:tcW w:w="3681" w:type="dxa"/>
            <w:vMerge/>
          </w:tcPr>
          <w:p w14:paraId="6D2AE412" w14:textId="77777777" w:rsidR="009C5BF2" w:rsidRPr="00E36F6A" w:rsidRDefault="009C5BF2" w:rsidP="003E423E">
            <w:pPr>
              <w:spacing w:line="360" w:lineRule="auto"/>
              <w:ind w:right="-1"/>
              <w:jc w:val="center"/>
              <w:rPr>
                <w:highlight w:val="yellow"/>
              </w:rPr>
            </w:pPr>
          </w:p>
        </w:tc>
        <w:tc>
          <w:tcPr>
            <w:tcW w:w="4541" w:type="dxa"/>
            <w:vAlign w:val="center"/>
          </w:tcPr>
          <w:p w14:paraId="217C6AB8" w14:textId="46D4F69F" w:rsidR="009C5BF2" w:rsidRPr="00E36F6A" w:rsidRDefault="009C5BF2" w:rsidP="000B0F8A">
            <w:pPr>
              <w:ind w:right="-1"/>
              <w:rPr>
                <w:highlight w:val="yellow"/>
              </w:rPr>
            </w:pPr>
            <w:r>
              <w:t>Appendice polizza LOTTO 3</w:t>
            </w:r>
          </w:p>
        </w:tc>
        <w:tc>
          <w:tcPr>
            <w:tcW w:w="992" w:type="dxa"/>
            <w:vMerge/>
          </w:tcPr>
          <w:p w14:paraId="3D16E923" w14:textId="77777777" w:rsidR="009C5BF2" w:rsidRPr="00E36F6A" w:rsidRDefault="009C5BF2" w:rsidP="000B0F8A">
            <w:pPr>
              <w:spacing w:line="360" w:lineRule="auto"/>
              <w:ind w:right="-1"/>
              <w:jc w:val="center"/>
              <w:rPr>
                <w:highlight w:val="yellow"/>
              </w:rPr>
            </w:pPr>
          </w:p>
        </w:tc>
      </w:tr>
      <w:tr w:rsidR="009C5BF2" w:rsidRPr="00E36F6A" w14:paraId="7F421A03" w14:textId="77777777" w:rsidTr="003E423E">
        <w:trPr>
          <w:trHeight w:val="268"/>
          <w:jc w:val="center"/>
        </w:trPr>
        <w:tc>
          <w:tcPr>
            <w:tcW w:w="3681" w:type="dxa"/>
            <w:vMerge/>
          </w:tcPr>
          <w:p w14:paraId="5A438B5E" w14:textId="77777777" w:rsidR="009C5BF2" w:rsidRPr="00E36F6A" w:rsidRDefault="009C5BF2" w:rsidP="003E423E">
            <w:pPr>
              <w:spacing w:line="360" w:lineRule="auto"/>
              <w:ind w:right="-1"/>
              <w:jc w:val="center"/>
              <w:rPr>
                <w:highlight w:val="yellow"/>
              </w:rPr>
            </w:pPr>
          </w:p>
        </w:tc>
        <w:tc>
          <w:tcPr>
            <w:tcW w:w="4541" w:type="dxa"/>
            <w:vAlign w:val="center"/>
          </w:tcPr>
          <w:p w14:paraId="6C466E03" w14:textId="2C511E2E" w:rsidR="009C5BF2" w:rsidRPr="00E36F6A" w:rsidRDefault="009C5BF2" w:rsidP="000B0F8A">
            <w:pPr>
              <w:ind w:right="-1"/>
              <w:rPr>
                <w:highlight w:val="yellow"/>
              </w:rPr>
            </w:pPr>
            <w:r w:rsidRPr="009C5BF2">
              <w:t>Polizza LOTTO 3</w:t>
            </w:r>
          </w:p>
        </w:tc>
        <w:tc>
          <w:tcPr>
            <w:tcW w:w="992" w:type="dxa"/>
            <w:vMerge/>
          </w:tcPr>
          <w:p w14:paraId="64F75343" w14:textId="77777777" w:rsidR="009C5BF2" w:rsidRPr="00E36F6A" w:rsidRDefault="009C5BF2" w:rsidP="000B0F8A">
            <w:pPr>
              <w:spacing w:line="360" w:lineRule="auto"/>
              <w:ind w:right="-1"/>
              <w:jc w:val="center"/>
              <w:rPr>
                <w:highlight w:val="yellow"/>
              </w:rPr>
            </w:pPr>
          </w:p>
        </w:tc>
      </w:tr>
      <w:tr w:rsidR="009C5BF2" w:rsidRPr="00E36F6A" w14:paraId="1797C1E5" w14:textId="77777777" w:rsidTr="003E423E">
        <w:trPr>
          <w:trHeight w:val="268"/>
          <w:jc w:val="center"/>
        </w:trPr>
        <w:tc>
          <w:tcPr>
            <w:tcW w:w="3681" w:type="dxa"/>
            <w:vMerge/>
          </w:tcPr>
          <w:p w14:paraId="6327F973" w14:textId="77777777" w:rsidR="009C5BF2" w:rsidRPr="00E36F6A" w:rsidRDefault="009C5BF2" w:rsidP="003E423E">
            <w:pPr>
              <w:spacing w:line="360" w:lineRule="auto"/>
              <w:ind w:right="-1"/>
              <w:jc w:val="center"/>
              <w:rPr>
                <w:highlight w:val="yellow"/>
              </w:rPr>
            </w:pPr>
          </w:p>
        </w:tc>
        <w:tc>
          <w:tcPr>
            <w:tcW w:w="4541" w:type="dxa"/>
            <w:vAlign w:val="center"/>
          </w:tcPr>
          <w:p w14:paraId="0F999BC7" w14:textId="30262E6B" w:rsidR="009C5BF2" w:rsidRPr="00E36F6A" w:rsidRDefault="009C5BF2" w:rsidP="000B0F8A">
            <w:pPr>
              <w:ind w:right="-1"/>
              <w:rPr>
                <w:highlight w:val="yellow"/>
              </w:rPr>
            </w:pPr>
            <w:r>
              <w:t>Appendice polizza LOTTO 1</w:t>
            </w:r>
          </w:p>
        </w:tc>
        <w:tc>
          <w:tcPr>
            <w:tcW w:w="992" w:type="dxa"/>
            <w:vMerge/>
          </w:tcPr>
          <w:p w14:paraId="12F9E375" w14:textId="77777777" w:rsidR="009C5BF2" w:rsidRPr="00E36F6A" w:rsidRDefault="009C5BF2" w:rsidP="000B0F8A">
            <w:pPr>
              <w:spacing w:line="360" w:lineRule="auto"/>
              <w:ind w:right="-1"/>
              <w:jc w:val="center"/>
              <w:rPr>
                <w:highlight w:val="yellow"/>
              </w:rPr>
            </w:pPr>
          </w:p>
        </w:tc>
      </w:tr>
      <w:tr w:rsidR="009C5BF2" w:rsidRPr="00E36F6A" w14:paraId="7817D50B" w14:textId="77777777" w:rsidTr="003E423E">
        <w:trPr>
          <w:trHeight w:val="268"/>
          <w:jc w:val="center"/>
        </w:trPr>
        <w:tc>
          <w:tcPr>
            <w:tcW w:w="3681" w:type="dxa"/>
            <w:vMerge/>
          </w:tcPr>
          <w:p w14:paraId="33F61F1F" w14:textId="77777777" w:rsidR="009C5BF2" w:rsidRPr="00E36F6A" w:rsidRDefault="009C5BF2" w:rsidP="003E423E">
            <w:pPr>
              <w:spacing w:line="360" w:lineRule="auto"/>
              <w:ind w:right="-1"/>
              <w:jc w:val="center"/>
              <w:rPr>
                <w:highlight w:val="yellow"/>
              </w:rPr>
            </w:pPr>
          </w:p>
        </w:tc>
        <w:tc>
          <w:tcPr>
            <w:tcW w:w="4541" w:type="dxa"/>
            <w:vAlign w:val="center"/>
          </w:tcPr>
          <w:p w14:paraId="0414B332" w14:textId="365797AA" w:rsidR="009C5BF2" w:rsidRPr="00E36F6A" w:rsidRDefault="009C5BF2" w:rsidP="000B0F8A">
            <w:pPr>
              <w:ind w:right="-1"/>
              <w:rPr>
                <w:highlight w:val="yellow"/>
              </w:rPr>
            </w:pPr>
            <w:r w:rsidRPr="009C5BF2">
              <w:t>Polizza LOTTO 2</w:t>
            </w:r>
          </w:p>
        </w:tc>
        <w:tc>
          <w:tcPr>
            <w:tcW w:w="992" w:type="dxa"/>
            <w:vMerge/>
          </w:tcPr>
          <w:p w14:paraId="292B2ADB" w14:textId="77777777" w:rsidR="009C5BF2" w:rsidRPr="00E36F6A" w:rsidRDefault="009C5BF2" w:rsidP="000B0F8A">
            <w:pPr>
              <w:spacing w:line="360" w:lineRule="auto"/>
              <w:ind w:right="-1"/>
              <w:jc w:val="center"/>
              <w:rPr>
                <w:highlight w:val="yellow"/>
              </w:rPr>
            </w:pPr>
          </w:p>
        </w:tc>
      </w:tr>
      <w:tr w:rsidR="00F340AB" w:rsidRPr="00960024" w14:paraId="451CDECF" w14:textId="77777777" w:rsidTr="00924610">
        <w:trPr>
          <w:trHeight w:val="616"/>
          <w:jc w:val="center"/>
        </w:trPr>
        <w:tc>
          <w:tcPr>
            <w:tcW w:w="3681" w:type="dxa"/>
          </w:tcPr>
          <w:p w14:paraId="2FBEDE9A" w14:textId="50DDF0D8" w:rsidR="00F340AB" w:rsidRPr="009C5BF2" w:rsidRDefault="00F340AB" w:rsidP="003E423E">
            <w:pPr>
              <w:spacing w:line="360" w:lineRule="auto"/>
              <w:ind w:right="-1"/>
              <w:jc w:val="center"/>
            </w:pPr>
            <w:r w:rsidRPr="009C5BF2">
              <w:t>Eventuale documentazione necessaria ai fini della riduzione della cauzione</w:t>
            </w:r>
          </w:p>
        </w:tc>
        <w:tc>
          <w:tcPr>
            <w:tcW w:w="4541" w:type="dxa"/>
            <w:vAlign w:val="center"/>
          </w:tcPr>
          <w:p w14:paraId="486E85FF" w14:textId="6D946727" w:rsidR="00F340AB" w:rsidRPr="009C5BF2" w:rsidRDefault="009C5BF2" w:rsidP="009C5BF2">
            <w:pPr>
              <w:ind w:right="-1"/>
            </w:pPr>
            <w:r w:rsidRPr="009C5BF2">
              <w:t>Certificati ISO e d</w:t>
            </w:r>
            <w:r w:rsidR="00F340AB" w:rsidRPr="009C5BF2">
              <w:t>ichiarazion</w:t>
            </w:r>
            <w:r w:rsidRPr="009C5BF2">
              <w:t>e</w:t>
            </w:r>
            <w:r w:rsidR="00F340AB" w:rsidRPr="009C5BF2">
              <w:t xml:space="preserve"> riduzion</w:t>
            </w:r>
            <w:r w:rsidRPr="009C5BF2">
              <w:t>i</w:t>
            </w:r>
            <w:r w:rsidR="00F340AB" w:rsidRPr="009C5BF2">
              <w:t xml:space="preserve"> </w:t>
            </w:r>
            <w:r w:rsidRPr="009C5BF2">
              <w:t>garanzia</w:t>
            </w:r>
          </w:p>
        </w:tc>
        <w:tc>
          <w:tcPr>
            <w:tcW w:w="992" w:type="dxa"/>
            <w:vAlign w:val="center"/>
          </w:tcPr>
          <w:p w14:paraId="53176F7D" w14:textId="1D666678" w:rsidR="00F340AB" w:rsidRPr="009C5BF2" w:rsidRDefault="00F340AB" w:rsidP="000B0F8A">
            <w:pPr>
              <w:spacing w:line="360" w:lineRule="auto"/>
              <w:ind w:right="-1"/>
              <w:jc w:val="center"/>
            </w:pPr>
            <w:r w:rsidRPr="009C5BF2">
              <w:t>1</w:t>
            </w:r>
          </w:p>
        </w:tc>
      </w:tr>
      <w:tr w:rsidR="003E423E" w:rsidRPr="00960024" w14:paraId="6B414C29" w14:textId="77777777" w:rsidTr="003E423E">
        <w:trPr>
          <w:trHeight w:val="268"/>
          <w:jc w:val="center"/>
        </w:trPr>
        <w:tc>
          <w:tcPr>
            <w:tcW w:w="3681" w:type="dxa"/>
            <w:vMerge w:val="restart"/>
          </w:tcPr>
          <w:p w14:paraId="3FAA20CA" w14:textId="77777777" w:rsidR="003E423E" w:rsidRDefault="003E423E" w:rsidP="003E423E">
            <w:pPr>
              <w:spacing w:line="360" w:lineRule="auto"/>
              <w:ind w:right="-1"/>
              <w:jc w:val="center"/>
            </w:pPr>
          </w:p>
          <w:p w14:paraId="39813C2A" w14:textId="15CB9F47" w:rsidR="003E423E" w:rsidRPr="009C5BF2" w:rsidRDefault="003E423E" w:rsidP="003E423E">
            <w:pPr>
              <w:spacing w:line="360" w:lineRule="auto"/>
              <w:ind w:right="-1"/>
              <w:jc w:val="center"/>
            </w:pPr>
            <w:r>
              <w:t>Eventuali DGUE imprese ausiliarie e documentazione relativa all’avvalimento</w:t>
            </w:r>
          </w:p>
        </w:tc>
        <w:tc>
          <w:tcPr>
            <w:tcW w:w="4541" w:type="dxa"/>
            <w:vAlign w:val="center"/>
          </w:tcPr>
          <w:p w14:paraId="2DEDF572" w14:textId="5D6F80F9" w:rsidR="003E423E" w:rsidRPr="009C5BF2" w:rsidRDefault="003E423E" w:rsidP="009C5BF2">
            <w:pPr>
              <w:ind w:right="-1"/>
            </w:pPr>
            <w:r>
              <w:t>Contratto di avvalimento</w:t>
            </w:r>
          </w:p>
        </w:tc>
        <w:tc>
          <w:tcPr>
            <w:tcW w:w="992" w:type="dxa"/>
            <w:vMerge w:val="restart"/>
            <w:vAlign w:val="center"/>
          </w:tcPr>
          <w:p w14:paraId="1CEDD641" w14:textId="5975D522" w:rsidR="003E423E" w:rsidRPr="009C5BF2" w:rsidRDefault="003E423E" w:rsidP="000B0F8A">
            <w:pPr>
              <w:spacing w:line="360" w:lineRule="auto"/>
              <w:ind w:right="-1"/>
              <w:jc w:val="center"/>
            </w:pPr>
            <w:r>
              <w:t>5</w:t>
            </w:r>
          </w:p>
        </w:tc>
      </w:tr>
      <w:tr w:rsidR="003E423E" w:rsidRPr="00960024" w14:paraId="0877F4A5" w14:textId="77777777" w:rsidTr="003E423E">
        <w:trPr>
          <w:trHeight w:val="268"/>
          <w:jc w:val="center"/>
        </w:trPr>
        <w:tc>
          <w:tcPr>
            <w:tcW w:w="3681" w:type="dxa"/>
            <w:vMerge/>
          </w:tcPr>
          <w:p w14:paraId="21C65527" w14:textId="77777777" w:rsidR="003E423E" w:rsidRPr="009C5BF2" w:rsidRDefault="003E423E" w:rsidP="003E423E">
            <w:pPr>
              <w:spacing w:line="360" w:lineRule="auto"/>
              <w:ind w:right="-1"/>
              <w:jc w:val="center"/>
            </w:pPr>
          </w:p>
        </w:tc>
        <w:tc>
          <w:tcPr>
            <w:tcW w:w="4541" w:type="dxa"/>
            <w:vAlign w:val="center"/>
          </w:tcPr>
          <w:p w14:paraId="50BD8897" w14:textId="2222BF80" w:rsidR="003E423E" w:rsidRPr="009C5BF2" w:rsidRDefault="003E423E" w:rsidP="009C5BF2">
            <w:pPr>
              <w:ind w:right="-1"/>
            </w:pPr>
            <w:r>
              <w:t>Modello 4 dichiarazione integrativa DGUE</w:t>
            </w:r>
          </w:p>
        </w:tc>
        <w:tc>
          <w:tcPr>
            <w:tcW w:w="992" w:type="dxa"/>
            <w:vMerge/>
            <w:vAlign w:val="center"/>
          </w:tcPr>
          <w:p w14:paraId="122DF761" w14:textId="77777777" w:rsidR="003E423E" w:rsidRPr="009C5BF2" w:rsidRDefault="003E423E" w:rsidP="000B0F8A">
            <w:pPr>
              <w:spacing w:line="360" w:lineRule="auto"/>
              <w:ind w:right="-1"/>
              <w:jc w:val="center"/>
            </w:pPr>
          </w:p>
        </w:tc>
      </w:tr>
      <w:tr w:rsidR="003E423E" w:rsidRPr="00960024" w14:paraId="2EA7D95A" w14:textId="77777777" w:rsidTr="003E423E">
        <w:trPr>
          <w:trHeight w:val="268"/>
          <w:jc w:val="center"/>
        </w:trPr>
        <w:tc>
          <w:tcPr>
            <w:tcW w:w="3681" w:type="dxa"/>
            <w:vMerge/>
          </w:tcPr>
          <w:p w14:paraId="2D26EBE9" w14:textId="77777777" w:rsidR="003E423E" w:rsidRPr="009C5BF2" w:rsidRDefault="003E423E" w:rsidP="003E423E">
            <w:pPr>
              <w:spacing w:line="360" w:lineRule="auto"/>
              <w:ind w:right="-1"/>
              <w:jc w:val="center"/>
            </w:pPr>
          </w:p>
        </w:tc>
        <w:tc>
          <w:tcPr>
            <w:tcW w:w="4541" w:type="dxa"/>
            <w:vAlign w:val="center"/>
          </w:tcPr>
          <w:p w14:paraId="493515B2" w14:textId="18345371" w:rsidR="003E423E" w:rsidRPr="009C5BF2" w:rsidRDefault="003E423E" w:rsidP="009C5BF2">
            <w:pPr>
              <w:ind w:right="-1"/>
            </w:pPr>
            <w:r>
              <w:t>Dichiarazione impresa ausiliaria</w:t>
            </w:r>
          </w:p>
        </w:tc>
        <w:tc>
          <w:tcPr>
            <w:tcW w:w="992" w:type="dxa"/>
            <w:vMerge/>
            <w:vAlign w:val="center"/>
          </w:tcPr>
          <w:p w14:paraId="148E3585" w14:textId="77777777" w:rsidR="003E423E" w:rsidRPr="009C5BF2" w:rsidRDefault="003E423E" w:rsidP="000B0F8A">
            <w:pPr>
              <w:spacing w:line="360" w:lineRule="auto"/>
              <w:ind w:right="-1"/>
              <w:jc w:val="center"/>
            </w:pPr>
          </w:p>
        </w:tc>
      </w:tr>
      <w:tr w:rsidR="003E423E" w:rsidRPr="00960024" w14:paraId="1EECE111" w14:textId="77777777" w:rsidTr="003E423E">
        <w:trPr>
          <w:trHeight w:val="268"/>
          <w:jc w:val="center"/>
        </w:trPr>
        <w:tc>
          <w:tcPr>
            <w:tcW w:w="3681" w:type="dxa"/>
            <w:vMerge/>
          </w:tcPr>
          <w:p w14:paraId="5590C30F" w14:textId="77777777" w:rsidR="003E423E" w:rsidRPr="009C5BF2" w:rsidRDefault="003E423E" w:rsidP="003E423E">
            <w:pPr>
              <w:spacing w:line="360" w:lineRule="auto"/>
              <w:ind w:right="-1"/>
              <w:jc w:val="center"/>
            </w:pPr>
          </w:p>
        </w:tc>
        <w:tc>
          <w:tcPr>
            <w:tcW w:w="4541" w:type="dxa"/>
            <w:vAlign w:val="center"/>
          </w:tcPr>
          <w:p w14:paraId="2D98020C" w14:textId="18BFA5F1" w:rsidR="003E423E" w:rsidRPr="009C5BF2" w:rsidRDefault="003E423E" w:rsidP="009C5BF2">
            <w:pPr>
              <w:ind w:right="-1"/>
            </w:pPr>
            <w:r>
              <w:t>Allegato 1 al contratto - Patto di integrità ausiliaria</w:t>
            </w:r>
          </w:p>
        </w:tc>
        <w:tc>
          <w:tcPr>
            <w:tcW w:w="992" w:type="dxa"/>
            <w:vMerge/>
            <w:vAlign w:val="center"/>
          </w:tcPr>
          <w:p w14:paraId="3B9359E8" w14:textId="77777777" w:rsidR="003E423E" w:rsidRPr="009C5BF2" w:rsidRDefault="003E423E" w:rsidP="000B0F8A">
            <w:pPr>
              <w:spacing w:line="360" w:lineRule="auto"/>
              <w:ind w:right="-1"/>
              <w:jc w:val="center"/>
            </w:pPr>
          </w:p>
        </w:tc>
      </w:tr>
      <w:tr w:rsidR="003E423E" w:rsidRPr="00960024" w14:paraId="56188452" w14:textId="77777777" w:rsidTr="003E423E">
        <w:trPr>
          <w:trHeight w:val="268"/>
          <w:jc w:val="center"/>
        </w:trPr>
        <w:tc>
          <w:tcPr>
            <w:tcW w:w="3681" w:type="dxa"/>
            <w:vMerge/>
          </w:tcPr>
          <w:p w14:paraId="30C57322" w14:textId="77777777" w:rsidR="003E423E" w:rsidRPr="009C5BF2" w:rsidRDefault="003E423E" w:rsidP="003E423E">
            <w:pPr>
              <w:spacing w:line="360" w:lineRule="auto"/>
              <w:ind w:right="-1"/>
              <w:jc w:val="center"/>
            </w:pPr>
          </w:p>
        </w:tc>
        <w:tc>
          <w:tcPr>
            <w:tcW w:w="4541" w:type="dxa"/>
            <w:vAlign w:val="center"/>
          </w:tcPr>
          <w:p w14:paraId="21DEA556" w14:textId="42CEDF9F" w:rsidR="003E423E" w:rsidRPr="009C5BF2" w:rsidRDefault="003E423E" w:rsidP="009C5BF2">
            <w:pPr>
              <w:ind w:right="-1"/>
            </w:pPr>
            <w:r>
              <w:t>DGUE ausiliaria ITALCASH</w:t>
            </w:r>
          </w:p>
        </w:tc>
        <w:tc>
          <w:tcPr>
            <w:tcW w:w="992" w:type="dxa"/>
            <w:vMerge/>
            <w:vAlign w:val="center"/>
          </w:tcPr>
          <w:p w14:paraId="7579A0BE" w14:textId="77777777" w:rsidR="003E423E" w:rsidRPr="009C5BF2" w:rsidRDefault="003E423E" w:rsidP="000B0F8A">
            <w:pPr>
              <w:spacing w:line="360" w:lineRule="auto"/>
              <w:ind w:right="-1"/>
              <w:jc w:val="center"/>
            </w:pPr>
          </w:p>
        </w:tc>
      </w:tr>
      <w:tr w:rsidR="003E423E" w:rsidRPr="00960024" w14:paraId="5A9D660B" w14:textId="77777777" w:rsidTr="003E423E">
        <w:trPr>
          <w:trHeight w:val="268"/>
          <w:jc w:val="center"/>
        </w:trPr>
        <w:tc>
          <w:tcPr>
            <w:tcW w:w="3681" w:type="dxa"/>
            <w:vMerge w:val="restart"/>
          </w:tcPr>
          <w:p w14:paraId="1CB44C5E" w14:textId="44748B9B" w:rsidR="003E423E" w:rsidRPr="009C5BF2" w:rsidRDefault="003E423E" w:rsidP="003E423E">
            <w:pPr>
              <w:spacing w:line="360" w:lineRule="auto"/>
              <w:ind w:right="-1"/>
              <w:jc w:val="center"/>
            </w:pPr>
            <w:r>
              <w:t>Documentazione amministrativa aggiuntiva</w:t>
            </w:r>
          </w:p>
        </w:tc>
        <w:tc>
          <w:tcPr>
            <w:tcW w:w="4541" w:type="dxa"/>
            <w:vAlign w:val="center"/>
          </w:tcPr>
          <w:p w14:paraId="4BE26540" w14:textId="37399BD0" w:rsidR="003E423E" w:rsidRPr="009C5BF2" w:rsidRDefault="003E423E" w:rsidP="009C5BF2">
            <w:pPr>
              <w:ind w:right="-1"/>
            </w:pPr>
            <w:r>
              <w:t>Dichiarazione REM</w:t>
            </w:r>
          </w:p>
        </w:tc>
        <w:tc>
          <w:tcPr>
            <w:tcW w:w="992" w:type="dxa"/>
            <w:vMerge w:val="restart"/>
            <w:vAlign w:val="center"/>
          </w:tcPr>
          <w:p w14:paraId="47531D71" w14:textId="14B7C6F2" w:rsidR="003E423E" w:rsidRPr="009C5BF2" w:rsidRDefault="003E423E" w:rsidP="000B0F8A">
            <w:pPr>
              <w:spacing w:line="360" w:lineRule="auto"/>
              <w:ind w:right="-1"/>
              <w:jc w:val="center"/>
            </w:pPr>
            <w:r>
              <w:t>3</w:t>
            </w:r>
          </w:p>
        </w:tc>
      </w:tr>
      <w:tr w:rsidR="003E423E" w:rsidRPr="00960024" w14:paraId="0C01874D" w14:textId="77777777" w:rsidTr="003E423E">
        <w:trPr>
          <w:trHeight w:val="268"/>
          <w:jc w:val="center"/>
        </w:trPr>
        <w:tc>
          <w:tcPr>
            <w:tcW w:w="3681" w:type="dxa"/>
            <w:vMerge/>
          </w:tcPr>
          <w:p w14:paraId="137791DF" w14:textId="77777777" w:rsidR="003E423E" w:rsidRPr="009C5BF2" w:rsidRDefault="003E423E" w:rsidP="000B0F8A">
            <w:pPr>
              <w:spacing w:line="360" w:lineRule="auto"/>
              <w:ind w:right="-1"/>
              <w:jc w:val="both"/>
            </w:pPr>
          </w:p>
        </w:tc>
        <w:tc>
          <w:tcPr>
            <w:tcW w:w="4541" w:type="dxa"/>
            <w:vAlign w:val="center"/>
          </w:tcPr>
          <w:p w14:paraId="6D23CF75" w14:textId="1D762391" w:rsidR="003E423E" w:rsidRPr="009C5BF2" w:rsidRDefault="003E423E" w:rsidP="009C5BF2">
            <w:pPr>
              <w:ind w:right="-1"/>
            </w:pPr>
            <w:r>
              <w:t>PASSOE</w:t>
            </w:r>
          </w:p>
        </w:tc>
        <w:tc>
          <w:tcPr>
            <w:tcW w:w="992" w:type="dxa"/>
            <w:vMerge/>
            <w:vAlign w:val="center"/>
          </w:tcPr>
          <w:p w14:paraId="11DAA53B" w14:textId="77777777" w:rsidR="003E423E" w:rsidRPr="009C5BF2" w:rsidRDefault="003E423E" w:rsidP="000B0F8A">
            <w:pPr>
              <w:spacing w:line="360" w:lineRule="auto"/>
              <w:ind w:right="-1"/>
              <w:jc w:val="center"/>
            </w:pPr>
          </w:p>
        </w:tc>
      </w:tr>
      <w:tr w:rsidR="003E423E" w:rsidRPr="00960024" w14:paraId="47DD7C68" w14:textId="77777777" w:rsidTr="003E423E">
        <w:trPr>
          <w:trHeight w:val="268"/>
          <w:jc w:val="center"/>
        </w:trPr>
        <w:tc>
          <w:tcPr>
            <w:tcW w:w="3681" w:type="dxa"/>
            <w:vMerge/>
          </w:tcPr>
          <w:p w14:paraId="48208822" w14:textId="77777777" w:rsidR="003E423E" w:rsidRPr="009C5BF2" w:rsidRDefault="003E423E" w:rsidP="000B0F8A">
            <w:pPr>
              <w:spacing w:line="360" w:lineRule="auto"/>
              <w:ind w:right="-1"/>
              <w:jc w:val="both"/>
            </w:pPr>
          </w:p>
        </w:tc>
        <w:tc>
          <w:tcPr>
            <w:tcW w:w="4541" w:type="dxa"/>
            <w:vAlign w:val="center"/>
          </w:tcPr>
          <w:p w14:paraId="2313534D" w14:textId="415590B8" w:rsidR="003E423E" w:rsidRPr="009C5BF2" w:rsidRDefault="003E423E" w:rsidP="009C5BF2">
            <w:pPr>
              <w:ind w:right="-1"/>
            </w:pPr>
            <w:r>
              <w:t>Modello 4 dichiarazione integrativa al DGUE REM</w:t>
            </w:r>
          </w:p>
        </w:tc>
        <w:tc>
          <w:tcPr>
            <w:tcW w:w="992" w:type="dxa"/>
            <w:vMerge/>
            <w:vAlign w:val="center"/>
          </w:tcPr>
          <w:p w14:paraId="376F675F" w14:textId="77777777" w:rsidR="003E423E" w:rsidRPr="009C5BF2" w:rsidRDefault="003E423E" w:rsidP="000B0F8A">
            <w:pPr>
              <w:spacing w:line="360" w:lineRule="auto"/>
              <w:ind w:right="-1"/>
              <w:jc w:val="center"/>
            </w:pPr>
          </w:p>
        </w:tc>
      </w:tr>
      <w:bookmarkEnd w:id="3"/>
    </w:tbl>
    <w:p w14:paraId="6A99FE3F" w14:textId="592673AC" w:rsidR="00C97300" w:rsidRDefault="00C97300" w:rsidP="000B0F8A">
      <w:pPr>
        <w:spacing w:line="360" w:lineRule="auto"/>
        <w:ind w:right="-1"/>
        <w:jc w:val="both"/>
        <w:rPr>
          <w:b/>
          <w:bCs/>
        </w:rPr>
      </w:pPr>
    </w:p>
    <w:p w14:paraId="2E31D14A" w14:textId="77777777" w:rsidR="00F77C11" w:rsidRDefault="00F77C11" w:rsidP="00924610">
      <w:pPr>
        <w:ind w:right="-1"/>
        <w:jc w:val="both"/>
        <w:rPr>
          <w:b/>
          <w:bCs/>
          <w:spacing w:val="-1"/>
          <w:u w:val="single"/>
        </w:rPr>
      </w:pPr>
    </w:p>
    <w:p w14:paraId="5FE96AE6" w14:textId="3F7CFCD9" w:rsidR="00924610" w:rsidRPr="000F304F" w:rsidRDefault="00924610" w:rsidP="00924610">
      <w:pPr>
        <w:ind w:right="-1"/>
        <w:jc w:val="both"/>
        <w:rPr>
          <w:b/>
          <w:bCs/>
          <w:u w:val="single"/>
        </w:rPr>
      </w:pPr>
      <w:r>
        <w:rPr>
          <w:b/>
          <w:bCs/>
          <w:spacing w:val="-1"/>
          <w:u w:val="single"/>
        </w:rPr>
        <w:t>SAEP</w:t>
      </w:r>
      <w:r w:rsidRPr="000F304F">
        <w:rPr>
          <w:b/>
          <w:bCs/>
          <w:spacing w:val="-1"/>
          <w:u w:val="single"/>
        </w:rPr>
        <w:t xml:space="preserve"> </w:t>
      </w:r>
      <w:r w:rsidRPr="000F304F">
        <w:rPr>
          <w:b/>
          <w:bCs/>
          <w:u w:val="single"/>
        </w:rPr>
        <w:t>S.</w:t>
      </w:r>
      <w:r>
        <w:rPr>
          <w:b/>
          <w:bCs/>
          <w:u w:val="single"/>
        </w:rPr>
        <w:t>p</w:t>
      </w:r>
      <w:r w:rsidRPr="000F304F">
        <w:rPr>
          <w:b/>
          <w:bCs/>
          <w:u w:val="single"/>
        </w:rPr>
        <w:t>.</w:t>
      </w:r>
      <w:r>
        <w:rPr>
          <w:b/>
          <w:bCs/>
          <w:u w:val="single"/>
        </w:rPr>
        <w:t>A</w:t>
      </w:r>
      <w:r w:rsidRPr="000F304F">
        <w:rPr>
          <w:b/>
          <w:bCs/>
          <w:u w:val="single"/>
        </w:rPr>
        <w:t>.</w:t>
      </w:r>
    </w:p>
    <w:p w14:paraId="18B6D618" w14:textId="77777777" w:rsidR="00924610" w:rsidRPr="00E36F6A" w:rsidRDefault="00924610" w:rsidP="00924610">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924610" w:rsidRPr="00E36F6A" w14:paraId="6AB3FC3C" w14:textId="77777777" w:rsidTr="00924610">
        <w:trPr>
          <w:trHeight w:val="537"/>
          <w:jc w:val="center"/>
        </w:trPr>
        <w:tc>
          <w:tcPr>
            <w:tcW w:w="9214" w:type="dxa"/>
            <w:gridSpan w:val="3"/>
            <w:shd w:val="clear" w:color="auto" w:fill="D9D9D9"/>
            <w:vAlign w:val="center"/>
          </w:tcPr>
          <w:p w14:paraId="394016B5" w14:textId="34EAB05F" w:rsidR="00924610" w:rsidRPr="000F304F" w:rsidRDefault="00924610" w:rsidP="00924610">
            <w:pPr>
              <w:spacing w:line="360" w:lineRule="auto"/>
              <w:ind w:right="-1"/>
              <w:jc w:val="center"/>
              <w:rPr>
                <w:b/>
              </w:rPr>
            </w:pPr>
            <w:r w:rsidRPr="000F304F">
              <w:rPr>
                <w:b/>
              </w:rPr>
              <w:t>Documentazione Amministrativa del CONCORRENTE LOTTI n°</w:t>
            </w:r>
            <w:r>
              <w:rPr>
                <w:b/>
              </w:rPr>
              <w:t>1</w:t>
            </w:r>
            <w:r w:rsidRPr="000F304F">
              <w:rPr>
                <w:b/>
              </w:rPr>
              <w:t>_</w:t>
            </w:r>
            <w:r>
              <w:rPr>
                <w:b/>
              </w:rPr>
              <w:t>23</w:t>
            </w:r>
            <w:r w:rsidRPr="000F304F">
              <w:rPr>
                <w:b/>
              </w:rPr>
              <w:t xml:space="preserve"> - n°3_25 - n°</w:t>
            </w:r>
            <w:r>
              <w:rPr>
                <w:b/>
              </w:rPr>
              <w:t>4</w:t>
            </w:r>
            <w:r w:rsidRPr="000F304F">
              <w:rPr>
                <w:b/>
              </w:rPr>
              <w:t>_2</w:t>
            </w:r>
            <w:r>
              <w:rPr>
                <w:b/>
              </w:rPr>
              <w:t>6</w:t>
            </w:r>
          </w:p>
        </w:tc>
      </w:tr>
      <w:tr w:rsidR="00924610" w:rsidRPr="00E36F6A" w14:paraId="3FD3C2AB" w14:textId="77777777" w:rsidTr="00924610">
        <w:trPr>
          <w:trHeight w:val="554"/>
          <w:jc w:val="center"/>
        </w:trPr>
        <w:tc>
          <w:tcPr>
            <w:tcW w:w="3681" w:type="dxa"/>
            <w:tcBorders>
              <w:bottom w:val="single" w:sz="4" w:space="0" w:color="000000"/>
            </w:tcBorders>
            <w:shd w:val="clear" w:color="auto" w:fill="D9D9D9" w:themeFill="background1" w:themeFillShade="D9"/>
            <w:vAlign w:val="center"/>
          </w:tcPr>
          <w:p w14:paraId="15E08BE0" w14:textId="77777777" w:rsidR="00924610" w:rsidRPr="003E423E" w:rsidRDefault="00924610" w:rsidP="00924610">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6262D070" w14:textId="77777777" w:rsidR="00924610" w:rsidRPr="003E423E" w:rsidRDefault="00924610" w:rsidP="00924610">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03E33E25" w14:textId="77777777" w:rsidR="00924610" w:rsidRPr="003E423E" w:rsidRDefault="00924610" w:rsidP="00924610">
            <w:pPr>
              <w:spacing w:line="360" w:lineRule="auto"/>
              <w:ind w:right="-1"/>
              <w:jc w:val="center"/>
              <w:rPr>
                <w:b/>
              </w:rPr>
            </w:pPr>
            <w:r w:rsidRPr="003E423E">
              <w:rPr>
                <w:b/>
              </w:rPr>
              <w:t>N.doc. caricati</w:t>
            </w:r>
          </w:p>
        </w:tc>
      </w:tr>
      <w:tr w:rsidR="00C97300" w:rsidRPr="00E36F6A" w14:paraId="537C467C" w14:textId="77777777" w:rsidTr="00C97300">
        <w:trPr>
          <w:trHeight w:val="355"/>
          <w:jc w:val="center"/>
        </w:trPr>
        <w:tc>
          <w:tcPr>
            <w:tcW w:w="3681" w:type="dxa"/>
            <w:vMerge w:val="restart"/>
            <w:tcBorders>
              <w:top w:val="single" w:sz="4" w:space="0" w:color="auto"/>
            </w:tcBorders>
            <w:vAlign w:val="center"/>
          </w:tcPr>
          <w:p w14:paraId="7FC3FF71" w14:textId="77777777" w:rsidR="00C97300" w:rsidRPr="009C5BF2" w:rsidRDefault="00C97300" w:rsidP="00924610">
            <w:pPr>
              <w:spacing w:line="360" w:lineRule="auto"/>
              <w:ind w:right="-1"/>
              <w:jc w:val="center"/>
            </w:pPr>
            <w:r w:rsidRPr="009C5BF2">
              <w:t>Comprova imposta di bollo</w:t>
            </w:r>
          </w:p>
        </w:tc>
        <w:tc>
          <w:tcPr>
            <w:tcW w:w="4541" w:type="dxa"/>
            <w:tcBorders>
              <w:top w:val="single" w:sz="4" w:space="0" w:color="auto"/>
            </w:tcBorders>
            <w:vAlign w:val="center"/>
          </w:tcPr>
          <w:p w14:paraId="1D2B8E6F" w14:textId="1E4D5A1E" w:rsidR="00C97300" w:rsidRPr="009C5BF2" w:rsidRDefault="00C97300" w:rsidP="00C97300">
            <w:pPr>
              <w:ind w:right="-1"/>
            </w:pPr>
            <w:r w:rsidRPr="009C5BF2">
              <w:t xml:space="preserve">F23 </w:t>
            </w:r>
            <w:r>
              <w:t>versamento bollo LOTTO 4 26</w:t>
            </w:r>
          </w:p>
        </w:tc>
        <w:tc>
          <w:tcPr>
            <w:tcW w:w="992" w:type="dxa"/>
            <w:vMerge w:val="restart"/>
            <w:tcBorders>
              <w:top w:val="single" w:sz="4" w:space="0" w:color="auto"/>
            </w:tcBorders>
            <w:vAlign w:val="center"/>
          </w:tcPr>
          <w:p w14:paraId="2B03FFE2" w14:textId="64018BF7" w:rsidR="00C97300" w:rsidRPr="009C5BF2" w:rsidRDefault="00C97300" w:rsidP="00924610">
            <w:pPr>
              <w:spacing w:line="360" w:lineRule="auto"/>
              <w:ind w:right="-1"/>
              <w:jc w:val="center"/>
            </w:pPr>
            <w:r>
              <w:t>3</w:t>
            </w:r>
          </w:p>
        </w:tc>
      </w:tr>
      <w:tr w:rsidR="00C97300" w:rsidRPr="00E36F6A" w14:paraId="7C59BE52" w14:textId="77777777" w:rsidTr="00C97300">
        <w:trPr>
          <w:trHeight w:val="221"/>
          <w:jc w:val="center"/>
        </w:trPr>
        <w:tc>
          <w:tcPr>
            <w:tcW w:w="3681" w:type="dxa"/>
            <w:vMerge/>
            <w:vAlign w:val="center"/>
          </w:tcPr>
          <w:p w14:paraId="4D25C722" w14:textId="77777777" w:rsidR="00C97300" w:rsidRPr="009C5BF2" w:rsidRDefault="00C97300" w:rsidP="00924610">
            <w:pPr>
              <w:spacing w:line="360" w:lineRule="auto"/>
              <w:ind w:right="-1"/>
              <w:jc w:val="center"/>
            </w:pPr>
          </w:p>
        </w:tc>
        <w:tc>
          <w:tcPr>
            <w:tcW w:w="4541" w:type="dxa"/>
            <w:tcBorders>
              <w:top w:val="single" w:sz="4" w:space="0" w:color="auto"/>
            </w:tcBorders>
            <w:vAlign w:val="center"/>
          </w:tcPr>
          <w:p w14:paraId="3D554A3B" w14:textId="064776C8" w:rsidR="00C97300" w:rsidRPr="009C5BF2" w:rsidRDefault="00C97300" w:rsidP="00924610">
            <w:pPr>
              <w:ind w:right="-1"/>
            </w:pPr>
            <w:r w:rsidRPr="009C5BF2">
              <w:t xml:space="preserve">F23 </w:t>
            </w:r>
            <w:r>
              <w:t>versamento bollo LOTTO 3 25</w:t>
            </w:r>
          </w:p>
        </w:tc>
        <w:tc>
          <w:tcPr>
            <w:tcW w:w="992" w:type="dxa"/>
            <w:vMerge/>
            <w:vAlign w:val="center"/>
          </w:tcPr>
          <w:p w14:paraId="0C0D7BF9" w14:textId="77777777" w:rsidR="00C97300" w:rsidRPr="009C5BF2" w:rsidRDefault="00C97300" w:rsidP="00924610">
            <w:pPr>
              <w:spacing w:line="360" w:lineRule="auto"/>
              <w:ind w:right="-1"/>
              <w:jc w:val="center"/>
            </w:pPr>
          </w:p>
        </w:tc>
      </w:tr>
      <w:tr w:rsidR="00C97300" w:rsidRPr="00E36F6A" w14:paraId="1B60EDB4" w14:textId="77777777" w:rsidTr="00C97300">
        <w:trPr>
          <w:trHeight w:val="293"/>
          <w:jc w:val="center"/>
        </w:trPr>
        <w:tc>
          <w:tcPr>
            <w:tcW w:w="3681" w:type="dxa"/>
            <w:vMerge/>
            <w:vAlign w:val="center"/>
          </w:tcPr>
          <w:p w14:paraId="2FB7BE3B" w14:textId="77777777" w:rsidR="00C97300" w:rsidRPr="009C5BF2" w:rsidRDefault="00C97300" w:rsidP="00924610">
            <w:pPr>
              <w:spacing w:line="360" w:lineRule="auto"/>
              <w:ind w:right="-1"/>
              <w:jc w:val="center"/>
            </w:pPr>
          </w:p>
        </w:tc>
        <w:tc>
          <w:tcPr>
            <w:tcW w:w="4541" w:type="dxa"/>
            <w:tcBorders>
              <w:top w:val="single" w:sz="4" w:space="0" w:color="auto"/>
            </w:tcBorders>
            <w:vAlign w:val="center"/>
          </w:tcPr>
          <w:p w14:paraId="3709A37E" w14:textId="50B816F1" w:rsidR="00C97300" w:rsidRPr="009C5BF2" w:rsidRDefault="00C97300" w:rsidP="00C97300">
            <w:pPr>
              <w:ind w:right="-1"/>
            </w:pPr>
            <w:r w:rsidRPr="009C5BF2">
              <w:t xml:space="preserve">F23 </w:t>
            </w:r>
            <w:r>
              <w:t>versamento bollo LOTTO 1 23</w:t>
            </w:r>
          </w:p>
        </w:tc>
        <w:tc>
          <w:tcPr>
            <w:tcW w:w="992" w:type="dxa"/>
            <w:vMerge/>
            <w:vAlign w:val="center"/>
          </w:tcPr>
          <w:p w14:paraId="07D1EC3F" w14:textId="77777777" w:rsidR="00C97300" w:rsidRPr="009C5BF2" w:rsidRDefault="00C97300" w:rsidP="00924610">
            <w:pPr>
              <w:spacing w:line="360" w:lineRule="auto"/>
              <w:ind w:right="-1"/>
              <w:jc w:val="center"/>
            </w:pPr>
          </w:p>
        </w:tc>
      </w:tr>
      <w:tr w:rsidR="00924610" w:rsidRPr="00E36F6A" w14:paraId="2E8BD8B8" w14:textId="77777777" w:rsidTr="00924610">
        <w:trPr>
          <w:trHeight w:val="268"/>
          <w:jc w:val="center"/>
        </w:trPr>
        <w:tc>
          <w:tcPr>
            <w:tcW w:w="3681" w:type="dxa"/>
            <w:vAlign w:val="center"/>
          </w:tcPr>
          <w:p w14:paraId="61A8E487" w14:textId="1905870D" w:rsidR="00924610" w:rsidRPr="009C5BF2" w:rsidRDefault="00816877" w:rsidP="00924610">
            <w:pPr>
              <w:spacing w:line="360" w:lineRule="auto"/>
              <w:ind w:right="-1"/>
              <w:jc w:val="center"/>
            </w:pPr>
            <w:r>
              <w:t>DGUE</w:t>
            </w:r>
          </w:p>
        </w:tc>
        <w:tc>
          <w:tcPr>
            <w:tcW w:w="4541" w:type="dxa"/>
            <w:vAlign w:val="center"/>
          </w:tcPr>
          <w:p w14:paraId="2753F4F3" w14:textId="61A6E8D7" w:rsidR="00924610" w:rsidRPr="009C5BF2" w:rsidRDefault="00816877" w:rsidP="00924610">
            <w:pPr>
              <w:ind w:right="-1"/>
            </w:pPr>
            <w:r>
              <w:t>DGUE</w:t>
            </w:r>
          </w:p>
        </w:tc>
        <w:tc>
          <w:tcPr>
            <w:tcW w:w="992" w:type="dxa"/>
          </w:tcPr>
          <w:p w14:paraId="5AE8C2F3" w14:textId="77777777" w:rsidR="00924610" w:rsidRPr="009C5BF2" w:rsidRDefault="00924610" w:rsidP="00924610">
            <w:pPr>
              <w:spacing w:line="360" w:lineRule="auto"/>
              <w:ind w:right="-1"/>
              <w:jc w:val="center"/>
            </w:pPr>
            <w:r w:rsidRPr="009C5BF2">
              <w:t>1</w:t>
            </w:r>
          </w:p>
        </w:tc>
      </w:tr>
      <w:tr w:rsidR="00816877" w:rsidRPr="00E36F6A" w14:paraId="78838B10" w14:textId="77777777" w:rsidTr="00924610">
        <w:trPr>
          <w:trHeight w:val="268"/>
          <w:jc w:val="center"/>
        </w:trPr>
        <w:tc>
          <w:tcPr>
            <w:tcW w:w="3681" w:type="dxa"/>
            <w:vAlign w:val="center"/>
          </w:tcPr>
          <w:p w14:paraId="688593D7" w14:textId="2064F7F9" w:rsidR="00816877" w:rsidRPr="009C5BF2" w:rsidRDefault="00816877" w:rsidP="00924610">
            <w:pPr>
              <w:spacing w:line="360" w:lineRule="auto"/>
              <w:ind w:right="-1"/>
              <w:jc w:val="center"/>
            </w:pPr>
            <w:r w:rsidRPr="009C5BF2">
              <w:t>Domanda di partecipazione</w:t>
            </w:r>
          </w:p>
        </w:tc>
        <w:tc>
          <w:tcPr>
            <w:tcW w:w="4541" w:type="dxa"/>
            <w:vAlign w:val="center"/>
          </w:tcPr>
          <w:p w14:paraId="67858EBF" w14:textId="2C2F287C" w:rsidR="00816877" w:rsidRPr="009C5BF2" w:rsidRDefault="00816877" w:rsidP="00924610">
            <w:pPr>
              <w:ind w:right="-1"/>
            </w:pPr>
            <w:r>
              <w:t>Modello 1 Documento di partecipazione</w:t>
            </w:r>
          </w:p>
        </w:tc>
        <w:tc>
          <w:tcPr>
            <w:tcW w:w="992" w:type="dxa"/>
          </w:tcPr>
          <w:p w14:paraId="09C227F5" w14:textId="2B7EBA01" w:rsidR="00816877" w:rsidRPr="009C5BF2" w:rsidRDefault="00816877" w:rsidP="00924610">
            <w:pPr>
              <w:spacing w:line="360" w:lineRule="auto"/>
              <w:ind w:right="-1"/>
              <w:jc w:val="center"/>
            </w:pPr>
            <w:r>
              <w:t>1</w:t>
            </w:r>
          </w:p>
        </w:tc>
      </w:tr>
      <w:tr w:rsidR="00816877" w:rsidRPr="00E36F6A" w14:paraId="1570CA4E" w14:textId="77777777" w:rsidTr="00924610">
        <w:trPr>
          <w:trHeight w:val="268"/>
          <w:jc w:val="center"/>
        </w:trPr>
        <w:tc>
          <w:tcPr>
            <w:tcW w:w="3681" w:type="dxa"/>
            <w:vMerge w:val="restart"/>
            <w:vAlign w:val="center"/>
          </w:tcPr>
          <w:p w14:paraId="20C04AAA" w14:textId="1C8040F6" w:rsidR="00816877" w:rsidRPr="009C5BF2" w:rsidRDefault="00816877" w:rsidP="00924610">
            <w:pPr>
              <w:spacing w:line="360" w:lineRule="auto"/>
              <w:ind w:right="-1"/>
              <w:jc w:val="center"/>
            </w:pPr>
            <w:r w:rsidRPr="009C5BF2">
              <w:t>Altro</w:t>
            </w:r>
          </w:p>
        </w:tc>
        <w:tc>
          <w:tcPr>
            <w:tcW w:w="4541" w:type="dxa"/>
            <w:vAlign w:val="center"/>
          </w:tcPr>
          <w:p w14:paraId="0BFD17EE" w14:textId="6AB2C586" w:rsidR="00816877" w:rsidRPr="009C5BF2" w:rsidRDefault="00816877" w:rsidP="00924610">
            <w:pPr>
              <w:ind w:right="-1"/>
            </w:pPr>
            <w:r>
              <w:t>Dichiarazione attrezzature materiali ed equipaggiamento parte IV lettera C DGUE</w:t>
            </w:r>
          </w:p>
        </w:tc>
        <w:tc>
          <w:tcPr>
            <w:tcW w:w="992" w:type="dxa"/>
            <w:vMerge w:val="restart"/>
          </w:tcPr>
          <w:p w14:paraId="7F8D849E" w14:textId="77777777" w:rsidR="00816877" w:rsidRDefault="00816877" w:rsidP="00924610">
            <w:pPr>
              <w:spacing w:line="360" w:lineRule="auto"/>
              <w:ind w:right="-1"/>
              <w:jc w:val="center"/>
            </w:pPr>
          </w:p>
          <w:p w14:paraId="116DD03B" w14:textId="77777777" w:rsidR="00816877" w:rsidRDefault="00816877" w:rsidP="00924610">
            <w:pPr>
              <w:spacing w:line="360" w:lineRule="auto"/>
              <w:ind w:right="-1"/>
              <w:jc w:val="center"/>
            </w:pPr>
          </w:p>
          <w:p w14:paraId="56BACF54" w14:textId="77777777" w:rsidR="00816877" w:rsidRDefault="00816877" w:rsidP="00924610">
            <w:pPr>
              <w:spacing w:line="360" w:lineRule="auto"/>
              <w:ind w:right="-1"/>
              <w:jc w:val="center"/>
            </w:pPr>
          </w:p>
          <w:p w14:paraId="65B40ECA" w14:textId="77777777" w:rsidR="00816877" w:rsidRDefault="00816877" w:rsidP="00924610">
            <w:pPr>
              <w:spacing w:line="360" w:lineRule="auto"/>
              <w:ind w:right="-1"/>
              <w:jc w:val="center"/>
            </w:pPr>
          </w:p>
          <w:p w14:paraId="65DAD8F0" w14:textId="77777777" w:rsidR="00816877" w:rsidRDefault="00816877" w:rsidP="00924610">
            <w:pPr>
              <w:spacing w:line="360" w:lineRule="auto"/>
              <w:ind w:right="-1"/>
              <w:jc w:val="center"/>
            </w:pPr>
          </w:p>
          <w:p w14:paraId="078BB378" w14:textId="579ED362" w:rsidR="00816877" w:rsidRPr="009C5BF2" w:rsidRDefault="00816877" w:rsidP="00924610">
            <w:pPr>
              <w:spacing w:line="360" w:lineRule="auto"/>
              <w:ind w:right="-1"/>
              <w:jc w:val="center"/>
            </w:pPr>
            <w:r>
              <w:t>14</w:t>
            </w:r>
          </w:p>
        </w:tc>
      </w:tr>
      <w:tr w:rsidR="00816877" w:rsidRPr="00E36F6A" w14:paraId="3D1FE42B" w14:textId="77777777" w:rsidTr="00924610">
        <w:trPr>
          <w:trHeight w:val="268"/>
          <w:jc w:val="center"/>
        </w:trPr>
        <w:tc>
          <w:tcPr>
            <w:tcW w:w="3681" w:type="dxa"/>
            <w:vMerge/>
            <w:vAlign w:val="center"/>
          </w:tcPr>
          <w:p w14:paraId="5C797084" w14:textId="77777777" w:rsidR="00816877" w:rsidRPr="009C5BF2" w:rsidRDefault="00816877" w:rsidP="00924610">
            <w:pPr>
              <w:spacing w:line="360" w:lineRule="auto"/>
              <w:ind w:right="-1"/>
              <w:jc w:val="center"/>
            </w:pPr>
          </w:p>
        </w:tc>
        <w:tc>
          <w:tcPr>
            <w:tcW w:w="4541" w:type="dxa"/>
            <w:vAlign w:val="center"/>
          </w:tcPr>
          <w:p w14:paraId="39DE6EA4" w14:textId="52F557CF" w:rsidR="00816877" w:rsidRPr="009C5BF2" w:rsidRDefault="00434B95" w:rsidP="00924610">
            <w:pPr>
              <w:ind w:right="-1"/>
            </w:pPr>
            <w:r>
              <w:t>Certificazione MSC</w:t>
            </w:r>
          </w:p>
        </w:tc>
        <w:tc>
          <w:tcPr>
            <w:tcW w:w="992" w:type="dxa"/>
            <w:vMerge/>
          </w:tcPr>
          <w:p w14:paraId="254758A1" w14:textId="77777777" w:rsidR="00816877" w:rsidRPr="009C5BF2" w:rsidRDefault="00816877" w:rsidP="00924610">
            <w:pPr>
              <w:spacing w:line="360" w:lineRule="auto"/>
              <w:ind w:right="-1"/>
              <w:jc w:val="center"/>
            </w:pPr>
          </w:p>
        </w:tc>
      </w:tr>
      <w:tr w:rsidR="00816877" w:rsidRPr="00E36F6A" w14:paraId="0FFBFCE8" w14:textId="77777777" w:rsidTr="00924610">
        <w:trPr>
          <w:trHeight w:val="268"/>
          <w:jc w:val="center"/>
        </w:trPr>
        <w:tc>
          <w:tcPr>
            <w:tcW w:w="3681" w:type="dxa"/>
            <w:vMerge/>
            <w:vAlign w:val="center"/>
          </w:tcPr>
          <w:p w14:paraId="5AEC73B8" w14:textId="77777777" w:rsidR="00816877" w:rsidRPr="009C5BF2" w:rsidRDefault="00816877" w:rsidP="00924610">
            <w:pPr>
              <w:spacing w:line="360" w:lineRule="auto"/>
              <w:ind w:right="-1"/>
              <w:jc w:val="center"/>
            </w:pPr>
          </w:p>
        </w:tc>
        <w:tc>
          <w:tcPr>
            <w:tcW w:w="4541" w:type="dxa"/>
            <w:vAlign w:val="center"/>
          </w:tcPr>
          <w:p w14:paraId="3C2052C7" w14:textId="6EF38F61" w:rsidR="00816877" w:rsidRPr="009C5BF2" w:rsidRDefault="00434B95" w:rsidP="00924610">
            <w:pPr>
              <w:ind w:right="-1"/>
            </w:pPr>
            <w:r>
              <w:t>Certificazione ISO 28000</w:t>
            </w:r>
          </w:p>
        </w:tc>
        <w:tc>
          <w:tcPr>
            <w:tcW w:w="992" w:type="dxa"/>
            <w:vMerge/>
          </w:tcPr>
          <w:p w14:paraId="3F147C94" w14:textId="77777777" w:rsidR="00816877" w:rsidRPr="009C5BF2" w:rsidRDefault="00816877" w:rsidP="00924610">
            <w:pPr>
              <w:spacing w:line="360" w:lineRule="auto"/>
              <w:ind w:right="-1"/>
              <w:jc w:val="center"/>
            </w:pPr>
          </w:p>
        </w:tc>
      </w:tr>
      <w:tr w:rsidR="00816877" w:rsidRPr="00E36F6A" w14:paraId="799892DE" w14:textId="77777777" w:rsidTr="00924610">
        <w:trPr>
          <w:trHeight w:val="268"/>
          <w:jc w:val="center"/>
        </w:trPr>
        <w:tc>
          <w:tcPr>
            <w:tcW w:w="3681" w:type="dxa"/>
            <w:vMerge/>
            <w:vAlign w:val="center"/>
          </w:tcPr>
          <w:p w14:paraId="481424F6" w14:textId="77777777" w:rsidR="00816877" w:rsidRPr="009C5BF2" w:rsidRDefault="00816877" w:rsidP="00924610">
            <w:pPr>
              <w:spacing w:line="360" w:lineRule="auto"/>
              <w:ind w:right="-1"/>
              <w:jc w:val="center"/>
            </w:pPr>
          </w:p>
        </w:tc>
        <w:tc>
          <w:tcPr>
            <w:tcW w:w="4541" w:type="dxa"/>
            <w:vAlign w:val="center"/>
          </w:tcPr>
          <w:p w14:paraId="47DADB64" w14:textId="657DC084" w:rsidR="00816877" w:rsidRPr="009C5BF2" w:rsidRDefault="00434B95" w:rsidP="00924610">
            <w:pPr>
              <w:ind w:right="-1"/>
            </w:pPr>
            <w:r>
              <w:t>Certificazione BIOAGRICERT</w:t>
            </w:r>
          </w:p>
        </w:tc>
        <w:tc>
          <w:tcPr>
            <w:tcW w:w="992" w:type="dxa"/>
            <w:vMerge/>
          </w:tcPr>
          <w:p w14:paraId="321F65FE" w14:textId="77777777" w:rsidR="00816877" w:rsidRPr="009C5BF2" w:rsidRDefault="00816877" w:rsidP="00924610">
            <w:pPr>
              <w:spacing w:line="360" w:lineRule="auto"/>
              <w:ind w:right="-1"/>
              <w:jc w:val="center"/>
            </w:pPr>
          </w:p>
        </w:tc>
      </w:tr>
      <w:tr w:rsidR="00816877" w:rsidRPr="00E36F6A" w14:paraId="52A45DA7" w14:textId="77777777" w:rsidTr="00924610">
        <w:trPr>
          <w:trHeight w:val="268"/>
          <w:jc w:val="center"/>
        </w:trPr>
        <w:tc>
          <w:tcPr>
            <w:tcW w:w="3681" w:type="dxa"/>
            <w:vMerge/>
            <w:vAlign w:val="center"/>
          </w:tcPr>
          <w:p w14:paraId="261F9CA7" w14:textId="77777777" w:rsidR="00816877" w:rsidRPr="009C5BF2" w:rsidRDefault="00816877" w:rsidP="00924610">
            <w:pPr>
              <w:spacing w:line="360" w:lineRule="auto"/>
              <w:ind w:right="-1"/>
              <w:jc w:val="center"/>
            </w:pPr>
          </w:p>
        </w:tc>
        <w:tc>
          <w:tcPr>
            <w:tcW w:w="4541" w:type="dxa"/>
            <w:vAlign w:val="center"/>
          </w:tcPr>
          <w:p w14:paraId="25C97B93" w14:textId="11A1298B" w:rsidR="00816877" w:rsidRPr="009C5BF2" w:rsidRDefault="00434B95" w:rsidP="00924610">
            <w:pPr>
              <w:ind w:right="-1"/>
            </w:pPr>
            <w:r>
              <w:t>Certificazione ISO 22005</w:t>
            </w:r>
          </w:p>
        </w:tc>
        <w:tc>
          <w:tcPr>
            <w:tcW w:w="992" w:type="dxa"/>
            <w:vMerge/>
          </w:tcPr>
          <w:p w14:paraId="3D968620" w14:textId="77777777" w:rsidR="00816877" w:rsidRPr="009C5BF2" w:rsidRDefault="00816877" w:rsidP="00924610">
            <w:pPr>
              <w:spacing w:line="360" w:lineRule="auto"/>
              <w:ind w:right="-1"/>
              <w:jc w:val="center"/>
            </w:pPr>
          </w:p>
        </w:tc>
      </w:tr>
      <w:tr w:rsidR="00816877" w:rsidRPr="00E36F6A" w14:paraId="76F68073" w14:textId="77777777" w:rsidTr="00924610">
        <w:trPr>
          <w:trHeight w:val="268"/>
          <w:jc w:val="center"/>
        </w:trPr>
        <w:tc>
          <w:tcPr>
            <w:tcW w:w="3681" w:type="dxa"/>
            <w:vMerge/>
            <w:vAlign w:val="center"/>
          </w:tcPr>
          <w:p w14:paraId="70E89B14" w14:textId="77777777" w:rsidR="00816877" w:rsidRPr="009C5BF2" w:rsidRDefault="00816877" w:rsidP="00924610">
            <w:pPr>
              <w:spacing w:line="360" w:lineRule="auto"/>
              <w:ind w:right="-1"/>
              <w:jc w:val="center"/>
            </w:pPr>
          </w:p>
        </w:tc>
        <w:tc>
          <w:tcPr>
            <w:tcW w:w="4541" w:type="dxa"/>
            <w:vAlign w:val="center"/>
          </w:tcPr>
          <w:p w14:paraId="269238E4" w14:textId="76F15B50" w:rsidR="00816877" w:rsidRPr="009C5BF2" w:rsidRDefault="00434B95" w:rsidP="00924610">
            <w:pPr>
              <w:ind w:right="-1"/>
            </w:pPr>
            <w:r>
              <w:t>Certificazione ISO 22000</w:t>
            </w:r>
          </w:p>
        </w:tc>
        <w:tc>
          <w:tcPr>
            <w:tcW w:w="992" w:type="dxa"/>
            <w:vMerge/>
          </w:tcPr>
          <w:p w14:paraId="529D4896" w14:textId="77777777" w:rsidR="00816877" w:rsidRPr="009C5BF2" w:rsidRDefault="00816877" w:rsidP="00924610">
            <w:pPr>
              <w:spacing w:line="360" w:lineRule="auto"/>
              <w:ind w:right="-1"/>
              <w:jc w:val="center"/>
            </w:pPr>
          </w:p>
        </w:tc>
      </w:tr>
      <w:tr w:rsidR="00816877" w:rsidRPr="00E36F6A" w14:paraId="7F963F40" w14:textId="77777777" w:rsidTr="00924610">
        <w:trPr>
          <w:trHeight w:val="268"/>
          <w:jc w:val="center"/>
        </w:trPr>
        <w:tc>
          <w:tcPr>
            <w:tcW w:w="3681" w:type="dxa"/>
            <w:vMerge/>
            <w:vAlign w:val="center"/>
          </w:tcPr>
          <w:p w14:paraId="26FA2A16" w14:textId="77777777" w:rsidR="00816877" w:rsidRPr="009C5BF2" w:rsidRDefault="00816877" w:rsidP="00924610">
            <w:pPr>
              <w:spacing w:line="360" w:lineRule="auto"/>
              <w:ind w:right="-1"/>
              <w:jc w:val="center"/>
            </w:pPr>
          </w:p>
        </w:tc>
        <w:tc>
          <w:tcPr>
            <w:tcW w:w="4541" w:type="dxa"/>
            <w:vAlign w:val="center"/>
          </w:tcPr>
          <w:p w14:paraId="662D4D01" w14:textId="005520B6" w:rsidR="00816877" w:rsidRPr="009C5BF2" w:rsidRDefault="00434B95" w:rsidP="00924610">
            <w:pPr>
              <w:ind w:right="-1"/>
            </w:pPr>
            <w:r>
              <w:t>Certificazione SA 8000</w:t>
            </w:r>
          </w:p>
        </w:tc>
        <w:tc>
          <w:tcPr>
            <w:tcW w:w="992" w:type="dxa"/>
            <w:vMerge/>
          </w:tcPr>
          <w:p w14:paraId="72F01659" w14:textId="77777777" w:rsidR="00816877" w:rsidRPr="009C5BF2" w:rsidRDefault="00816877" w:rsidP="00924610">
            <w:pPr>
              <w:spacing w:line="360" w:lineRule="auto"/>
              <w:ind w:right="-1"/>
              <w:jc w:val="center"/>
            </w:pPr>
          </w:p>
        </w:tc>
      </w:tr>
      <w:tr w:rsidR="00816877" w:rsidRPr="00E36F6A" w14:paraId="29864F8C" w14:textId="77777777" w:rsidTr="00924610">
        <w:trPr>
          <w:trHeight w:val="268"/>
          <w:jc w:val="center"/>
        </w:trPr>
        <w:tc>
          <w:tcPr>
            <w:tcW w:w="3681" w:type="dxa"/>
            <w:vMerge/>
            <w:vAlign w:val="center"/>
          </w:tcPr>
          <w:p w14:paraId="53CE7533" w14:textId="77777777" w:rsidR="00816877" w:rsidRPr="009C5BF2" w:rsidRDefault="00816877" w:rsidP="00924610">
            <w:pPr>
              <w:spacing w:line="360" w:lineRule="auto"/>
              <w:ind w:right="-1"/>
              <w:jc w:val="center"/>
            </w:pPr>
          </w:p>
        </w:tc>
        <w:tc>
          <w:tcPr>
            <w:tcW w:w="4541" w:type="dxa"/>
            <w:vAlign w:val="center"/>
          </w:tcPr>
          <w:p w14:paraId="32731146" w14:textId="4379FE8B" w:rsidR="00816877" w:rsidRPr="009C5BF2" w:rsidRDefault="00434B95" w:rsidP="00924610">
            <w:pPr>
              <w:ind w:right="-1"/>
            </w:pPr>
            <w:r>
              <w:t>Certificazione ISO 14001</w:t>
            </w:r>
          </w:p>
        </w:tc>
        <w:tc>
          <w:tcPr>
            <w:tcW w:w="992" w:type="dxa"/>
            <w:vMerge/>
          </w:tcPr>
          <w:p w14:paraId="036A8BEA" w14:textId="77777777" w:rsidR="00816877" w:rsidRPr="009C5BF2" w:rsidRDefault="00816877" w:rsidP="00924610">
            <w:pPr>
              <w:spacing w:line="360" w:lineRule="auto"/>
              <w:ind w:right="-1"/>
              <w:jc w:val="center"/>
            </w:pPr>
          </w:p>
        </w:tc>
      </w:tr>
      <w:tr w:rsidR="00816877" w:rsidRPr="00E36F6A" w14:paraId="6918A012" w14:textId="77777777" w:rsidTr="00924610">
        <w:trPr>
          <w:trHeight w:val="268"/>
          <w:jc w:val="center"/>
        </w:trPr>
        <w:tc>
          <w:tcPr>
            <w:tcW w:w="3681" w:type="dxa"/>
            <w:vMerge/>
            <w:vAlign w:val="center"/>
          </w:tcPr>
          <w:p w14:paraId="37987ACB" w14:textId="77777777" w:rsidR="00816877" w:rsidRPr="009C5BF2" w:rsidRDefault="00816877" w:rsidP="00924610">
            <w:pPr>
              <w:spacing w:line="360" w:lineRule="auto"/>
              <w:ind w:right="-1"/>
              <w:jc w:val="center"/>
            </w:pPr>
          </w:p>
        </w:tc>
        <w:tc>
          <w:tcPr>
            <w:tcW w:w="4541" w:type="dxa"/>
            <w:vAlign w:val="center"/>
          </w:tcPr>
          <w:p w14:paraId="6FAB8586" w14:textId="09FD24A8" w:rsidR="00816877" w:rsidRPr="009C5BF2" w:rsidRDefault="00434B95" w:rsidP="00924610">
            <w:pPr>
              <w:ind w:right="-1"/>
            </w:pPr>
            <w:r>
              <w:t>Certificazione ISO 9001</w:t>
            </w:r>
          </w:p>
        </w:tc>
        <w:tc>
          <w:tcPr>
            <w:tcW w:w="992" w:type="dxa"/>
            <w:vMerge/>
          </w:tcPr>
          <w:p w14:paraId="222E6655" w14:textId="77777777" w:rsidR="00816877" w:rsidRPr="009C5BF2" w:rsidRDefault="00816877" w:rsidP="00924610">
            <w:pPr>
              <w:spacing w:line="360" w:lineRule="auto"/>
              <w:ind w:right="-1"/>
              <w:jc w:val="center"/>
            </w:pPr>
          </w:p>
        </w:tc>
      </w:tr>
      <w:tr w:rsidR="00816877" w:rsidRPr="00E36F6A" w14:paraId="1356B1AA" w14:textId="77777777" w:rsidTr="00924610">
        <w:trPr>
          <w:trHeight w:val="268"/>
          <w:jc w:val="center"/>
        </w:trPr>
        <w:tc>
          <w:tcPr>
            <w:tcW w:w="3681" w:type="dxa"/>
            <w:vMerge/>
            <w:vAlign w:val="center"/>
          </w:tcPr>
          <w:p w14:paraId="430CBF27" w14:textId="77777777" w:rsidR="00816877" w:rsidRPr="009C5BF2" w:rsidRDefault="00816877" w:rsidP="00924610">
            <w:pPr>
              <w:spacing w:line="360" w:lineRule="auto"/>
              <w:ind w:right="-1"/>
              <w:jc w:val="center"/>
            </w:pPr>
          </w:p>
        </w:tc>
        <w:tc>
          <w:tcPr>
            <w:tcW w:w="4541" w:type="dxa"/>
            <w:vAlign w:val="center"/>
          </w:tcPr>
          <w:p w14:paraId="5B0E14DB" w14:textId="431ED95E" w:rsidR="00816877" w:rsidRPr="009C5BF2" w:rsidRDefault="00434B95" w:rsidP="00924610">
            <w:pPr>
              <w:ind w:right="-1"/>
            </w:pPr>
            <w:r>
              <w:t>Patto di integrità</w:t>
            </w:r>
          </w:p>
        </w:tc>
        <w:tc>
          <w:tcPr>
            <w:tcW w:w="992" w:type="dxa"/>
            <w:vMerge/>
          </w:tcPr>
          <w:p w14:paraId="4642FFA8" w14:textId="77777777" w:rsidR="00816877" w:rsidRPr="009C5BF2" w:rsidRDefault="00816877" w:rsidP="00924610">
            <w:pPr>
              <w:spacing w:line="360" w:lineRule="auto"/>
              <w:ind w:right="-1"/>
              <w:jc w:val="center"/>
            </w:pPr>
          </w:p>
        </w:tc>
      </w:tr>
      <w:tr w:rsidR="00816877" w:rsidRPr="00E36F6A" w14:paraId="32907DC8" w14:textId="77777777" w:rsidTr="00924610">
        <w:trPr>
          <w:trHeight w:val="268"/>
          <w:jc w:val="center"/>
        </w:trPr>
        <w:tc>
          <w:tcPr>
            <w:tcW w:w="3681" w:type="dxa"/>
            <w:vMerge/>
            <w:vAlign w:val="center"/>
          </w:tcPr>
          <w:p w14:paraId="0A8B5884" w14:textId="77777777" w:rsidR="00816877" w:rsidRPr="009C5BF2" w:rsidRDefault="00816877" w:rsidP="00924610">
            <w:pPr>
              <w:spacing w:line="360" w:lineRule="auto"/>
              <w:ind w:right="-1"/>
              <w:jc w:val="center"/>
            </w:pPr>
          </w:p>
        </w:tc>
        <w:tc>
          <w:tcPr>
            <w:tcW w:w="4541" w:type="dxa"/>
            <w:vAlign w:val="center"/>
          </w:tcPr>
          <w:p w14:paraId="1ECF8590" w14:textId="2C48A820" w:rsidR="00816877" w:rsidRPr="009C5BF2" w:rsidRDefault="00434B95" w:rsidP="00924610">
            <w:pPr>
              <w:ind w:right="-1"/>
            </w:pPr>
            <w:r>
              <w:t>PASSOE LOTTO 4 26</w:t>
            </w:r>
          </w:p>
        </w:tc>
        <w:tc>
          <w:tcPr>
            <w:tcW w:w="992" w:type="dxa"/>
            <w:vMerge/>
          </w:tcPr>
          <w:p w14:paraId="1A43B557" w14:textId="77777777" w:rsidR="00816877" w:rsidRPr="009C5BF2" w:rsidRDefault="00816877" w:rsidP="00924610">
            <w:pPr>
              <w:spacing w:line="360" w:lineRule="auto"/>
              <w:ind w:right="-1"/>
              <w:jc w:val="center"/>
            </w:pPr>
          </w:p>
        </w:tc>
      </w:tr>
      <w:tr w:rsidR="00816877" w:rsidRPr="00E36F6A" w14:paraId="17228140" w14:textId="77777777" w:rsidTr="00924610">
        <w:trPr>
          <w:trHeight w:val="268"/>
          <w:jc w:val="center"/>
        </w:trPr>
        <w:tc>
          <w:tcPr>
            <w:tcW w:w="3681" w:type="dxa"/>
            <w:vMerge/>
            <w:vAlign w:val="center"/>
          </w:tcPr>
          <w:p w14:paraId="6C91A488" w14:textId="77777777" w:rsidR="00816877" w:rsidRPr="009C5BF2" w:rsidRDefault="00816877" w:rsidP="00924610">
            <w:pPr>
              <w:spacing w:line="360" w:lineRule="auto"/>
              <w:ind w:right="-1"/>
              <w:jc w:val="center"/>
            </w:pPr>
          </w:p>
        </w:tc>
        <w:tc>
          <w:tcPr>
            <w:tcW w:w="4541" w:type="dxa"/>
            <w:vAlign w:val="center"/>
          </w:tcPr>
          <w:p w14:paraId="2A61F0E4" w14:textId="0901C3DA" w:rsidR="00816877" w:rsidRPr="009C5BF2" w:rsidRDefault="00434B95" w:rsidP="00924610">
            <w:pPr>
              <w:ind w:right="-1"/>
            </w:pPr>
            <w:r>
              <w:t>PASSOE LOTTO 3 25</w:t>
            </w:r>
          </w:p>
        </w:tc>
        <w:tc>
          <w:tcPr>
            <w:tcW w:w="992" w:type="dxa"/>
            <w:vMerge/>
          </w:tcPr>
          <w:p w14:paraId="0A631B7F" w14:textId="77777777" w:rsidR="00816877" w:rsidRPr="009C5BF2" w:rsidRDefault="00816877" w:rsidP="00924610">
            <w:pPr>
              <w:spacing w:line="360" w:lineRule="auto"/>
              <w:ind w:right="-1"/>
              <w:jc w:val="center"/>
            </w:pPr>
          </w:p>
        </w:tc>
      </w:tr>
      <w:tr w:rsidR="00816877" w:rsidRPr="00E36F6A" w14:paraId="78782D87" w14:textId="77777777" w:rsidTr="00924610">
        <w:trPr>
          <w:trHeight w:val="268"/>
          <w:jc w:val="center"/>
        </w:trPr>
        <w:tc>
          <w:tcPr>
            <w:tcW w:w="3681" w:type="dxa"/>
            <w:vMerge/>
            <w:vAlign w:val="center"/>
          </w:tcPr>
          <w:p w14:paraId="7F748200" w14:textId="77777777" w:rsidR="00816877" w:rsidRPr="009C5BF2" w:rsidRDefault="00816877" w:rsidP="00924610">
            <w:pPr>
              <w:spacing w:line="360" w:lineRule="auto"/>
              <w:ind w:right="-1"/>
              <w:jc w:val="center"/>
            </w:pPr>
          </w:p>
        </w:tc>
        <w:tc>
          <w:tcPr>
            <w:tcW w:w="4541" w:type="dxa"/>
            <w:vAlign w:val="center"/>
          </w:tcPr>
          <w:p w14:paraId="33AC25AC" w14:textId="3CEF6708" w:rsidR="00816877" w:rsidRPr="009C5BF2" w:rsidRDefault="00434B95" w:rsidP="00924610">
            <w:pPr>
              <w:ind w:right="-1"/>
            </w:pPr>
            <w:r>
              <w:t>PASSOE LOTTO 1 23</w:t>
            </w:r>
          </w:p>
        </w:tc>
        <w:tc>
          <w:tcPr>
            <w:tcW w:w="992" w:type="dxa"/>
            <w:vMerge/>
          </w:tcPr>
          <w:p w14:paraId="6E2E1212" w14:textId="77777777" w:rsidR="00816877" w:rsidRPr="009C5BF2" w:rsidRDefault="00816877" w:rsidP="00924610">
            <w:pPr>
              <w:spacing w:line="360" w:lineRule="auto"/>
              <w:ind w:right="-1"/>
              <w:jc w:val="center"/>
            </w:pPr>
          </w:p>
        </w:tc>
      </w:tr>
      <w:tr w:rsidR="00816877" w:rsidRPr="00E36F6A" w14:paraId="2DB33F2F" w14:textId="77777777" w:rsidTr="00924610">
        <w:trPr>
          <w:trHeight w:val="385"/>
          <w:jc w:val="center"/>
        </w:trPr>
        <w:tc>
          <w:tcPr>
            <w:tcW w:w="3681" w:type="dxa"/>
            <w:vMerge/>
            <w:vAlign w:val="center"/>
          </w:tcPr>
          <w:p w14:paraId="4605C8A9" w14:textId="6C1CC611" w:rsidR="00816877" w:rsidRPr="009C5BF2" w:rsidRDefault="00816877" w:rsidP="00924610">
            <w:pPr>
              <w:spacing w:line="360" w:lineRule="auto"/>
              <w:ind w:right="-1"/>
              <w:jc w:val="center"/>
            </w:pPr>
          </w:p>
        </w:tc>
        <w:tc>
          <w:tcPr>
            <w:tcW w:w="4541" w:type="dxa"/>
            <w:vAlign w:val="center"/>
          </w:tcPr>
          <w:p w14:paraId="66EFCF9D" w14:textId="1AAF9CF1" w:rsidR="00816877" w:rsidRPr="009C5BF2" w:rsidRDefault="00434B95" w:rsidP="00924610">
            <w:pPr>
              <w:ind w:right="-1"/>
            </w:pPr>
            <w:r>
              <w:t>Dichiarazioni sul fatturato</w:t>
            </w:r>
          </w:p>
        </w:tc>
        <w:tc>
          <w:tcPr>
            <w:tcW w:w="992" w:type="dxa"/>
            <w:vMerge/>
            <w:vAlign w:val="center"/>
          </w:tcPr>
          <w:p w14:paraId="18FC9A2C" w14:textId="175C6363" w:rsidR="00816877" w:rsidRPr="009C5BF2" w:rsidRDefault="00816877" w:rsidP="00924610">
            <w:pPr>
              <w:spacing w:line="360" w:lineRule="auto"/>
              <w:ind w:right="-1"/>
              <w:jc w:val="center"/>
            </w:pPr>
          </w:p>
        </w:tc>
      </w:tr>
      <w:tr w:rsidR="00924610" w:rsidRPr="00E36F6A" w14:paraId="0AD28619" w14:textId="77777777" w:rsidTr="00924610">
        <w:trPr>
          <w:trHeight w:val="269"/>
          <w:jc w:val="center"/>
        </w:trPr>
        <w:tc>
          <w:tcPr>
            <w:tcW w:w="3681" w:type="dxa"/>
            <w:vMerge w:val="restart"/>
          </w:tcPr>
          <w:p w14:paraId="1D4D7003" w14:textId="73EA6129" w:rsidR="00924610" w:rsidRPr="009C5BF2" w:rsidRDefault="00924610" w:rsidP="00924610">
            <w:pPr>
              <w:spacing w:line="360" w:lineRule="auto"/>
              <w:ind w:right="-1"/>
              <w:jc w:val="center"/>
            </w:pPr>
            <w:r w:rsidRPr="009C5BF2">
              <w:t>Documenti attestanti l’avvenuto pagamento del contributo all’ANAC</w:t>
            </w:r>
          </w:p>
        </w:tc>
        <w:tc>
          <w:tcPr>
            <w:tcW w:w="4541" w:type="dxa"/>
            <w:vAlign w:val="center"/>
          </w:tcPr>
          <w:p w14:paraId="3ECED392" w14:textId="04BF6964" w:rsidR="00924610" w:rsidRPr="009C5BF2" w:rsidRDefault="00434B95" w:rsidP="00924610">
            <w:pPr>
              <w:ind w:right="-1"/>
            </w:pPr>
            <w:r>
              <w:t xml:space="preserve">Ricevuta </w:t>
            </w:r>
            <w:r w:rsidR="00924610" w:rsidRPr="009C5BF2">
              <w:t xml:space="preserve">Contributo ANAC LOTTO </w:t>
            </w:r>
            <w:r>
              <w:t>4 2</w:t>
            </w:r>
            <w:r w:rsidR="00924610" w:rsidRPr="009C5BF2">
              <w:t>6</w:t>
            </w:r>
          </w:p>
        </w:tc>
        <w:tc>
          <w:tcPr>
            <w:tcW w:w="992" w:type="dxa"/>
            <w:vMerge w:val="restart"/>
            <w:vAlign w:val="center"/>
          </w:tcPr>
          <w:p w14:paraId="1F974F86" w14:textId="7A8F02FD" w:rsidR="00924610" w:rsidRPr="009C5BF2" w:rsidRDefault="00434B95" w:rsidP="00924610">
            <w:pPr>
              <w:spacing w:line="360" w:lineRule="auto"/>
              <w:ind w:right="-1"/>
              <w:jc w:val="center"/>
            </w:pPr>
            <w:r>
              <w:t>3</w:t>
            </w:r>
          </w:p>
        </w:tc>
      </w:tr>
      <w:tr w:rsidR="00924610" w:rsidRPr="00E36F6A" w14:paraId="2672C63B" w14:textId="77777777" w:rsidTr="00924610">
        <w:trPr>
          <w:trHeight w:val="268"/>
          <w:jc w:val="center"/>
        </w:trPr>
        <w:tc>
          <w:tcPr>
            <w:tcW w:w="3681" w:type="dxa"/>
            <w:vMerge/>
          </w:tcPr>
          <w:p w14:paraId="496F2C52" w14:textId="77777777" w:rsidR="00924610" w:rsidRPr="00E36F6A" w:rsidRDefault="00924610" w:rsidP="00924610">
            <w:pPr>
              <w:spacing w:line="360" w:lineRule="auto"/>
              <w:ind w:right="-1"/>
              <w:jc w:val="both"/>
              <w:rPr>
                <w:highlight w:val="yellow"/>
              </w:rPr>
            </w:pPr>
          </w:p>
        </w:tc>
        <w:tc>
          <w:tcPr>
            <w:tcW w:w="4541" w:type="dxa"/>
            <w:vAlign w:val="center"/>
          </w:tcPr>
          <w:p w14:paraId="49042B51" w14:textId="15D86104" w:rsidR="00924610" w:rsidRPr="009C5BF2" w:rsidRDefault="00434B95" w:rsidP="00924610">
            <w:pPr>
              <w:ind w:right="-1"/>
            </w:pPr>
            <w:r>
              <w:t xml:space="preserve">Ricevuta </w:t>
            </w:r>
            <w:r w:rsidR="00924610" w:rsidRPr="009C5BF2">
              <w:t xml:space="preserve">Contributo ANAC LOTTO </w:t>
            </w:r>
            <w:r>
              <w:t>3 2</w:t>
            </w:r>
            <w:r w:rsidR="00924610" w:rsidRPr="009C5BF2">
              <w:t>5</w:t>
            </w:r>
          </w:p>
        </w:tc>
        <w:tc>
          <w:tcPr>
            <w:tcW w:w="992" w:type="dxa"/>
            <w:vMerge/>
          </w:tcPr>
          <w:p w14:paraId="3FFEA0FC" w14:textId="77777777" w:rsidR="00924610" w:rsidRPr="00E36F6A" w:rsidRDefault="00924610" w:rsidP="00924610">
            <w:pPr>
              <w:spacing w:line="360" w:lineRule="auto"/>
              <w:ind w:right="-1"/>
              <w:jc w:val="center"/>
              <w:rPr>
                <w:highlight w:val="yellow"/>
              </w:rPr>
            </w:pPr>
          </w:p>
        </w:tc>
      </w:tr>
      <w:tr w:rsidR="00924610" w:rsidRPr="00E36F6A" w14:paraId="62370710" w14:textId="77777777" w:rsidTr="00434B95">
        <w:trPr>
          <w:trHeight w:val="221"/>
          <w:jc w:val="center"/>
        </w:trPr>
        <w:tc>
          <w:tcPr>
            <w:tcW w:w="3681" w:type="dxa"/>
            <w:vMerge/>
          </w:tcPr>
          <w:p w14:paraId="1C2B8161" w14:textId="77777777" w:rsidR="00924610" w:rsidRPr="00E36F6A" w:rsidRDefault="00924610" w:rsidP="00924610">
            <w:pPr>
              <w:spacing w:line="360" w:lineRule="auto"/>
              <w:ind w:right="-1"/>
              <w:jc w:val="both"/>
              <w:rPr>
                <w:highlight w:val="yellow"/>
              </w:rPr>
            </w:pPr>
          </w:p>
        </w:tc>
        <w:tc>
          <w:tcPr>
            <w:tcW w:w="4541" w:type="dxa"/>
            <w:vAlign w:val="center"/>
          </w:tcPr>
          <w:p w14:paraId="4C0F25B4" w14:textId="732902F6" w:rsidR="00924610" w:rsidRPr="009C5BF2" w:rsidRDefault="00434B95" w:rsidP="00924610">
            <w:pPr>
              <w:ind w:right="-1"/>
            </w:pPr>
            <w:r>
              <w:t xml:space="preserve">Ricevuta </w:t>
            </w:r>
            <w:r w:rsidR="00924610" w:rsidRPr="009C5BF2">
              <w:t xml:space="preserve">Contributo ANAC LOTTO </w:t>
            </w:r>
            <w:r>
              <w:t>1 2</w:t>
            </w:r>
            <w:r w:rsidR="00924610" w:rsidRPr="009C5BF2">
              <w:t>3</w:t>
            </w:r>
          </w:p>
        </w:tc>
        <w:tc>
          <w:tcPr>
            <w:tcW w:w="992" w:type="dxa"/>
            <w:vMerge/>
          </w:tcPr>
          <w:p w14:paraId="7C263E75" w14:textId="77777777" w:rsidR="00924610" w:rsidRPr="00E36F6A" w:rsidRDefault="00924610" w:rsidP="00924610">
            <w:pPr>
              <w:spacing w:line="360" w:lineRule="auto"/>
              <w:ind w:right="-1"/>
              <w:jc w:val="center"/>
              <w:rPr>
                <w:highlight w:val="yellow"/>
              </w:rPr>
            </w:pPr>
          </w:p>
        </w:tc>
      </w:tr>
      <w:tr w:rsidR="00924610" w:rsidRPr="00E36F6A" w14:paraId="2379D51C" w14:textId="77777777" w:rsidTr="00924610">
        <w:trPr>
          <w:trHeight w:val="368"/>
          <w:jc w:val="center"/>
        </w:trPr>
        <w:tc>
          <w:tcPr>
            <w:tcW w:w="3681" w:type="dxa"/>
            <w:vMerge w:val="restart"/>
          </w:tcPr>
          <w:p w14:paraId="2CE3CAE8" w14:textId="51360469" w:rsidR="00924610" w:rsidRPr="00E36F6A" w:rsidRDefault="00924610" w:rsidP="00924610">
            <w:pPr>
              <w:spacing w:line="360" w:lineRule="auto"/>
              <w:ind w:right="-1"/>
              <w:jc w:val="center"/>
              <w:rPr>
                <w:highlight w:val="yellow"/>
              </w:rPr>
            </w:pPr>
            <w:r w:rsidRPr="009C5BF2">
              <w:t>Cauzioni provvisorie e documentazione a corredo</w:t>
            </w:r>
          </w:p>
        </w:tc>
        <w:tc>
          <w:tcPr>
            <w:tcW w:w="4541" w:type="dxa"/>
            <w:vAlign w:val="center"/>
          </w:tcPr>
          <w:p w14:paraId="39EBE419" w14:textId="1D580A53" w:rsidR="00924610" w:rsidRPr="009C5BF2" w:rsidRDefault="00434B95" w:rsidP="00434B95">
            <w:pPr>
              <w:ind w:right="-1"/>
            </w:pPr>
            <w:r>
              <w:t>Garanzia provvisoria</w:t>
            </w:r>
            <w:r w:rsidR="00924610">
              <w:t xml:space="preserve"> LOTTO </w:t>
            </w:r>
            <w:r>
              <w:t>1 23</w:t>
            </w:r>
          </w:p>
        </w:tc>
        <w:tc>
          <w:tcPr>
            <w:tcW w:w="992" w:type="dxa"/>
            <w:vMerge w:val="restart"/>
            <w:vAlign w:val="center"/>
          </w:tcPr>
          <w:p w14:paraId="299A674E" w14:textId="1DFC5E17" w:rsidR="00924610" w:rsidRPr="009C5BF2" w:rsidRDefault="00434B95" w:rsidP="00924610">
            <w:pPr>
              <w:spacing w:line="360" w:lineRule="auto"/>
              <w:ind w:right="-1"/>
              <w:jc w:val="center"/>
            </w:pPr>
            <w:r>
              <w:t>3</w:t>
            </w:r>
          </w:p>
        </w:tc>
      </w:tr>
      <w:tr w:rsidR="00924610" w:rsidRPr="00E36F6A" w14:paraId="07C28182" w14:textId="77777777" w:rsidTr="00924610">
        <w:trPr>
          <w:trHeight w:val="268"/>
          <w:jc w:val="center"/>
        </w:trPr>
        <w:tc>
          <w:tcPr>
            <w:tcW w:w="3681" w:type="dxa"/>
            <w:vMerge/>
          </w:tcPr>
          <w:p w14:paraId="13F14860" w14:textId="77777777" w:rsidR="00924610" w:rsidRPr="00E36F6A" w:rsidRDefault="00924610" w:rsidP="00924610">
            <w:pPr>
              <w:spacing w:line="360" w:lineRule="auto"/>
              <w:ind w:right="-1"/>
              <w:jc w:val="center"/>
              <w:rPr>
                <w:highlight w:val="yellow"/>
              </w:rPr>
            </w:pPr>
          </w:p>
        </w:tc>
        <w:tc>
          <w:tcPr>
            <w:tcW w:w="4541" w:type="dxa"/>
            <w:vAlign w:val="center"/>
          </w:tcPr>
          <w:p w14:paraId="2A723D01" w14:textId="3A1438FC" w:rsidR="00924610" w:rsidRPr="009C5BF2" w:rsidRDefault="00434B95" w:rsidP="00434B95">
            <w:pPr>
              <w:ind w:right="-1"/>
            </w:pPr>
            <w:r>
              <w:t>Garanzia provvisoria LOTTO 3 25</w:t>
            </w:r>
          </w:p>
        </w:tc>
        <w:tc>
          <w:tcPr>
            <w:tcW w:w="992" w:type="dxa"/>
            <w:vMerge/>
          </w:tcPr>
          <w:p w14:paraId="7B9B16B1" w14:textId="77777777" w:rsidR="00924610" w:rsidRPr="009C5BF2" w:rsidRDefault="00924610" w:rsidP="00924610">
            <w:pPr>
              <w:spacing w:line="360" w:lineRule="auto"/>
              <w:ind w:right="-1"/>
              <w:jc w:val="center"/>
            </w:pPr>
          </w:p>
        </w:tc>
      </w:tr>
      <w:tr w:rsidR="00924610" w:rsidRPr="00E36F6A" w14:paraId="1C3D0C76" w14:textId="77777777" w:rsidTr="00924610">
        <w:trPr>
          <w:trHeight w:val="268"/>
          <w:jc w:val="center"/>
        </w:trPr>
        <w:tc>
          <w:tcPr>
            <w:tcW w:w="3681" w:type="dxa"/>
            <w:vMerge/>
          </w:tcPr>
          <w:p w14:paraId="4BEF1FC8" w14:textId="77777777" w:rsidR="00924610" w:rsidRPr="00E36F6A" w:rsidRDefault="00924610" w:rsidP="00924610">
            <w:pPr>
              <w:spacing w:line="360" w:lineRule="auto"/>
              <w:ind w:right="-1"/>
              <w:jc w:val="center"/>
              <w:rPr>
                <w:highlight w:val="yellow"/>
              </w:rPr>
            </w:pPr>
          </w:p>
        </w:tc>
        <w:tc>
          <w:tcPr>
            <w:tcW w:w="4541" w:type="dxa"/>
            <w:vAlign w:val="center"/>
          </w:tcPr>
          <w:p w14:paraId="2FA32768" w14:textId="09AAFE08" w:rsidR="00924610" w:rsidRPr="009C5BF2" w:rsidRDefault="00434B95" w:rsidP="00434B95">
            <w:pPr>
              <w:ind w:right="-1"/>
            </w:pPr>
            <w:r>
              <w:t>Garanzia provvisoria LOTTO 4 26</w:t>
            </w:r>
          </w:p>
        </w:tc>
        <w:tc>
          <w:tcPr>
            <w:tcW w:w="992" w:type="dxa"/>
            <w:vMerge/>
          </w:tcPr>
          <w:p w14:paraId="212B7BE7" w14:textId="77777777" w:rsidR="00924610" w:rsidRPr="009C5BF2" w:rsidRDefault="00924610" w:rsidP="00924610">
            <w:pPr>
              <w:spacing w:line="360" w:lineRule="auto"/>
              <w:ind w:right="-1"/>
              <w:jc w:val="center"/>
            </w:pPr>
          </w:p>
        </w:tc>
      </w:tr>
      <w:tr w:rsidR="004A027A" w:rsidRPr="00960024" w14:paraId="07F75647" w14:textId="77777777" w:rsidTr="004A027A">
        <w:trPr>
          <w:trHeight w:val="295"/>
          <w:jc w:val="center"/>
        </w:trPr>
        <w:tc>
          <w:tcPr>
            <w:tcW w:w="3681" w:type="dxa"/>
            <w:vMerge w:val="restart"/>
          </w:tcPr>
          <w:p w14:paraId="76CB5A1D" w14:textId="62D03337" w:rsidR="004A027A" w:rsidRPr="009C5BF2" w:rsidRDefault="004A027A" w:rsidP="00924610">
            <w:pPr>
              <w:spacing w:line="360" w:lineRule="auto"/>
              <w:ind w:right="-1"/>
              <w:jc w:val="center"/>
            </w:pPr>
            <w:r w:rsidRPr="009C5BF2">
              <w:t>Eventuale documentazione necessaria ai fini della riduzione della cauzione</w:t>
            </w:r>
          </w:p>
        </w:tc>
        <w:tc>
          <w:tcPr>
            <w:tcW w:w="4541" w:type="dxa"/>
            <w:vAlign w:val="center"/>
          </w:tcPr>
          <w:p w14:paraId="724D03D7" w14:textId="320FE0BD" w:rsidR="004A027A" w:rsidRPr="009C5BF2" w:rsidRDefault="004A027A" w:rsidP="002517C6">
            <w:pPr>
              <w:ind w:right="-1"/>
            </w:pPr>
            <w:r>
              <w:t>Certificazione UNI EN ISO 14000</w:t>
            </w:r>
          </w:p>
        </w:tc>
        <w:tc>
          <w:tcPr>
            <w:tcW w:w="992" w:type="dxa"/>
            <w:vMerge w:val="restart"/>
            <w:vAlign w:val="center"/>
          </w:tcPr>
          <w:p w14:paraId="0F99524F" w14:textId="6D4D114B" w:rsidR="004A027A" w:rsidRPr="009C5BF2" w:rsidRDefault="004A027A" w:rsidP="00924610">
            <w:pPr>
              <w:spacing w:line="360" w:lineRule="auto"/>
              <w:ind w:right="-1"/>
              <w:jc w:val="center"/>
            </w:pPr>
            <w:r>
              <w:t>2</w:t>
            </w:r>
          </w:p>
        </w:tc>
      </w:tr>
      <w:tr w:rsidR="004A027A" w:rsidRPr="00960024" w14:paraId="380FFD1F" w14:textId="77777777" w:rsidTr="004A027A">
        <w:trPr>
          <w:trHeight w:val="427"/>
          <w:jc w:val="center"/>
        </w:trPr>
        <w:tc>
          <w:tcPr>
            <w:tcW w:w="3681" w:type="dxa"/>
            <w:vMerge/>
          </w:tcPr>
          <w:p w14:paraId="49FFF15E" w14:textId="08790EF6" w:rsidR="004A027A" w:rsidRPr="009C5BF2" w:rsidRDefault="004A027A" w:rsidP="00924610">
            <w:pPr>
              <w:spacing w:line="360" w:lineRule="auto"/>
              <w:ind w:right="-1"/>
              <w:jc w:val="center"/>
            </w:pPr>
          </w:p>
        </w:tc>
        <w:tc>
          <w:tcPr>
            <w:tcW w:w="4541" w:type="dxa"/>
            <w:vAlign w:val="center"/>
          </w:tcPr>
          <w:p w14:paraId="7ADB8D05" w14:textId="42973141" w:rsidR="004A027A" w:rsidRPr="009C5BF2" w:rsidRDefault="004A027A" w:rsidP="004A027A">
            <w:pPr>
              <w:ind w:right="-1"/>
            </w:pPr>
            <w:r>
              <w:t>Certificazione UNI EN ISO 9001</w:t>
            </w:r>
          </w:p>
        </w:tc>
        <w:tc>
          <w:tcPr>
            <w:tcW w:w="992" w:type="dxa"/>
            <w:vMerge/>
            <w:vAlign w:val="center"/>
          </w:tcPr>
          <w:p w14:paraId="53BDEBE8" w14:textId="3727BFF7" w:rsidR="004A027A" w:rsidRPr="009C5BF2" w:rsidRDefault="004A027A" w:rsidP="00924610">
            <w:pPr>
              <w:spacing w:line="360" w:lineRule="auto"/>
              <w:ind w:right="-1"/>
              <w:jc w:val="center"/>
            </w:pPr>
          </w:p>
        </w:tc>
      </w:tr>
      <w:tr w:rsidR="00924610" w:rsidRPr="00960024" w14:paraId="3B33DA36" w14:textId="77777777" w:rsidTr="00924610">
        <w:trPr>
          <w:trHeight w:val="268"/>
          <w:jc w:val="center"/>
        </w:trPr>
        <w:tc>
          <w:tcPr>
            <w:tcW w:w="3681" w:type="dxa"/>
          </w:tcPr>
          <w:p w14:paraId="7D18E6BF" w14:textId="77777777" w:rsidR="00924610" w:rsidRPr="009C5BF2" w:rsidRDefault="00924610" w:rsidP="00924610">
            <w:pPr>
              <w:spacing w:line="360" w:lineRule="auto"/>
              <w:ind w:right="-1"/>
              <w:jc w:val="center"/>
            </w:pPr>
            <w:r>
              <w:t>Documentazione amministrativa aggiuntiva</w:t>
            </w:r>
          </w:p>
        </w:tc>
        <w:tc>
          <w:tcPr>
            <w:tcW w:w="4541" w:type="dxa"/>
            <w:vAlign w:val="center"/>
          </w:tcPr>
          <w:p w14:paraId="3F591C6E" w14:textId="519C9FFA" w:rsidR="00924610" w:rsidRPr="009C5BF2" w:rsidRDefault="004A027A" w:rsidP="00924610">
            <w:pPr>
              <w:ind w:right="-1"/>
            </w:pPr>
            <w:r>
              <w:t>Modello 4 dichiarazione integrativa</w:t>
            </w:r>
          </w:p>
        </w:tc>
        <w:tc>
          <w:tcPr>
            <w:tcW w:w="992" w:type="dxa"/>
            <w:vAlign w:val="center"/>
          </w:tcPr>
          <w:p w14:paraId="58A4894B" w14:textId="0129CD00" w:rsidR="00924610" w:rsidRPr="009C5BF2" w:rsidRDefault="004A027A" w:rsidP="00924610">
            <w:pPr>
              <w:spacing w:line="360" w:lineRule="auto"/>
              <w:ind w:right="-1"/>
              <w:jc w:val="center"/>
            </w:pPr>
            <w:r>
              <w:t>1</w:t>
            </w:r>
          </w:p>
        </w:tc>
      </w:tr>
    </w:tbl>
    <w:p w14:paraId="0150903E" w14:textId="086BEDAE" w:rsidR="00924610" w:rsidRDefault="00924610" w:rsidP="000B0F8A">
      <w:pPr>
        <w:spacing w:line="360" w:lineRule="auto"/>
        <w:ind w:right="-1"/>
        <w:jc w:val="both"/>
        <w:rPr>
          <w:b/>
          <w:bCs/>
        </w:rPr>
      </w:pPr>
    </w:p>
    <w:p w14:paraId="780FBEB2" w14:textId="77777777" w:rsidR="00F77C11" w:rsidRDefault="00F77C11" w:rsidP="004A027A">
      <w:pPr>
        <w:ind w:right="-1"/>
        <w:jc w:val="both"/>
        <w:rPr>
          <w:b/>
          <w:bCs/>
          <w:spacing w:val="-1"/>
          <w:u w:val="single"/>
        </w:rPr>
      </w:pPr>
    </w:p>
    <w:p w14:paraId="19814407" w14:textId="77777777" w:rsidR="00B50526" w:rsidRDefault="00B50526" w:rsidP="004A027A">
      <w:pPr>
        <w:ind w:right="-1"/>
        <w:jc w:val="both"/>
        <w:rPr>
          <w:b/>
          <w:bCs/>
          <w:spacing w:val="-1"/>
          <w:u w:val="single"/>
        </w:rPr>
      </w:pPr>
    </w:p>
    <w:p w14:paraId="32F50D3E" w14:textId="0C9DB6FA" w:rsidR="004A027A" w:rsidRPr="000F304F" w:rsidRDefault="004A027A" w:rsidP="004A027A">
      <w:pPr>
        <w:ind w:right="-1"/>
        <w:jc w:val="both"/>
        <w:rPr>
          <w:b/>
          <w:bCs/>
          <w:u w:val="single"/>
        </w:rPr>
      </w:pPr>
      <w:r>
        <w:rPr>
          <w:b/>
          <w:bCs/>
          <w:spacing w:val="-1"/>
          <w:u w:val="single"/>
        </w:rPr>
        <w:t>DUSSMANN SERVICE</w:t>
      </w:r>
      <w:r w:rsidRPr="000F304F">
        <w:rPr>
          <w:b/>
          <w:bCs/>
          <w:spacing w:val="-1"/>
          <w:u w:val="single"/>
        </w:rPr>
        <w:t xml:space="preserve"> </w:t>
      </w:r>
      <w:r w:rsidRPr="000F304F">
        <w:rPr>
          <w:b/>
          <w:bCs/>
          <w:u w:val="single"/>
        </w:rPr>
        <w:t>S.</w:t>
      </w:r>
      <w:r>
        <w:rPr>
          <w:b/>
          <w:bCs/>
          <w:u w:val="single"/>
        </w:rPr>
        <w:t>r</w:t>
      </w:r>
      <w:r w:rsidRPr="000F304F">
        <w:rPr>
          <w:b/>
          <w:bCs/>
          <w:u w:val="single"/>
        </w:rPr>
        <w:t>.</w:t>
      </w:r>
      <w:r>
        <w:rPr>
          <w:b/>
          <w:bCs/>
          <w:u w:val="single"/>
        </w:rPr>
        <w:t>l.</w:t>
      </w:r>
    </w:p>
    <w:p w14:paraId="7E09BF9D" w14:textId="77777777" w:rsidR="004A027A" w:rsidRPr="00E36F6A" w:rsidRDefault="004A027A" w:rsidP="004A027A">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4A027A" w:rsidRPr="00E36F6A" w14:paraId="0A31CD61" w14:textId="77777777" w:rsidTr="002517C6">
        <w:trPr>
          <w:trHeight w:val="537"/>
          <w:jc w:val="center"/>
        </w:trPr>
        <w:tc>
          <w:tcPr>
            <w:tcW w:w="9214" w:type="dxa"/>
            <w:gridSpan w:val="3"/>
            <w:shd w:val="clear" w:color="auto" w:fill="D9D9D9"/>
            <w:vAlign w:val="center"/>
          </w:tcPr>
          <w:p w14:paraId="5708DDCC" w14:textId="4B0A8D4F" w:rsidR="004A027A" w:rsidRPr="000F304F" w:rsidRDefault="004A027A" w:rsidP="004A027A">
            <w:pPr>
              <w:spacing w:line="360" w:lineRule="auto"/>
              <w:ind w:right="-1"/>
              <w:jc w:val="center"/>
              <w:rPr>
                <w:b/>
              </w:rPr>
            </w:pPr>
            <w:r w:rsidRPr="000F304F">
              <w:rPr>
                <w:b/>
              </w:rPr>
              <w:t xml:space="preserve">Documentazione Amministrativa del CONCORRENTE LOTTI </w:t>
            </w:r>
            <w:r w:rsidRPr="00DA3FCF">
              <w:rPr>
                <w:b/>
              </w:rPr>
              <w:t>n°</w:t>
            </w:r>
            <w:r>
              <w:rPr>
                <w:b/>
              </w:rPr>
              <w:t>1_23 - n°2_</w:t>
            </w:r>
            <w:r w:rsidRPr="00DA3FCF">
              <w:rPr>
                <w:b/>
              </w:rPr>
              <w:t>24</w:t>
            </w:r>
            <w:r>
              <w:rPr>
                <w:b/>
              </w:rPr>
              <w:t xml:space="preserve"> - n°5_27 - n°6_28</w:t>
            </w:r>
          </w:p>
        </w:tc>
      </w:tr>
      <w:tr w:rsidR="004A027A" w:rsidRPr="00E36F6A" w14:paraId="43691061" w14:textId="77777777" w:rsidTr="002517C6">
        <w:trPr>
          <w:trHeight w:val="554"/>
          <w:jc w:val="center"/>
        </w:trPr>
        <w:tc>
          <w:tcPr>
            <w:tcW w:w="3681" w:type="dxa"/>
            <w:tcBorders>
              <w:bottom w:val="single" w:sz="4" w:space="0" w:color="000000"/>
            </w:tcBorders>
            <w:shd w:val="clear" w:color="auto" w:fill="D9D9D9" w:themeFill="background1" w:themeFillShade="D9"/>
            <w:vAlign w:val="center"/>
          </w:tcPr>
          <w:p w14:paraId="33A0B5CA" w14:textId="77777777" w:rsidR="004A027A" w:rsidRPr="003E423E" w:rsidRDefault="004A027A" w:rsidP="002517C6">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376ADF06" w14:textId="77777777" w:rsidR="004A027A" w:rsidRPr="003E423E" w:rsidRDefault="004A027A" w:rsidP="002517C6">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19FABE73" w14:textId="77777777" w:rsidR="004A027A" w:rsidRPr="003E423E" w:rsidRDefault="004A027A" w:rsidP="002517C6">
            <w:pPr>
              <w:spacing w:line="360" w:lineRule="auto"/>
              <w:ind w:right="-1"/>
              <w:jc w:val="center"/>
              <w:rPr>
                <w:b/>
              </w:rPr>
            </w:pPr>
            <w:r w:rsidRPr="003E423E">
              <w:rPr>
                <w:b/>
              </w:rPr>
              <w:t>N.doc. caricati</w:t>
            </w:r>
          </w:p>
        </w:tc>
      </w:tr>
      <w:tr w:rsidR="004A027A" w:rsidRPr="00E36F6A" w14:paraId="23C23B7E" w14:textId="77777777" w:rsidTr="002517C6">
        <w:trPr>
          <w:trHeight w:val="355"/>
          <w:jc w:val="center"/>
        </w:trPr>
        <w:tc>
          <w:tcPr>
            <w:tcW w:w="3681" w:type="dxa"/>
            <w:vMerge w:val="restart"/>
            <w:tcBorders>
              <w:top w:val="single" w:sz="4" w:space="0" w:color="auto"/>
            </w:tcBorders>
            <w:vAlign w:val="center"/>
          </w:tcPr>
          <w:p w14:paraId="30A62178" w14:textId="77777777" w:rsidR="004A027A" w:rsidRPr="009C5BF2" w:rsidRDefault="004A027A" w:rsidP="002517C6">
            <w:pPr>
              <w:spacing w:line="360" w:lineRule="auto"/>
              <w:ind w:right="-1"/>
              <w:jc w:val="center"/>
            </w:pPr>
            <w:r w:rsidRPr="009C5BF2">
              <w:t>Comprova imposta di bollo</w:t>
            </w:r>
          </w:p>
        </w:tc>
        <w:tc>
          <w:tcPr>
            <w:tcW w:w="4541" w:type="dxa"/>
            <w:tcBorders>
              <w:top w:val="single" w:sz="4" w:space="0" w:color="auto"/>
            </w:tcBorders>
            <w:vAlign w:val="center"/>
          </w:tcPr>
          <w:p w14:paraId="705ED654" w14:textId="16E60FB5" w:rsidR="004A027A" w:rsidRPr="009C5BF2" w:rsidRDefault="00A05A0C" w:rsidP="002517C6">
            <w:pPr>
              <w:ind w:right="-1"/>
            </w:pPr>
            <w:r>
              <w:t>Comprova imposta di</w:t>
            </w:r>
            <w:r w:rsidR="004A027A">
              <w:t xml:space="preserve"> bollo </w:t>
            </w:r>
            <w:r>
              <w:t>LOTTO 28</w:t>
            </w:r>
          </w:p>
        </w:tc>
        <w:tc>
          <w:tcPr>
            <w:tcW w:w="992" w:type="dxa"/>
            <w:vMerge w:val="restart"/>
            <w:tcBorders>
              <w:top w:val="single" w:sz="4" w:space="0" w:color="auto"/>
            </w:tcBorders>
            <w:vAlign w:val="center"/>
          </w:tcPr>
          <w:p w14:paraId="01513746" w14:textId="5D7F96B1" w:rsidR="004A027A" w:rsidRPr="009C5BF2" w:rsidRDefault="00A05A0C" w:rsidP="002517C6">
            <w:pPr>
              <w:spacing w:line="360" w:lineRule="auto"/>
              <w:ind w:right="-1"/>
              <w:jc w:val="center"/>
            </w:pPr>
            <w:r>
              <w:t>4</w:t>
            </w:r>
          </w:p>
        </w:tc>
      </w:tr>
      <w:tr w:rsidR="004A027A" w:rsidRPr="00E36F6A" w14:paraId="247049E1" w14:textId="77777777" w:rsidTr="002517C6">
        <w:trPr>
          <w:trHeight w:val="221"/>
          <w:jc w:val="center"/>
        </w:trPr>
        <w:tc>
          <w:tcPr>
            <w:tcW w:w="3681" w:type="dxa"/>
            <w:vMerge/>
            <w:vAlign w:val="center"/>
          </w:tcPr>
          <w:p w14:paraId="6D711A0D" w14:textId="77777777" w:rsidR="004A027A" w:rsidRPr="009C5BF2" w:rsidRDefault="004A027A" w:rsidP="002517C6">
            <w:pPr>
              <w:spacing w:line="360" w:lineRule="auto"/>
              <w:ind w:right="-1"/>
              <w:jc w:val="center"/>
            </w:pPr>
          </w:p>
        </w:tc>
        <w:tc>
          <w:tcPr>
            <w:tcW w:w="4541" w:type="dxa"/>
            <w:tcBorders>
              <w:top w:val="single" w:sz="4" w:space="0" w:color="auto"/>
            </w:tcBorders>
            <w:vAlign w:val="center"/>
          </w:tcPr>
          <w:p w14:paraId="270162CB" w14:textId="0B94A286" w:rsidR="004A027A" w:rsidRPr="009C5BF2" w:rsidRDefault="00A05A0C" w:rsidP="002517C6">
            <w:pPr>
              <w:ind w:right="-1"/>
            </w:pPr>
            <w:r>
              <w:t>Comprova imposta di bollo LOTTO 27</w:t>
            </w:r>
          </w:p>
        </w:tc>
        <w:tc>
          <w:tcPr>
            <w:tcW w:w="992" w:type="dxa"/>
            <w:vMerge/>
            <w:vAlign w:val="center"/>
          </w:tcPr>
          <w:p w14:paraId="7B37BD90" w14:textId="77777777" w:rsidR="004A027A" w:rsidRPr="009C5BF2" w:rsidRDefault="004A027A" w:rsidP="002517C6">
            <w:pPr>
              <w:spacing w:line="360" w:lineRule="auto"/>
              <w:ind w:right="-1"/>
              <w:jc w:val="center"/>
            </w:pPr>
          </w:p>
        </w:tc>
      </w:tr>
      <w:tr w:rsidR="00A05A0C" w:rsidRPr="00E36F6A" w14:paraId="22300DF1" w14:textId="77777777" w:rsidTr="002517C6">
        <w:trPr>
          <w:trHeight w:val="293"/>
          <w:jc w:val="center"/>
        </w:trPr>
        <w:tc>
          <w:tcPr>
            <w:tcW w:w="3681" w:type="dxa"/>
            <w:vMerge/>
            <w:vAlign w:val="center"/>
          </w:tcPr>
          <w:p w14:paraId="6C9C987E" w14:textId="77777777" w:rsidR="00A05A0C" w:rsidRPr="009C5BF2" w:rsidRDefault="00A05A0C" w:rsidP="002517C6">
            <w:pPr>
              <w:spacing w:line="360" w:lineRule="auto"/>
              <w:ind w:right="-1"/>
              <w:jc w:val="center"/>
            </w:pPr>
          </w:p>
        </w:tc>
        <w:tc>
          <w:tcPr>
            <w:tcW w:w="4541" w:type="dxa"/>
            <w:tcBorders>
              <w:top w:val="single" w:sz="4" w:space="0" w:color="auto"/>
            </w:tcBorders>
            <w:vAlign w:val="center"/>
          </w:tcPr>
          <w:p w14:paraId="4E9315EE" w14:textId="13BAB9B3" w:rsidR="00A05A0C" w:rsidRPr="009C5BF2" w:rsidRDefault="00A05A0C" w:rsidP="002517C6">
            <w:pPr>
              <w:ind w:right="-1"/>
            </w:pPr>
            <w:r>
              <w:t>Comprova imposta di bollo LOTTO 24</w:t>
            </w:r>
          </w:p>
        </w:tc>
        <w:tc>
          <w:tcPr>
            <w:tcW w:w="992" w:type="dxa"/>
            <w:vMerge/>
            <w:vAlign w:val="center"/>
          </w:tcPr>
          <w:p w14:paraId="7BBD248C" w14:textId="77777777" w:rsidR="00A05A0C" w:rsidRPr="009C5BF2" w:rsidRDefault="00A05A0C" w:rsidP="002517C6">
            <w:pPr>
              <w:spacing w:line="360" w:lineRule="auto"/>
              <w:ind w:right="-1"/>
              <w:jc w:val="center"/>
            </w:pPr>
          </w:p>
        </w:tc>
      </w:tr>
      <w:tr w:rsidR="004A027A" w:rsidRPr="00E36F6A" w14:paraId="20E18A5A" w14:textId="77777777" w:rsidTr="002517C6">
        <w:trPr>
          <w:trHeight w:val="293"/>
          <w:jc w:val="center"/>
        </w:trPr>
        <w:tc>
          <w:tcPr>
            <w:tcW w:w="3681" w:type="dxa"/>
            <w:vMerge/>
            <w:vAlign w:val="center"/>
          </w:tcPr>
          <w:p w14:paraId="02CF0D4A" w14:textId="77777777" w:rsidR="004A027A" w:rsidRPr="009C5BF2" w:rsidRDefault="004A027A" w:rsidP="002517C6">
            <w:pPr>
              <w:spacing w:line="360" w:lineRule="auto"/>
              <w:ind w:right="-1"/>
              <w:jc w:val="center"/>
            </w:pPr>
          </w:p>
        </w:tc>
        <w:tc>
          <w:tcPr>
            <w:tcW w:w="4541" w:type="dxa"/>
            <w:tcBorders>
              <w:top w:val="single" w:sz="4" w:space="0" w:color="auto"/>
            </w:tcBorders>
            <w:vAlign w:val="center"/>
          </w:tcPr>
          <w:p w14:paraId="5C3D8D79" w14:textId="576FE6CE" w:rsidR="004A027A" w:rsidRPr="009C5BF2" w:rsidRDefault="00A05A0C" w:rsidP="002517C6">
            <w:pPr>
              <w:ind w:right="-1"/>
            </w:pPr>
            <w:r>
              <w:t>Comprova imposta di bollo LOTTO 23</w:t>
            </w:r>
          </w:p>
        </w:tc>
        <w:tc>
          <w:tcPr>
            <w:tcW w:w="992" w:type="dxa"/>
            <w:vMerge/>
            <w:vAlign w:val="center"/>
          </w:tcPr>
          <w:p w14:paraId="406940A3" w14:textId="77777777" w:rsidR="004A027A" w:rsidRPr="009C5BF2" w:rsidRDefault="004A027A" w:rsidP="002517C6">
            <w:pPr>
              <w:spacing w:line="360" w:lineRule="auto"/>
              <w:ind w:right="-1"/>
              <w:jc w:val="center"/>
            </w:pPr>
          </w:p>
        </w:tc>
      </w:tr>
      <w:tr w:rsidR="00A05A0C" w:rsidRPr="00E36F6A" w14:paraId="44C7D1E1" w14:textId="77777777" w:rsidTr="002517C6">
        <w:trPr>
          <w:trHeight w:val="268"/>
          <w:jc w:val="center"/>
        </w:trPr>
        <w:tc>
          <w:tcPr>
            <w:tcW w:w="3681" w:type="dxa"/>
            <w:vAlign w:val="center"/>
          </w:tcPr>
          <w:p w14:paraId="3E8F1435" w14:textId="18160D7B" w:rsidR="00A05A0C" w:rsidRDefault="00A05A0C" w:rsidP="002517C6">
            <w:pPr>
              <w:spacing w:line="360" w:lineRule="auto"/>
              <w:ind w:right="-1"/>
              <w:jc w:val="center"/>
            </w:pPr>
            <w:r>
              <w:t>Eventuali Procure</w:t>
            </w:r>
          </w:p>
        </w:tc>
        <w:tc>
          <w:tcPr>
            <w:tcW w:w="4541" w:type="dxa"/>
            <w:vAlign w:val="center"/>
          </w:tcPr>
          <w:p w14:paraId="12071AA3" w14:textId="109FE294" w:rsidR="00A05A0C" w:rsidRDefault="00A05A0C" w:rsidP="002517C6">
            <w:pPr>
              <w:ind w:right="-1"/>
            </w:pPr>
            <w:r>
              <w:t>PROCURA</w:t>
            </w:r>
          </w:p>
        </w:tc>
        <w:tc>
          <w:tcPr>
            <w:tcW w:w="992" w:type="dxa"/>
          </w:tcPr>
          <w:p w14:paraId="3595897A" w14:textId="30C43BB1" w:rsidR="00A05A0C" w:rsidRPr="009C5BF2" w:rsidRDefault="00A05A0C" w:rsidP="002517C6">
            <w:pPr>
              <w:spacing w:line="360" w:lineRule="auto"/>
              <w:ind w:right="-1"/>
              <w:jc w:val="center"/>
            </w:pPr>
            <w:r>
              <w:t>1</w:t>
            </w:r>
          </w:p>
        </w:tc>
      </w:tr>
      <w:tr w:rsidR="00A05A0C" w:rsidRPr="00E36F6A" w14:paraId="122F375E" w14:textId="77777777" w:rsidTr="002517C6">
        <w:trPr>
          <w:trHeight w:val="268"/>
          <w:jc w:val="center"/>
        </w:trPr>
        <w:tc>
          <w:tcPr>
            <w:tcW w:w="3681" w:type="dxa"/>
            <w:vMerge w:val="restart"/>
            <w:vAlign w:val="center"/>
          </w:tcPr>
          <w:p w14:paraId="07857012" w14:textId="77777777" w:rsidR="00A05A0C" w:rsidRPr="009C5BF2" w:rsidRDefault="00A05A0C" w:rsidP="002517C6">
            <w:pPr>
              <w:spacing w:line="360" w:lineRule="auto"/>
              <w:ind w:right="-1"/>
              <w:jc w:val="center"/>
            </w:pPr>
            <w:r>
              <w:t>DGUE</w:t>
            </w:r>
          </w:p>
        </w:tc>
        <w:tc>
          <w:tcPr>
            <w:tcW w:w="4541" w:type="dxa"/>
            <w:vAlign w:val="center"/>
          </w:tcPr>
          <w:p w14:paraId="2529200F" w14:textId="183BCD83" w:rsidR="00A05A0C" w:rsidRPr="009C5BF2" w:rsidRDefault="00A05A0C" w:rsidP="002517C6">
            <w:pPr>
              <w:ind w:right="-1"/>
            </w:pPr>
            <w:r>
              <w:t>DGUE formato XML</w:t>
            </w:r>
          </w:p>
        </w:tc>
        <w:tc>
          <w:tcPr>
            <w:tcW w:w="992" w:type="dxa"/>
            <w:vMerge w:val="restart"/>
          </w:tcPr>
          <w:p w14:paraId="35BF97CC" w14:textId="098F6864" w:rsidR="00A05A0C" w:rsidRPr="009C5BF2" w:rsidRDefault="00A05A0C" w:rsidP="002517C6">
            <w:pPr>
              <w:spacing w:line="360" w:lineRule="auto"/>
              <w:ind w:right="-1"/>
              <w:jc w:val="center"/>
            </w:pPr>
            <w:r>
              <w:t>2</w:t>
            </w:r>
          </w:p>
        </w:tc>
      </w:tr>
      <w:tr w:rsidR="00A05A0C" w:rsidRPr="00E36F6A" w14:paraId="3053F1FB" w14:textId="77777777" w:rsidTr="002517C6">
        <w:trPr>
          <w:trHeight w:val="268"/>
          <w:jc w:val="center"/>
        </w:trPr>
        <w:tc>
          <w:tcPr>
            <w:tcW w:w="3681" w:type="dxa"/>
            <w:vMerge/>
            <w:vAlign w:val="center"/>
          </w:tcPr>
          <w:p w14:paraId="5AFDBB19" w14:textId="77777777" w:rsidR="00A05A0C" w:rsidRDefault="00A05A0C" w:rsidP="002517C6">
            <w:pPr>
              <w:spacing w:line="360" w:lineRule="auto"/>
              <w:ind w:right="-1"/>
              <w:jc w:val="center"/>
            </w:pPr>
          </w:p>
        </w:tc>
        <w:tc>
          <w:tcPr>
            <w:tcW w:w="4541" w:type="dxa"/>
            <w:vAlign w:val="center"/>
          </w:tcPr>
          <w:p w14:paraId="52FF9BED" w14:textId="3B63E414" w:rsidR="00A05A0C" w:rsidRDefault="00A05A0C" w:rsidP="002517C6">
            <w:pPr>
              <w:ind w:right="-1"/>
            </w:pPr>
            <w:r>
              <w:t>DGUE formato PDF</w:t>
            </w:r>
          </w:p>
        </w:tc>
        <w:tc>
          <w:tcPr>
            <w:tcW w:w="992" w:type="dxa"/>
            <w:vMerge/>
          </w:tcPr>
          <w:p w14:paraId="330DB7E1" w14:textId="77777777" w:rsidR="00A05A0C" w:rsidRPr="009C5BF2" w:rsidRDefault="00A05A0C" w:rsidP="002517C6">
            <w:pPr>
              <w:spacing w:line="360" w:lineRule="auto"/>
              <w:ind w:right="-1"/>
              <w:jc w:val="center"/>
            </w:pPr>
          </w:p>
        </w:tc>
      </w:tr>
      <w:tr w:rsidR="004A027A" w:rsidRPr="00E36F6A" w14:paraId="3BAA0356" w14:textId="77777777" w:rsidTr="002517C6">
        <w:trPr>
          <w:trHeight w:val="268"/>
          <w:jc w:val="center"/>
        </w:trPr>
        <w:tc>
          <w:tcPr>
            <w:tcW w:w="3681" w:type="dxa"/>
            <w:vAlign w:val="center"/>
          </w:tcPr>
          <w:p w14:paraId="386BC4DA" w14:textId="77777777" w:rsidR="004A027A" w:rsidRPr="009C5BF2" w:rsidRDefault="004A027A" w:rsidP="002517C6">
            <w:pPr>
              <w:spacing w:line="360" w:lineRule="auto"/>
              <w:ind w:right="-1"/>
              <w:jc w:val="center"/>
            </w:pPr>
            <w:r w:rsidRPr="009C5BF2">
              <w:t>Domanda di partecipazione</w:t>
            </w:r>
          </w:p>
        </w:tc>
        <w:tc>
          <w:tcPr>
            <w:tcW w:w="4541" w:type="dxa"/>
            <w:vAlign w:val="center"/>
          </w:tcPr>
          <w:p w14:paraId="196B9F69" w14:textId="3E07B655" w:rsidR="004A027A" w:rsidRPr="009C5BF2" w:rsidRDefault="00A05A0C" w:rsidP="002517C6">
            <w:pPr>
              <w:ind w:right="-1"/>
            </w:pPr>
            <w:r>
              <w:t>DOMANDA DI PARTECIPAZIONE</w:t>
            </w:r>
          </w:p>
        </w:tc>
        <w:tc>
          <w:tcPr>
            <w:tcW w:w="992" w:type="dxa"/>
          </w:tcPr>
          <w:p w14:paraId="50CF4C2C" w14:textId="77777777" w:rsidR="004A027A" w:rsidRPr="009C5BF2" w:rsidRDefault="004A027A" w:rsidP="002517C6">
            <w:pPr>
              <w:spacing w:line="360" w:lineRule="auto"/>
              <w:ind w:right="-1"/>
              <w:jc w:val="center"/>
            </w:pPr>
            <w:r>
              <w:t>1</w:t>
            </w:r>
          </w:p>
        </w:tc>
      </w:tr>
      <w:tr w:rsidR="004A027A" w:rsidRPr="00E36F6A" w14:paraId="1D798A26" w14:textId="77777777" w:rsidTr="002517C6">
        <w:trPr>
          <w:trHeight w:val="268"/>
          <w:jc w:val="center"/>
        </w:trPr>
        <w:tc>
          <w:tcPr>
            <w:tcW w:w="3681" w:type="dxa"/>
            <w:vMerge w:val="restart"/>
            <w:vAlign w:val="center"/>
          </w:tcPr>
          <w:p w14:paraId="044EBB6F" w14:textId="77777777" w:rsidR="004A027A" w:rsidRPr="009C5BF2" w:rsidRDefault="004A027A" w:rsidP="002517C6">
            <w:pPr>
              <w:spacing w:line="360" w:lineRule="auto"/>
              <w:ind w:right="-1"/>
              <w:jc w:val="center"/>
            </w:pPr>
            <w:r w:rsidRPr="009C5BF2">
              <w:t>Altro</w:t>
            </w:r>
          </w:p>
        </w:tc>
        <w:tc>
          <w:tcPr>
            <w:tcW w:w="4541" w:type="dxa"/>
            <w:vAlign w:val="center"/>
          </w:tcPr>
          <w:p w14:paraId="5B7945D9" w14:textId="72F0D023" w:rsidR="004A027A" w:rsidRPr="009C5BF2" w:rsidRDefault="00A05A0C" w:rsidP="002517C6">
            <w:pPr>
              <w:ind w:right="-1"/>
            </w:pPr>
            <w:r>
              <w:t>PASSOE LOTTO 28</w:t>
            </w:r>
          </w:p>
        </w:tc>
        <w:tc>
          <w:tcPr>
            <w:tcW w:w="992" w:type="dxa"/>
            <w:vMerge w:val="restart"/>
          </w:tcPr>
          <w:p w14:paraId="56797C55" w14:textId="77777777" w:rsidR="004A027A" w:rsidRDefault="004A027A" w:rsidP="002517C6">
            <w:pPr>
              <w:spacing w:line="360" w:lineRule="auto"/>
              <w:ind w:right="-1"/>
              <w:jc w:val="center"/>
            </w:pPr>
          </w:p>
          <w:p w14:paraId="0DA3B54E" w14:textId="77777777" w:rsidR="004A027A" w:rsidRDefault="004A027A" w:rsidP="002517C6">
            <w:pPr>
              <w:spacing w:line="360" w:lineRule="auto"/>
              <w:ind w:right="-1"/>
              <w:jc w:val="center"/>
            </w:pPr>
          </w:p>
          <w:p w14:paraId="5C6F1E71" w14:textId="77777777" w:rsidR="004A027A" w:rsidRDefault="004A027A" w:rsidP="002517C6">
            <w:pPr>
              <w:spacing w:line="360" w:lineRule="auto"/>
              <w:ind w:right="-1"/>
              <w:jc w:val="center"/>
            </w:pPr>
          </w:p>
          <w:p w14:paraId="7834D26D" w14:textId="4F00F446" w:rsidR="004A027A" w:rsidRPr="009C5BF2" w:rsidRDefault="004A027A" w:rsidP="00A05A0C">
            <w:pPr>
              <w:spacing w:line="360" w:lineRule="auto"/>
              <w:ind w:right="-1"/>
              <w:jc w:val="center"/>
            </w:pPr>
            <w:r>
              <w:t>1</w:t>
            </w:r>
            <w:r w:rsidR="00A05A0C">
              <w:t>0</w:t>
            </w:r>
          </w:p>
        </w:tc>
      </w:tr>
      <w:tr w:rsidR="004A027A" w:rsidRPr="00E36F6A" w14:paraId="4310BED4" w14:textId="77777777" w:rsidTr="002517C6">
        <w:trPr>
          <w:trHeight w:val="268"/>
          <w:jc w:val="center"/>
        </w:trPr>
        <w:tc>
          <w:tcPr>
            <w:tcW w:w="3681" w:type="dxa"/>
            <w:vMerge/>
            <w:vAlign w:val="center"/>
          </w:tcPr>
          <w:p w14:paraId="5AB592AB" w14:textId="77777777" w:rsidR="004A027A" w:rsidRPr="009C5BF2" w:rsidRDefault="004A027A" w:rsidP="002517C6">
            <w:pPr>
              <w:spacing w:line="360" w:lineRule="auto"/>
              <w:ind w:right="-1"/>
              <w:jc w:val="center"/>
            </w:pPr>
          </w:p>
        </w:tc>
        <w:tc>
          <w:tcPr>
            <w:tcW w:w="4541" w:type="dxa"/>
            <w:vAlign w:val="center"/>
          </w:tcPr>
          <w:p w14:paraId="02C8932D" w14:textId="3ADBBF2E" w:rsidR="004A027A" w:rsidRPr="009C5BF2" w:rsidRDefault="00A05A0C" w:rsidP="002517C6">
            <w:pPr>
              <w:ind w:right="-1"/>
            </w:pPr>
            <w:r>
              <w:t>PASSOE LOTTO 27</w:t>
            </w:r>
          </w:p>
        </w:tc>
        <w:tc>
          <w:tcPr>
            <w:tcW w:w="992" w:type="dxa"/>
            <w:vMerge/>
          </w:tcPr>
          <w:p w14:paraId="63C2CBC9" w14:textId="77777777" w:rsidR="004A027A" w:rsidRPr="009C5BF2" w:rsidRDefault="004A027A" w:rsidP="002517C6">
            <w:pPr>
              <w:spacing w:line="360" w:lineRule="auto"/>
              <w:ind w:right="-1"/>
              <w:jc w:val="center"/>
            </w:pPr>
          </w:p>
        </w:tc>
      </w:tr>
      <w:tr w:rsidR="004A027A" w:rsidRPr="00E36F6A" w14:paraId="016938BF" w14:textId="77777777" w:rsidTr="002517C6">
        <w:trPr>
          <w:trHeight w:val="268"/>
          <w:jc w:val="center"/>
        </w:trPr>
        <w:tc>
          <w:tcPr>
            <w:tcW w:w="3681" w:type="dxa"/>
            <w:vMerge/>
            <w:vAlign w:val="center"/>
          </w:tcPr>
          <w:p w14:paraId="7475AF91" w14:textId="77777777" w:rsidR="004A027A" w:rsidRPr="009C5BF2" w:rsidRDefault="004A027A" w:rsidP="002517C6">
            <w:pPr>
              <w:spacing w:line="360" w:lineRule="auto"/>
              <w:ind w:right="-1"/>
              <w:jc w:val="center"/>
            </w:pPr>
          </w:p>
        </w:tc>
        <w:tc>
          <w:tcPr>
            <w:tcW w:w="4541" w:type="dxa"/>
            <w:vAlign w:val="center"/>
          </w:tcPr>
          <w:p w14:paraId="61DD44BC" w14:textId="6AC94114" w:rsidR="004A027A" w:rsidRPr="009C5BF2" w:rsidRDefault="00A05A0C" w:rsidP="002517C6">
            <w:pPr>
              <w:ind w:right="-1"/>
            </w:pPr>
            <w:r>
              <w:t>LOTTO 24</w:t>
            </w:r>
          </w:p>
        </w:tc>
        <w:tc>
          <w:tcPr>
            <w:tcW w:w="992" w:type="dxa"/>
            <w:vMerge/>
          </w:tcPr>
          <w:p w14:paraId="00A2D244" w14:textId="77777777" w:rsidR="004A027A" w:rsidRPr="009C5BF2" w:rsidRDefault="004A027A" w:rsidP="002517C6">
            <w:pPr>
              <w:spacing w:line="360" w:lineRule="auto"/>
              <w:ind w:right="-1"/>
              <w:jc w:val="center"/>
            </w:pPr>
          </w:p>
        </w:tc>
      </w:tr>
      <w:tr w:rsidR="004A027A" w:rsidRPr="00E36F6A" w14:paraId="07E59924" w14:textId="77777777" w:rsidTr="002517C6">
        <w:trPr>
          <w:trHeight w:val="268"/>
          <w:jc w:val="center"/>
        </w:trPr>
        <w:tc>
          <w:tcPr>
            <w:tcW w:w="3681" w:type="dxa"/>
            <w:vMerge/>
            <w:vAlign w:val="center"/>
          </w:tcPr>
          <w:p w14:paraId="3CB2BA26" w14:textId="77777777" w:rsidR="004A027A" w:rsidRPr="009C5BF2" w:rsidRDefault="004A027A" w:rsidP="002517C6">
            <w:pPr>
              <w:spacing w:line="360" w:lineRule="auto"/>
              <w:ind w:right="-1"/>
              <w:jc w:val="center"/>
            </w:pPr>
          </w:p>
        </w:tc>
        <w:tc>
          <w:tcPr>
            <w:tcW w:w="4541" w:type="dxa"/>
            <w:vAlign w:val="center"/>
          </w:tcPr>
          <w:p w14:paraId="2F9C2313" w14:textId="1431DD13" w:rsidR="004A027A" w:rsidRPr="009C5BF2" w:rsidRDefault="00A05A0C" w:rsidP="002517C6">
            <w:pPr>
              <w:ind w:right="-1"/>
            </w:pPr>
            <w:r>
              <w:t>PASSOE LOTTO 23</w:t>
            </w:r>
          </w:p>
        </w:tc>
        <w:tc>
          <w:tcPr>
            <w:tcW w:w="992" w:type="dxa"/>
            <w:vMerge/>
          </w:tcPr>
          <w:p w14:paraId="13FA6446" w14:textId="77777777" w:rsidR="004A027A" w:rsidRPr="009C5BF2" w:rsidRDefault="004A027A" w:rsidP="002517C6">
            <w:pPr>
              <w:spacing w:line="360" w:lineRule="auto"/>
              <w:ind w:right="-1"/>
              <w:jc w:val="center"/>
            </w:pPr>
          </w:p>
        </w:tc>
      </w:tr>
      <w:tr w:rsidR="004A027A" w:rsidRPr="00E36F6A" w14:paraId="39D24DE2" w14:textId="77777777" w:rsidTr="002517C6">
        <w:trPr>
          <w:trHeight w:val="268"/>
          <w:jc w:val="center"/>
        </w:trPr>
        <w:tc>
          <w:tcPr>
            <w:tcW w:w="3681" w:type="dxa"/>
            <w:vMerge/>
            <w:vAlign w:val="center"/>
          </w:tcPr>
          <w:p w14:paraId="0E30A70A" w14:textId="77777777" w:rsidR="004A027A" w:rsidRPr="009C5BF2" w:rsidRDefault="004A027A" w:rsidP="002517C6">
            <w:pPr>
              <w:spacing w:line="360" w:lineRule="auto"/>
              <w:ind w:right="-1"/>
              <w:jc w:val="center"/>
            </w:pPr>
          </w:p>
        </w:tc>
        <w:tc>
          <w:tcPr>
            <w:tcW w:w="4541" w:type="dxa"/>
            <w:vAlign w:val="center"/>
          </w:tcPr>
          <w:p w14:paraId="7B84DD81" w14:textId="27251AFC" w:rsidR="004A027A" w:rsidRPr="009C5BF2" w:rsidRDefault="00A05A0C" w:rsidP="002517C6">
            <w:pPr>
              <w:ind w:right="-1"/>
            </w:pPr>
            <w:r>
              <w:t>DICHIARAZIONE INTEGRATIVA DGUE</w:t>
            </w:r>
          </w:p>
        </w:tc>
        <w:tc>
          <w:tcPr>
            <w:tcW w:w="992" w:type="dxa"/>
            <w:vMerge/>
          </w:tcPr>
          <w:p w14:paraId="3332AAE1" w14:textId="77777777" w:rsidR="004A027A" w:rsidRPr="009C5BF2" w:rsidRDefault="004A027A" w:rsidP="002517C6">
            <w:pPr>
              <w:spacing w:line="360" w:lineRule="auto"/>
              <w:ind w:right="-1"/>
              <w:jc w:val="center"/>
            </w:pPr>
          </w:p>
        </w:tc>
      </w:tr>
      <w:tr w:rsidR="004A027A" w:rsidRPr="00E36F6A" w14:paraId="196B267C" w14:textId="77777777" w:rsidTr="002517C6">
        <w:trPr>
          <w:trHeight w:val="268"/>
          <w:jc w:val="center"/>
        </w:trPr>
        <w:tc>
          <w:tcPr>
            <w:tcW w:w="3681" w:type="dxa"/>
            <w:vMerge/>
            <w:vAlign w:val="center"/>
          </w:tcPr>
          <w:p w14:paraId="5402B044" w14:textId="77777777" w:rsidR="004A027A" w:rsidRPr="009C5BF2" w:rsidRDefault="004A027A" w:rsidP="002517C6">
            <w:pPr>
              <w:spacing w:line="360" w:lineRule="auto"/>
              <w:ind w:right="-1"/>
              <w:jc w:val="center"/>
            </w:pPr>
          </w:p>
        </w:tc>
        <w:tc>
          <w:tcPr>
            <w:tcW w:w="4541" w:type="dxa"/>
            <w:vAlign w:val="center"/>
          </w:tcPr>
          <w:p w14:paraId="06310064" w14:textId="220AB07A" w:rsidR="004A027A" w:rsidRPr="009C5BF2" w:rsidRDefault="00A05A0C" w:rsidP="002517C6">
            <w:pPr>
              <w:ind w:right="-1"/>
            </w:pPr>
            <w:r>
              <w:t>DICHIARAZIONE REQUISITI FATTURATO</w:t>
            </w:r>
          </w:p>
        </w:tc>
        <w:tc>
          <w:tcPr>
            <w:tcW w:w="992" w:type="dxa"/>
            <w:vMerge/>
          </w:tcPr>
          <w:p w14:paraId="20E8AE15" w14:textId="77777777" w:rsidR="004A027A" w:rsidRPr="009C5BF2" w:rsidRDefault="004A027A" w:rsidP="002517C6">
            <w:pPr>
              <w:spacing w:line="360" w:lineRule="auto"/>
              <w:ind w:right="-1"/>
              <w:jc w:val="center"/>
            </w:pPr>
          </w:p>
        </w:tc>
      </w:tr>
      <w:tr w:rsidR="004A027A" w:rsidRPr="00E36F6A" w14:paraId="00B5FBDF" w14:textId="77777777" w:rsidTr="002517C6">
        <w:trPr>
          <w:trHeight w:val="268"/>
          <w:jc w:val="center"/>
        </w:trPr>
        <w:tc>
          <w:tcPr>
            <w:tcW w:w="3681" w:type="dxa"/>
            <w:vMerge/>
            <w:vAlign w:val="center"/>
          </w:tcPr>
          <w:p w14:paraId="3EB02822" w14:textId="77777777" w:rsidR="004A027A" w:rsidRPr="009C5BF2" w:rsidRDefault="004A027A" w:rsidP="002517C6">
            <w:pPr>
              <w:spacing w:line="360" w:lineRule="auto"/>
              <w:ind w:right="-1"/>
              <w:jc w:val="center"/>
            </w:pPr>
          </w:p>
        </w:tc>
        <w:tc>
          <w:tcPr>
            <w:tcW w:w="4541" w:type="dxa"/>
            <w:vAlign w:val="center"/>
          </w:tcPr>
          <w:p w14:paraId="070065F7" w14:textId="63679715" w:rsidR="004A027A" w:rsidRPr="009C5BF2" w:rsidRDefault="00A05A0C" w:rsidP="002517C6">
            <w:pPr>
              <w:ind w:right="-1"/>
            </w:pPr>
            <w:r>
              <w:t>DICHIARAZIONE ISO 9001</w:t>
            </w:r>
          </w:p>
        </w:tc>
        <w:tc>
          <w:tcPr>
            <w:tcW w:w="992" w:type="dxa"/>
            <w:vMerge/>
          </w:tcPr>
          <w:p w14:paraId="35545E64" w14:textId="77777777" w:rsidR="004A027A" w:rsidRPr="009C5BF2" w:rsidRDefault="004A027A" w:rsidP="002517C6">
            <w:pPr>
              <w:spacing w:line="360" w:lineRule="auto"/>
              <w:ind w:right="-1"/>
              <w:jc w:val="center"/>
            </w:pPr>
          </w:p>
        </w:tc>
      </w:tr>
      <w:tr w:rsidR="004A027A" w:rsidRPr="00E36F6A" w14:paraId="7770E98A" w14:textId="77777777" w:rsidTr="002517C6">
        <w:trPr>
          <w:trHeight w:val="268"/>
          <w:jc w:val="center"/>
        </w:trPr>
        <w:tc>
          <w:tcPr>
            <w:tcW w:w="3681" w:type="dxa"/>
            <w:vMerge/>
            <w:vAlign w:val="center"/>
          </w:tcPr>
          <w:p w14:paraId="608C4FCF" w14:textId="77777777" w:rsidR="004A027A" w:rsidRPr="009C5BF2" w:rsidRDefault="004A027A" w:rsidP="002517C6">
            <w:pPr>
              <w:spacing w:line="360" w:lineRule="auto"/>
              <w:ind w:right="-1"/>
              <w:jc w:val="center"/>
            </w:pPr>
          </w:p>
        </w:tc>
        <w:tc>
          <w:tcPr>
            <w:tcW w:w="4541" w:type="dxa"/>
            <w:vAlign w:val="center"/>
          </w:tcPr>
          <w:p w14:paraId="01DEA214" w14:textId="66BB9032" w:rsidR="004A027A" w:rsidRPr="009C5BF2" w:rsidRDefault="00A05A0C" w:rsidP="002517C6">
            <w:pPr>
              <w:ind w:right="-1"/>
            </w:pPr>
            <w:r>
              <w:t>DICHIARAZIONE CAPACITA TECNICA</w:t>
            </w:r>
          </w:p>
        </w:tc>
        <w:tc>
          <w:tcPr>
            <w:tcW w:w="992" w:type="dxa"/>
            <w:vMerge/>
          </w:tcPr>
          <w:p w14:paraId="54FC8B18" w14:textId="77777777" w:rsidR="004A027A" w:rsidRPr="009C5BF2" w:rsidRDefault="004A027A" w:rsidP="002517C6">
            <w:pPr>
              <w:spacing w:line="360" w:lineRule="auto"/>
              <w:ind w:right="-1"/>
              <w:jc w:val="center"/>
            </w:pPr>
          </w:p>
        </w:tc>
      </w:tr>
      <w:tr w:rsidR="004A027A" w:rsidRPr="00E36F6A" w14:paraId="01F10B25" w14:textId="77777777" w:rsidTr="002517C6">
        <w:trPr>
          <w:trHeight w:val="268"/>
          <w:jc w:val="center"/>
        </w:trPr>
        <w:tc>
          <w:tcPr>
            <w:tcW w:w="3681" w:type="dxa"/>
            <w:vMerge/>
            <w:vAlign w:val="center"/>
          </w:tcPr>
          <w:p w14:paraId="41BC5176" w14:textId="77777777" w:rsidR="004A027A" w:rsidRPr="009C5BF2" w:rsidRDefault="004A027A" w:rsidP="002517C6">
            <w:pPr>
              <w:spacing w:line="360" w:lineRule="auto"/>
              <w:ind w:right="-1"/>
              <w:jc w:val="center"/>
            </w:pPr>
          </w:p>
        </w:tc>
        <w:tc>
          <w:tcPr>
            <w:tcW w:w="4541" w:type="dxa"/>
            <w:vAlign w:val="center"/>
          </w:tcPr>
          <w:p w14:paraId="708DFF4B" w14:textId="3085ED2D" w:rsidR="004A027A" w:rsidRPr="009C5BF2" w:rsidRDefault="00A05A0C" w:rsidP="002517C6">
            <w:pPr>
              <w:ind w:right="-1"/>
            </w:pPr>
            <w:r>
              <w:t>DICHIARAZIONE LINEE GUIDA ANAC</w:t>
            </w:r>
          </w:p>
        </w:tc>
        <w:tc>
          <w:tcPr>
            <w:tcW w:w="992" w:type="dxa"/>
            <w:vMerge/>
          </w:tcPr>
          <w:p w14:paraId="1287E1E0" w14:textId="77777777" w:rsidR="004A027A" w:rsidRPr="009C5BF2" w:rsidRDefault="004A027A" w:rsidP="002517C6">
            <w:pPr>
              <w:spacing w:line="360" w:lineRule="auto"/>
              <w:ind w:right="-1"/>
              <w:jc w:val="center"/>
            </w:pPr>
          </w:p>
        </w:tc>
      </w:tr>
      <w:tr w:rsidR="004A027A" w:rsidRPr="00E36F6A" w14:paraId="7F7051B9" w14:textId="77777777" w:rsidTr="002517C6">
        <w:trPr>
          <w:trHeight w:val="268"/>
          <w:jc w:val="center"/>
        </w:trPr>
        <w:tc>
          <w:tcPr>
            <w:tcW w:w="3681" w:type="dxa"/>
            <w:vMerge/>
            <w:vAlign w:val="center"/>
          </w:tcPr>
          <w:p w14:paraId="174549D5" w14:textId="77777777" w:rsidR="004A027A" w:rsidRPr="009C5BF2" w:rsidRDefault="004A027A" w:rsidP="002517C6">
            <w:pPr>
              <w:spacing w:line="360" w:lineRule="auto"/>
              <w:ind w:right="-1"/>
              <w:jc w:val="center"/>
            </w:pPr>
          </w:p>
        </w:tc>
        <w:tc>
          <w:tcPr>
            <w:tcW w:w="4541" w:type="dxa"/>
            <w:vAlign w:val="center"/>
          </w:tcPr>
          <w:p w14:paraId="582E3D7B" w14:textId="76CFD635" w:rsidR="004A027A" w:rsidRPr="009C5BF2" w:rsidRDefault="00A05A0C" w:rsidP="002517C6">
            <w:pPr>
              <w:ind w:right="-1"/>
            </w:pPr>
            <w:r>
              <w:t>DICHIARAZIONE ART.80</w:t>
            </w:r>
          </w:p>
        </w:tc>
        <w:tc>
          <w:tcPr>
            <w:tcW w:w="992" w:type="dxa"/>
            <w:vMerge/>
          </w:tcPr>
          <w:p w14:paraId="00F98502" w14:textId="77777777" w:rsidR="004A027A" w:rsidRPr="009C5BF2" w:rsidRDefault="004A027A" w:rsidP="002517C6">
            <w:pPr>
              <w:spacing w:line="360" w:lineRule="auto"/>
              <w:ind w:right="-1"/>
              <w:jc w:val="center"/>
            </w:pPr>
          </w:p>
        </w:tc>
      </w:tr>
      <w:tr w:rsidR="00A05A0C" w:rsidRPr="00E36F6A" w14:paraId="66F37657" w14:textId="77777777" w:rsidTr="002517C6">
        <w:trPr>
          <w:trHeight w:val="269"/>
          <w:jc w:val="center"/>
        </w:trPr>
        <w:tc>
          <w:tcPr>
            <w:tcW w:w="3681" w:type="dxa"/>
            <w:vMerge w:val="restart"/>
          </w:tcPr>
          <w:p w14:paraId="0B36323B" w14:textId="77777777" w:rsidR="00A05A0C" w:rsidRPr="009C5BF2" w:rsidRDefault="00A05A0C" w:rsidP="002517C6">
            <w:pPr>
              <w:spacing w:line="360" w:lineRule="auto"/>
              <w:ind w:right="-1"/>
              <w:jc w:val="center"/>
            </w:pPr>
            <w:r w:rsidRPr="009C5BF2">
              <w:t>Documenti attestanti l’avvenuto pagamento del contributo all’ANAC</w:t>
            </w:r>
          </w:p>
        </w:tc>
        <w:tc>
          <w:tcPr>
            <w:tcW w:w="4541" w:type="dxa"/>
            <w:vAlign w:val="center"/>
          </w:tcPr>
          <w:p w14:paraId="3931CB2A" w14:textId="21A32B30" w:rsidR="00A05A0C" w:rsidRPr="009C5BF2" w:rsidRDefault="00A05A0C" w:rsidP="002517C6">
            <w:pPr>
              <w:ind w:right="-1"/>
            </w:pPr>
            <w:r>
              <w:t>Pagamento ANAC LOTTO 28</w:t>
            </w:r>
          </w:p>
        </w:tc>
        <w:tc>
          <w:tcPr>
            <w:tcW w:w="992" w:type="dxa"/>
            <w:vMerge w:val="restart"/>
            <w:vAlign w:val="center"/>
          </w:tcPr>
          <w:p w14:paraId="464BD9E8" w14:textId="1254EFD5" w:rsidR="00A05A0C" w:rsidRPr="009C5BF2" w:rsidRDefault="00A05A0C" w:rsidP="002517C6">
            <w:pPr>
              <w:spacing w:line="360" w:lineRule="auto"/>
              <w:ind w:right="-1"/>
              <w:jc w:val="center"/>
            </w:pPr>
            <w:r>
              <w:t>4</w:t>
            </w:r>
          </w:p>
        </w:tc>
      </w:tr>
      <w:tr w:rsidR="00A05A0C" w:rsidRPr="00E36F6A" w14:paraId="18CAF0F3" w14:textId="77777777" w:rsidTr="002517C6">
        <w:trPr>
          <w:trHeight w:val="268"/>
          <w:jc w:val="center"/>
        </w:trPr>
        <w:tc>
          <w:tcPr>
            <w:tcW w:w="3681" w:type="dxa"/>
            <w:vMerge/>
          </w:tcPr>
          <w:p w14:paraId="250FD860" w14:textId="77777777" w:rsidR="00A05A0C" w:rsidRPr="00E36F6A" w:rsidRDefault="00A05A0C" w:rsidP="002517C6">
            <w:pPr>
              <w:spacing w:line="360" w:lineRule="auto"/>
              <w:ind w:right="-1"/>
              <w:jc w:val="both"/>
              <w:rPr>
                <w:highlight w:val="yellow"/>
              </w:rPr>
            </w:pPr>
          </w:p>
        </w:tc>
        <w:tc>
          <w:tcPr>
            <w:tcW w:w="4541" w:type="dxa"/>
            <w:vAlign w:val="center"/>
          </w:tcPr>
          <w:p w14:paraId="6BEC9C83" w14:textId="653146BF" w:rsidR="00A05A0C" w:rsidRPr="009C5BF2" w:rsidRDefault="00A05A0C" w:rsidP="002517C6">
            <w:pPr>
              <w:ind w:right="-1"/>
            </w:pPr>
            <w:r>
              <w:t>Pagamento ANAC LOTTO 27</w:t>
            </w:r>
          </w:p>
        </w:tc>
        <w:tc>
          <w:tcPr>
            <w:tcW w:w="992" w:type="dxa"/>
            <w:vMerge/>
          </w:tcPr>
          <w:p w14:paraId="6F3D2BEC" w14:textId="77777777" w:rsidR="00A05A0C" w:rsidRPr="00E36F6A" w:rsidRDefault="00A05A0C" w:rsidP="002517C6">
            <w:pPr>
              <w:spacing w:line="360" w:lineRule="auto"/>
              <w:ind w:right="-1"/>
              <w:jc w:val="center"/>
              <w:rPr>
                <w:highlight w:val="yellow"/>
              </w:rPr>
            </w:pPr>
          </w:p>
        </w:tc>
      </w:tr>
      <w:tr w:rsidR="00A05A0C" w:rsidRPr="00E36F6A" w14:paraId="7E9713CC" w14:textId="77777777" w:rsidTr="002517C6">
        <w:trPr>
          <w:trHeight w:val="221"/>
          <w:jc w:val="center"/>
        </w:trPr>
        <w:tc>
          <w:tcPr>
            <w:tcW w:w="3681" w:type="dxa"/>
            <w:vMerge/>
          </w:tcPr>
          <w:p w14:paraId="3C8A69A0" w14:textId="77777777" w:rsidR="00A05A0C" w:rsidRPr="00E36F6A" w:rsidRDefault="00A05A0C" w:rsidP="002517C6">
            <w:pPr>
              <w:spacing w:line="360" w:lineRule="auto"/>
              <w:ind w:right="-1"/>
              <w:jc w:val="both"/>
              <w:rPr>
                <w:highlight w:val="yellow"/>
              </w:rPr>
            </w:pPr>
          </w:p>
        </w:tc>
        <w:tc>
          <w:tcPr>
            <w:tcW w:w="4541" w:type="dxa"/>
            <w:vAlign w:val="center"/>
          </w:tcPr>
          <w:p w14:paraId="250306AE" w14:textId="0F634E19" w:rsidR="00A05A0C" w:rsidRPr="009C5BF2" w:rsidRDefault="00A05A0C" w:rsidP="002517C6">
            <w:pPr>
              <w:ind w:right="-1"/>
            </w:pPr>
            <w:r>
              <w:t>Pagamento ANAC LOTTO 24</w:t>
            </w:r>
          </w:p>
        </w:tc>
        <w:tc>
          <w:tcPr>
            <w:tcW w:w="992" w:type="dxa"/>
            <w:vMerge/>
          </w:tcPr>
          <w:p w14:paraId="0023F5BD" w14:textId="77777777" w:rsidR="00A05A0C" w:rsidRPr="00E36F6A" w:rsidRDefault="00A05A0C" w:rsidP="002517C6">
            <w:pPr>
              <w:spacing w:line="360" w:lineRule="auto"/>
              <w:ind w:right="-1"/>
              <w:jc w:val="center"/>
              <w:rPr>
                <w:highlight w:val="yellow"/>
              </w:rPr>
            </w:pPr>
          </w:p>
        </w:tc>
      </w:tr>
      <w:tr w:rsidR="00A05A0C" w:rsidRPr="00E36F6A" w14:paraId="7CBBB272" w14:textId="77777777" w:rsidTr="002517C6">
        <w:trPr>
          <w:trHeight w:val="221"/>
          <w:jc w:val="center"/>
        </w:trPr>
        <w:tc>
          <w:tcPr>
            <w:tcW w:w="3681" w:type="dxa"/>
            <w:vMerge/>
          </w:tcPr>
          <w:p w14:paraId="7C7E0ABA" w14:textId="77777777" w:rsidR="00A05A0C" w:rsidRPr="00E36F6A" w:rsidRDefault="00A05A0C" w:rsidP="002517C6">
            <w:pPr>
              <w:spacing w:line="360" w:lineRule="auto"/>
              <w:ind w:right="-1"/>
              <w:jc w:val="both"/>
              <w:rPr>
                <w:highlight w:val="yellow"/>
              </w:rPr>
            </w:pPr>
          </w:p>
        </w:tc>
        <w:tc>
          <w:tcPr>
            <w:tcW w:w="4541" w:type="dxa"/>
            <w:vAlign w:val="center"/>
          </w:tcPr>
          <w:p w14:paraId="0A6E7497" w14:textId="416572AF" w:rsidR="00A05A0C" w:rsidRDefault="00A05A0C" w:rsidP="002517C6">
            <w:pPr>
              <w:ind w:right="-1"/>
            </w:pPr>
            <w:r>
              <w:t>Pagamento ANAC LOTTO 23</w:t>
            </w:r>
          </w:p>
        </w:tc>
        <w:tc>
          <w:tcPr>
            <w:tcW w:w="992" w:type="dxa"/>
            <w:vMerge/>
          </w:tcPr>
          <w:p w14:paraId="4A7B7170" w14:textId="77777777" w:rsidR="00A05A0C" w:rsidRPr="00E36F6A" w:rsidRDefault="00A05A0C" w:rsidP="002517C6">
            <w:pPr>
              <w:spacing w:line="360" w:lineRule="auto"/>
              <w:ind w:right="-1"/>
              <w:jc w:val="center"/>
              <w:rPr>
                <w:highlight w:val="yellow"/>
              </w:rPr>
            </w:pPr>
          </w:p>
        </w:tc>
      </w:tr>
      <w:tr w:rsidR="004A027A" w:rsidRPr="00E36F6A" w14:paraId="7EA43987" w14:textId="77777777" w:rsidTr="002517C6">
        <w:trPr>
          <w:trHeight w:val="368"/>
          <w:jc w:val="center"/>
        </w:trPr>
        <w:tc>
          <w:tcPr>
            <w:tcW w:w="3681" w:type="dxa"/>
            <w:vMerge w:val="restart"/>
          </w:tcPr>
          <w:p w14:paraId="04DF6589" w14:textId="77777777" w:rsidR="004A027A" w:rsidRPr="00E36F6A" w:rsidRDefault="004A027A" w:rsidP="002517C6">
            <w:pPr>
              <w:spacing w:line="360" w:lineRule="auto"/>
              <w:ind w:right="-1"/>
              <w:jc w:val="center"/>
              <w:rPr>
                <w:highlight w:val="yellow"/>
              </w:rPr>
            </w:pPr>
            <w:r w:rsidRPr="009C5BF2">
              <w:t>Cauzioni provvisorie e documentazione a corredo</w:t>
            </w:r>
          </w:p>
        </w:tc>
        <w:tc>
          <w:tcPr>
            <w:tcW w:w="4541" w:type="dxa"/>
            <w:vAlign w:val="center"/>
          </w:tcPr>
          <w:p w14:paraId="0946F457" w14:textId="4B762BC3" w:rsidR="004A027A" w:rsidRPr="009C5BF2" w:rsidRDefault="004A027A" w:rsidP="002517C6">
            <w:pPr>
              <w:ind w:right="-1"/>
            </w:pPr>
            <w:r>
              <w:t xml:space="preserve">Garanzia provvisoria LOTTO </w:t>
            </w:r>
            <w:r w:rsidR="00A05A0C">
              <w:t>28</w:t>
            </w:r>
          </w:p>
        </w:tc>
        <w:tc>
          <w:tcPr>
            <w:tcW w:w="992" w:type="dxa"/>
            <w:vMerge w:val="restart"/>
            <w:vAlign w:val="center"/>
          </w:tcPr>
          <w:p w14:paraId="02187098" w14:textId="63621777" w:rsidR="004A027A" w:rsidRPr="009C5BF2" w:rsidRDefault="00A05A0C" w:rsidP="002517C6">
            <w:pPr>
              <w:spacing w:line="360" w:lineRule="auto"/>
              <w:ind w:right="-1"/>
              <w:jc w:val="center"/>
            </w:pPr>
            <w:r>
              <w:t>4</w:t>
            </w:r>
          </w:p>
        </w:tc>
      </w:tr>
      <w:tr w:rsidR="004A027A" w:rsidRPr="00E36F6A" w14:paraId="3DE9A146" w14:textId="77777777" w:rsidTr="002517C6">
        <w:trPr>
          <w:trHeight w:val="268"/>
          <w:jc w:val="center"/>
        </w:trPr>
        <w:tc>
          <w:tcPr>
            <w:tcW w:w="3681" w:type="dxa"/>
            <w:vMerge/>
          </w:tcPr>
          <w:p w14:paraId="7D3FE6BA" w14:textId="77777777" w:rsidR="004A027A" w:rsidRPr="00E36F6A" w:rsidRDefault="004A027A" w:rsidP="002517C6">
            <w:pPr>
              <w:spacing w:line="360" w:lineRule="auto"/>
              <w:ind w:right="-1"/>
              <w:jc w:val="center"/>
              <w:rPr>
                <w:highlight w:val="yellow"/>
              </w:rPr>
            </w:pPr>
          </w:p>
        </w:tc>
        <w:tc>
          <w:tcPr>
            <w:tcW w:w="4541" w:type="dxa"/>
            <w:vAlign w:val="center"/>
          </w:tcPr>
          <w:p w14:paraId="17837A10" w14:textId="3510A490" w:rsidR="004A027A" w:rsidRPr="009C5BF2" w:rsidRDefault="004A027A" w:rsidP="002517C6">
            <w:pPr>
              <w:ind w:right="-1"/>
            </w:pPr>
            <w:r>
              <w:t xml:space="preserve">Garanzia provvisoria LOTTO </w:t>
            </w:r>
            <w:r w:rsidR="00A05A0C">
              <w:t>27</w:t>
            </w:r>
          </w:p>
        </w:tc>
        <w:tc>
          <w:tcPr>
            <w:tcW w:w="992" w:type="dxa"/>
            <w:vMerge/>
          </w:tcPr>
          <w:p w14:paraId="29EE8178" w14:textId="77777777" w:rsidR="004A027A" w:rsidRPr="009C5BF2" w:rsidRDefault="004A027A" w:rsidP="002517C6">
            <w:pPr>
              <w:spacing w:line="360" w:lineRule="auto"/>
              <w:ind w:right="-1"/>
              <w:jc w:val="center"/>
            </w:pPr>
          </w:p>
        </w:tc>
      </w:tr>
      <w:tr w:rsidR="00A05A0C" w:rsidRPr="00E36F6A" w14:paraId="05FDA2B8" w14:textId="77777777" w:rsidTr="002517C6">
        <w:trPr>
          <w:trHeight w:val="268"/>
          <w:jc w:val="center"/>
        </w:trPr>
        <w:tc>
          <w:tcPr>
            <w:tcW w:w="3681" w:type="dxa"/>
            <w:vMerge/>
          </w:tcPr>
          <w:p w14:paraId="09E010D8" w14:textId="77777777" w:rsidR="00A05A0C" w:rsidRPr="00E36F6A" w:rsidRDefault="00A05A0C" w:rsidP="002517C6">
            <w:pPr>
              <w:spacing w:line="360" w:lineRule="auto"/>
              <w:ind w:right="-1"/>
              <w:jc w:val="center"/>
              <w:rPr>
                <w:highlight w:val="yellow"/>
              </w:rPr>
            </w:pPr>
          </w:p>
        </w:tc>
        <w:tc>
          <w:tcPr>
            <w:tcW w:w="4541" w:type="dxa"/>
            <w:vAlign w:val="center"/>
          </w:tcPr>
          <w:p w14:paraId="73F2D940" w14:textId="540D2289" w:rsidR="00A05A0C" w:rsidRDefault="00A05A0C" w:rsidP="002517C6">
            <w:pPr>
              <w:ind w:right="-1"/>
            </w:pPr>
            <w:r>
              <w:t>Garanzia provvisoria LOTTO 24</w:t>
            </w:r>
          </w:p>
        </w:tc>
        <w:tc>
          <w:tcPr>
            <w:tcW w:w="992" w:type="dxa"/>
            <w:vMerge/>
          </w:tcPr>
          <w:p w14:paraId="46856196" w14:textId="77777777" w:rsidR="00A05A0C" w:rsidRPr="009C5BF2" w:rsidRDefault="00A05A0C" w:rsidP="002517C6">
            <w:pPr>
              <w:spacing w:line="360" w:lineRule="auto"/>
              <w:ind w:right="-1"/>
              <w:jc w:val="center"/>
            </w:pPr>
          </w:p>
        </w:tc>
      </w:tr>
      <w:tr w:rsidR="004A027A" w:rsidRPr="00E36F6A" w14:paraId="3268FCD2" w14:textId="77777777" w:rsidTr="002517C6">
        <w:trPr>
          <w:trHeight w:val="268"/>
          <w:jc w:val="center"/>
        </w:trPr>
        <w:tc>
          <w:tcPr>
            <w:tcW w:w="3681" w:type="dxa"/>
            <w:vMerge/>
          </w:tcPr>
          <w:p w14:paraId="46DCDB9D" w14:textId="77777777" w:rsidR="004A027A" w:rsidRPr="00E36F6A" w:rsidRDefault="004A027A" w:rsidP="002517C6">
            <w:pPr>
              <w:spacing w:line="360" w:lineRule="auto"/>
              <w:ind w:right="-1"/>
              <w:jc w:val="center"/>
              <w:rPr>
                <w:highlight w:val="yellow"/>
              </w:rPr>
            </w:pPr>
          </w:p>
        </w:tc>
        <w:tc>
          <w:tcPr>
            <w:tcW w:w="4541" w:type="dxa"/>
            <w:vAlign w:val="center"/>
          </w:tcPr>
          <w:p w14:paraId="21E1E011" w14:textId="283319E5" w:rsidR="004A027A" w:rsidRPr="009C5BF2" w:rsidRDefault="004A027A" w:rsidP="002517C6">
            <w:pPr>
              <w:ind w:right="-1"/>
            </w:pPr>
            <w:r>
              <w:t xml:space="preserve">Garanzia provvisoria LOTTO </w:t>
            </w:r>
            <w:r w:rsidR="00A05A0C">
              <w:t>23</w:t>
            </w:r>
          </w:p>
        </w:tc>
        <w:tc>
          <w:tcPr>
            <w:tcW w:w="992" w:type="dxa"/>
            <w:vMerge/>
          </w:tcPr>
          <w:p w14:paraId="715DB155" w14:textId="77777777" w:rsidR="004A027A" w:rsidRPr="009C5BF2" w:rsidRDefault="004A027A" w:rsidP="002517C6">
            <w:pPr>
              <w:spacing w:line="360" w:lineRule="auto"/>
              <w:ind w:right="-1"/>
              <w:jc w:val="center"/>
            </w:pPr>
          </w:p>
        </w:tc>
      </w:tr>
      <w:tr w:rsidR="004A027A" w:rsidRPr="00960024" w14:paraId="41A7C070" w14:textId="77777777" w:rsidTr="002517C6">
        <w:trPr>
          <w:trHeight w:val="295"/>
          <w:jc w:val="center"/>
        </w:trPr>
        <w:tc>
          <w:tcPr>
            <w:tcW w:w="3681" w:type="dxa"/>
          </w:tcPr>
          <w:p w14:paraId="00B7D058" w14:textId="77777777" w:rsidR="004A027A" w:rsidRPr="009C5BF2" w:rsidRDefault="004A027A" w:rsidP="002517C6">
            <w:pPr>
              <w:spacing w:line="360" w:lineRule="auto"/>
              <w:ind w:right="-1"/>
              <w:jc w:val="center"/>
            </w:pPr>
            <w:r w:rsidRPr="009C5BF2">
              <w:t>Eventuale documentazione necessaria ai fini della riduzione della cauzione</w:t>
            </w:r>
          </w:p>
        </w:tc>
        <w:tc>
          <w:tcPr>
            <w:tcW w:w="4541" w:type="dxa"/>
            <w:vAlign w:val="center"/>
          </w:tcPr>
          <w:p w14:paraId="26C08175" w14:textId="31121ACC" w:rsidR="004A027A" w:rsidRPr="009C5BF2" w:rsidRDefault="00A05A0C" w:rsidP="002517C6">
            <w:pPr>
              <w:ind w:right="-1"/>
            </w:pPr>
            <w:r>
              <w:t>Dichiarazione riduzione cauzione</w:t>
            </w:r>
          </w:p>
        </w:tc>
        <w:tc>
          <w:tcPr>
            <w:tcW w:w="992" w:type="dxa"/>
            <w:vAlign w:val="center"/>
          </w:tcPr>
          <w:p w14:paraId="423335E7" w14:textId="335CA643" w:rsidR="004A027A" w:rsidRPr="009C5BF2" w:rsidRDefault="00A05A0C" w:rsidP="002517C6">
            <w:pPr>
              <w:spacing w:line="360" w:lineRule="auto"/>
              <w:ind w:right="-1"/>
              <w:jc w:val="center"/>
            </w:pPr>
            <w:r>
              <w:t>1</w:t>
            </w:r>
          </w:p>
        </w:tc>
      </w:tr>
    </w:tbl>
    <w:p w14:paraId="3062B31C" w14:textId="1FCD908F" w:rsidR="00924610" w:rsidRDefault="00924610" w:rsidP="000B0F8A">
      <w:pPr>
        <w:spacing w:line="360" w:lineRule="auto"/>
        <w:ind w:right="-1"/>
        <w:jc w:val="both"/>
        <w:rPr>
          <w:b/>
          <w:bCs/>
        </w:rPr>
      </w:pPr>
    </w:p>
    <w:p w14:paraId="1ECF7640" w14:textId="0149EFB7" w:rsidR="00924610" w:rsidRDefault="00924610" w:rsidP="000B0F8A">
      <w:pPr>
        <w:spacing w:line="360" w:lineRule="auto"/>
        <w:ind w:right="-1"/>
        <w:jc w:val="both"/>
        <w:rPr>
          <w:b/>
          <w:bCs/>
        </w:rPr>
      </w:pPr>
    </w:p>
    <w:p w14:paraId="3BB82B88" w14:textId="77777777" w:rsidR="00F77C11" w:rsidRDefault="00F77C11" w:rsidP="00646063">
      <w:pPr>
        <w:ind w:right="-1"/>
        <w:jc w:val="both"/>
        <w:rPr>
          <w:b/>
          <w:bCs/>
          <w:spacing w:val="-1"/>
          <w:u w:val="single"/>
        </w:rPr>
      </w:pPr>
    </w:p>
    <w:p w14:paraId="1CBD390F" w14:textId="77777777" w:rsidR="00F77C11" w:rsidRDefault="00F77C11" w:rsidP="00646063">
      <w:pPr>
        <w:ind w:right="-1"/>
        <w:jc w:val="both"/>
        <w:rPr>
          <w:b/>
          <w:bCs/>
          <w:spacing w:val="-1"/>
          <w:u w:val="single"/>
        </w:rPr>
      </w:pPr>
    </w:p>
    <w:p w14:paraId="589AEA8E" w14:textId="35691E53" w:rsidR="00646063" w:rsidRPr="000F304F" w:rsidRDefault="00646063" w:rsidP="00646063">
      <w:pPr>
        <w:ind w:right="-1"/>
        <w:jc w:val="both"/>
        <w:rPr>
          <w:b/>
          <w:bCs/>
          <w:u w:val="single"/>
        </w:rPr>
      </w:pPr>
      <w:r>
        <w:rPr>
          <w:b/>
          <w:bCs/>
          <w:spacing w:val="-1"/>
          <w:u w:val="single"/>
        </w:rPr>
        <w:t>SIRIO</w:t>
      </w:r>
      <w:r w:rsidRPr="000F304F">
        <w:rPr>
          <w:b/>
          <w:bCs/>
          <w:spacing w:val="-1"/>
          <w:u w:val="single"/>
        </w:rPr>
        <w:t xml:space="preserve"> </w:t>
      </w:r>
      <w:r w:rsidRPr="000F304F">
        <w:rPr>
          <w:b/>
          <w:bCs/>
          <w:u w:val="single"/>
        </w:rPr>
        <w:t>S.</w:t>
      </w:r>
      <w:r>
        <w:rPr>
          <w:b/>
          <w:bCs/>
          <w:u w:val="single"/>
        </w:rPr>
        <w:t>r</w:t>
      </w:r>
      <w:r w:rsidRPr="000F304F">
        <w:rPr>
          <w:b/>
          <w:bCs/>
          <w:u w:val="single"/>
        </w:rPr>
        <w:t>.</w:t>
      </w:r>
      <w:r>
        <w:rPr>
          <w:b/>
          <w:bCs/>
          <w:u w:val="single"/>
        </w:rPr>
        <w:t>l.</w:t>
      </w:r>
    </w:p>
    <w:p w14:paraId="4A252513" w14:textId="77777777" w:rsidR="00646063" w:rsidRPr="00E36F6A" w:rsidRDefault="00646063" w:rsidP="00646063">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646063" w:rsidRPr="00E36F6A" w14:paraId="0184F00E" w14:textId="77777777" w:rsidTr="002517C6">
        <w:trPr>
          <w:trHeight w:val="537"/>
          <w:jc w:val="center"/>
        </w:trPr>
        <w:tc>
          <w:tcPr>
            <w:tcW w:w="9214" w:type="dxa"/>
            <w:gridSpan w:val="3"/>
            <w:shd w:val="clear" w:color="auto" w:fill="D9D9D9"/>
            <w:vAlign w:val="center"/>
          </w:tcPr>
          <w:p w14:paraId="0E0C1B6D" w14:textId="77777777" w:rsidR="00646063" w:rsidRPr="000F304F" w:rsidRDefault="00646063" w:rsidP="002517C6">
            <w:pPr>
              <w:spacing w:line="360" w:lineRule="auto"/>
              <w:ind w:right="-1"/>
              <w:jc w:val="center"/>
              <w:rPr>
                <w:b/>
              </w:rPr>
            </w:pPr>
            <w:r w:rsidRPr="000F304F">
              <w:rPr>
                <w:b/>
              </w:rPr>
              <w:t xml:space="preserve">Documentazione Amministrativa del CONCORRENTE LOTTI </w:t>
            </w:r>
            <w:r w:rsidRPr="00DA3FCF">
              <w:rPr>
                <w:b/>
              </w:rPr>
              <w:t>n°</w:t>
            </w:r>
            <w:r>
              <w:rPr>
                <w:b/>
              </w:rPr>
              <w:t>1_23 - n°2_</w:t>
            </w:r>
            <w:r w:rsidRPr="00DA3FCF">
              <w:rPr>
                <w:b/>
              </w:rPr>
              <w:t>24</w:t>
            </w:r>
            <w:r>
              <w:rPr>
                <w:b/>
              </w:rPr>
              <w:t xml:space="preserve"> - n°5_27 - n°6_28</w:t>
            </w:r>
          </w:p>
        </w:tc>
      </w:tr>
      <w:tr w:rsidR="00646063" w:rsidRPr="00E36F6A" w14:paraId="6F5D5D80" w14:textId="77777777" w:rsidTr="002517C6">
        <w:trPr>
          <w:trHeight w:val="554"/>
          <w:jc w:val="center"/>
        </w:trPr>
        <w:tc>
          <w:tcPr>
            <w:tcW w:w="3681" w:type="dxa"/>
            <w:tcBorders>
              <w:bottom w:val="single" w:sz="4" w:space="0" w:color="000000"/>
            </w:tcBorders>
            <w:shd w:val="clear" w:color="auto" w:fill="D9D9D9" w:themeFill="background1" w:themeFillShade="D9"/>
            <w:vAlign w:val="center"/>
          </w:tcPr>
          <w:p w14:paraId="63F9F930" w14:textId="77777777" w:rsidR="00646063" w:rsidRPr="003E423E" w:rsidRDefault="00646063" w:rsidP="002517C6">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07D997CF" w14:textId="77777777" w:rsidR="00646063" w:rsidRPr="003E423E" w:rsidRDefault="00646063" w:rsidP="002517C6">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41A19852" w14:textId="77777777" w:rsidR="00646063" w:rsidRPr="003E423E" w:rsidRDefault="00646063" w:rsidP="002517C6">
            <w:pPr>
              <w:spacing w:line="360" w:lineRule="auto"/>
              <w:ind w:right="-1"/>
              <w:jc w:val="center"/>
              <w:rPr>
                <w:b/>
              </w:rPr>
            </w:pPr>
            <w:r w:rsidRPr="003E423E">
              <w:rPr>
                <w:b/>
              </w:rPr>
              <w:t>N.doc. caricati</w:t>
            </w:r>
          </w:p>
        </w:tc>
      </w:tr>
      <w:tr w:rsidR="00646063" w:rsidRPr="00E36F6A" w14:paraId="0C083634" w14:textId="77777777" w:rsidTr="002517C6">
        <w:trPr>
          <w:trHeight w:val="355"/>
          <w:jc w:val="center"/>
        </w:trPr>
        <w:tc>
          <w:tcPr>
            <w:tcW w:w="3681" w:type="dxa"/>
            <w:vMerge w:val="restart"/>
            <w:tcBorders>
              <w:top w:val="single" w:sz="4" w:space="0" w:color="auto"/>
            </w:tcBorders>
            <w:vAlign w:val="center"/>
          </w:tcPr>
          <w:p w14:paraId="6BD8DDED" w14:textId="77777777" w:rsidR="00646063" w:rsidRPr="009C5BF2" w:rsidRDefault="00646063" w:rsidP="002517C6">
            <w:pPr>
              <w:spacing w:line="360" w:lineRule="auto"/>
              <w:ind w:right="-1"/>
              <w:jc w:val="center"/>
            </w:pPr>
            <w:r w:rsidRPr="009C5BF2">
              <w:t>Comprova imposta di bollo</w:t>
            </w:r>
          </w:p>
        </w:tc>
        <w:tc>
          <w:tcPr>
            <w:tcW w:w="4541" w:type="dxa"/>
            <w:tcBorders>
              <w:top w:val="single" w:sz="4" w:space="0" w:color="auto"/>
            </w:tcBorders>
            <w:vAlign w:val="center"/>
          </w:tcPr>
          <w:p w14:paraId="79C6B29F" w14:textId="19590A0D" w:rsidR="00646063" w:rsidRPr="009C5BF2" w:rsidRDefault="00F77C11" w:rsidP="002517C6">
            <w:pPr>
              <w:ind w:right="-1"/>
            </w:pPr>
            <w:proofErr w:type="spellStart"/>
            <w:r>
              <w:t>Dich</w:t>
            </w:r>
            <w:proofErr w:type="spellEnd"/>
            <w:r>
              <w:t>. copia conforme LOTTO 6</w:t>
            </w:r>
          </w:p>
        </w:tc>
        <w:tc>
          <w:tcPr>
            <w:tcW w:w="992" w:type="dxa"/>
            <w:vMerge w:val="restart"/>
            <w:tcBorders>
              <w:top w:val="single" w:sz="4" w:space="0" w:color="auto"/>
            </w:tcBorders>
            <w:vAlign w:val="center"/>
          </w:tcPr>
          <w:p w14:paraId="56BF82C2" w14:textId="75FBFEF4" w:rsidR="00646063" w:rsidRPr="009C5BF2" w:rsidRDefault="00F77C11" w:rsidP="002517C6">
            <w:pPr>
              <w:spacing w:line="360" w:lineRule="auto"/>
              <w:ind w:right="-1"/>
              <w:jc w:val="center"/>
            </w:pPr>
            <w:r>
              <w:t>6</w:t>
            </w:r>
          </w:p>
        </w:tc>
      </w:tr>
      <w:tr w:rsidR="00646063" w:rsidRPr="00E36F6A" w14:paraId="4238880E" w14:textId="77777777" w:rsidTr="002517C6">
        <w:trPr>
          <w:trHeight w:val="221"/>
          <w:jc w:val="center"/>
        </w:trPr>
        <w:tc>
          <w:tcPr>
            <w:tcW w:w="3681" w:type="dxa"/>
            <w:vMerge/>
            <w:vAlign w:val="center"/>
          </w:tcPr>
          <w:p w14:paraId="321427AF" w14:textId="77777777" w:rsidR="00646063" w:rsidRPr="009C5BF2" w:rsidRDefault="00646063" w:rsidP="002517C6">
            <w:pPr>
              <w:spacing w:line="360" w:lineRule="auto"/>
              <w:ind w:right="-1"/>
              <w:jc w:val="center"/>
            </w:pPr>
          </w:p>
        </w:tc>
        <w:tc>
          <w:tcPr>
            <w:tcW w:w="4541" w:type="dxa"/>
            <w:tcBorders>
              <w:top w:val="single" w:sz="4" w:space="0" w:color="auto"/>
            </w:tcBorders>
            <w:vAlign w:val="center"/>
          </w:tcPr>
          <w:p w14:paraId="4A43204B" w14:textId="0DDBB152" w:rsidR="00646063" w:rsidRPr="009C5BF2" w:rsidRDefault="00F77C11" w:rsidP="002517C6">
            <w:pPr>
              <w:ind w:right="-1"/>
            </w:pPr>
            <w:r>
              <w:t>F23 LOTTO 6</w:t>
            </w:r>
          </w:p>
        </w:tc>
        <w:tc>
          <w:tcPr>
            <w:tcW w:w="992" w:type="dxa"/>
            <w:vMerge/>
            <w:vAlign w:val="center"/>
          </w:tcPr>
          <w:p w14:paraId="0C3AAE2C" w14:textId="77777777" w:rsidR="00646063" w:rsidRPr="009C5BF2" w:rsidRDefault="00646063" w:rsidP="002517C6">
            <w:pPr>
              <w:spacing w:line="360" w:lineRule="auto"/>
              <w:ind w:right="-1"/>
              <w:jc w:val="center"/>
            </w:pPr>
          </w:p>
        </w:tc>
      </w:tr>
      <w:tr w:rsidR="00F77C11" w:rsidRPr="00E36F6A" w14:paraId="2D968282" w14:textId="77777777" w:rsidTr="002517C6">
        <w:trPr>
          <w:trHeight w:val="293"/>
          <w:jc w:val="center"/>
        </w:trPr>
        <w:tc>
          <w:tcPr>
            <w:tcW w:w="3681" w:type="dxa"/>
            <w:vMerge/>
            <w:vAlign w:val="center"/>
          </w:tcPr>
          <w:p w14:paraId="0DC85229" w14:textId="77777777" w:rsidR="00F77C11" w:rsidRPr="009C5BF2" w:rsidRDefault="00F77C11" w:rsidP="00F77C11">
            <w:pPr>
              <w:spacing w:line="360" w:lineRule="auto"/>
              <w:ind w:right="-1"/>
              <w:jc w:val="center"/>
            </w:pPr>
          </w:p>
        </w:tc>
        <w:tc>
          <w:tcPr>
            <w:tcW w:w="4541" w:type="dxa"/>
            <w:tcBorders>
              <w:top w:val="single" w:sz="4" w:space="0" w:color="auto"/>
            </w:tcBorders>
            <w:vAlign w:val="center"/>
          </w:tcPr>
          <w:p w14:paraId="5904B6E6" w14:textId="1C27F1FA" w:rsidR="00F77C11" w:rsidRPr="009C5BF2" w:rsidRDefault="00F77C11" w:rsidP="00F77C11">
            <w:pPr>
              <w:ind w:right="-1"/>
            </w:pPr>
            <w:proofErr w:type="spellStart"/>
            <w:r>
              <w:t>Dich</w:t>
            </w:r>
            <w:proofErr w:type="spellEnd"/>
            <w:r>
              <w:t>. copia conforme F23 LOTTO 5</w:t>
            </w:r>
          </w:p>
        </w:tc>
        <w:tc>
          <w:tcPr>
            <w:tcW w:w="992" w:type="dxa"/>
            <w:vMerge/>
            <w:vAlign w:val="center"/>
          </w:tcPr>
          <w:p w14:paraId="24E984C0" w14:textId="77777777" w:rsidR="00F77C11" w:rsidRPr="009C5BF2" w:rsidRDefault="00F77C11" w:rsidP="00F77C11">
            <w:pPr>
              <w:spacing w:line="360" w:lineRule="auto"/>
              <w:ind w:right="-1"/>
              <w:jc w:val="center"/>
            </w:pPr>
          </w:p>
        </w:tc>
      </w:tr>
      <w:tr w:rsidR="00F77C11" w:rsidRPr="00E36F6A" w14:paraId="44067196" w14:textId="77777777" w:rsidTr="002517C6">
        <w:trPr>
          <w:trHeight w:val="293"/>
          <w:jc w:val="center"/>
        </w:trPr>
        <w:tc>
          <w:tcPr>
            <w:tcW w:w="3681" w:type="dxa"/>
            <w:vMerge/>
            <w:vAlign w:val="center"/>
          </w:tcPr>
          <w:p w14:paraId="2CC504EF" w14:textId="77777777" w:rsidR="00F77C11" w:rsidRPr="009C5BF2" w:rsidRDefault="00F77C11" w:rsidP="00F77C11">
            <w:pPr>
              <w:spacing w:line="360" w:lineRule="auto"/>
              <w:ind w:right="-1"/>
              <w:jc w:val="center"/>
            </w:pPr>
          </w:p>
        </w:tc>
        <w:tc>
          <w:tcPr>
            <w:tcW w:w="4541" w:type="dxa"/>
            <w:tcBorders>
              <w:top w:val="single" w:sz="4" w:space="0" w:color="auto"/>
            </w:tcBorders>
            <w:vAlign w:val="center"/>
          </w:tcPr>
          <w:p w14:paraId="1D5AFE4C" w14:textId="147BBBE2" w:rsidR="00F77C11" w:rsidRPr="009C5BF2" w:rsidRDefault="00F77C11" w:rsidP="00F77C11">
            <w:pPr>
              <w:ind w:right="-1"/>
            </w:pPr>
            <w:r>
              <w:t>F23 LOTTO 5</w:t>
            </w:r>
          </w:p>
        </w:tc>
        <w:tc>
          <w:tcPr>
            <w:tcW w:w="992" w:type="dxa"/>
            <w:vMerge/>
            <w:vAlign w:val="center"/>
          </w:tcPr>
          <w:p w14:paraId="46DA694C" w14:textId="77777777" w:rsidR="00F77C11" w:rsidRPr="009C5BF2" w:rsidRDefault="00F77C11" w:rsidP="00F77C11">
            <w:pPr>
              <w:spacing w:line="360" w:lineRule="auto"/>
              <w:ind w:right="-1"/>
              <w:jc w:val="center"/>
            </w:pPr>
          </w:p>
        </w:tc>
      </w:tr>
      <w:tr w:rsidR="00F77C11" w:rsidRPr="00E36F6A" w14:paraId="2A3130D3" w14:textId="77777777" w:rsidTr="002517C6">
        <w:trPr>
          <w:trHeight w:val="293"/>
          <w:jc w:val="center"/>
        </w:trPr>
        <w:tc>
          <w:tcPr>
            <w:tcW w:w="3681" w:type="dxa"/>
            <w:vMerge/>
            <w:vAlign w:val="center"/>
          </w:tcPr>
          <w:p w14:paraId="65A6A6AB" w14:textId="77777777" w:rsidR="00F77C11" w:rsidRPr="009C5BF2" w:rsidRDefault="00F77C11" w:rsidP="00F77C11">
            <w:pPr>
              <w:spacing w:line="360" w:lineRule="auto"/>
              <w:ind w:right="-1"/>
              <w:jc w:val="center"/>
            </w:pPr>
          </w:p>
        </w:tc>
        <w:tc>
          <w:tcPr>
            <w:tcW w:w="4541" w:type="dxa"/>
            <w:tcBorders>
              <w:top w:val="single" w:sz="4" w:space="0" w:color="auto"/>
            </w:tcBorders>
            <w:vAlign w:val="center"/>
          </w:tcPr>
          <w:p w14:paraId="4554CD94" w14:textId="2B3BFD96" w:rsidR="00F77C11" w:rsidRPr="009C5BF2" w:rsidRDefault="00F77C11" w:rsidP="00F77C11">
            <w:pPr>
              <w:ind w:right="-1"/>
            </w:pPr>
            <w:proofErr w:type="spellStart"/>
            <w:r>
              <w:t>Dich</w:t>
            </w:r>
            <w:proofErr w:type="spellEnd"/>
            <w:r>
              <w:t>. copia conforme F23 LOTTO 2</w:t>
            </w:r>
          </w:p>
        </w:tc>
        <w:tc>
          <w:tcPr>
            <w:tcW w:w="992" w:type="dxa"/>
            <w:vMerge/>
            <w:vAlign w:val="center"/>
          </w:tcPr>
          <w:p w14:paraId="615F9056" w14:textId="77777777" w:rsidR="00F77C11" w:rsidRPr="009C5BF2" w:rsidRDefault="00F77C11" w:rsidP="00F77C11">
            <w:pPr>
              <w:spacing w:line="360" w:lineRule="auto"/>
              <w:ind w:right="-1"/>
              <w:jc w:val="center"/>
            </w:pPr>
          </w:p>
        </w:tc>
      </w:tr>
      <w:tr w:rsidR="00F77C11" w:rsidRPr="00E36F6A" w14:paraId="6CC4D4D8" w14:textId="77777777" w:rsidTr="002517C6">
        <w:trPr>
          <w:trHeight w:val="293"/>
          <w:jc w:val="center"/>
        </w:trPr>
        <w:tc>
          <w:tcPr>
            <w:tcW w:w="3681" w:type="dxa"/>
            <w:vMerge/>
            <w:vAlign w:val="center"/>
          </w:tcPr>
          <w:p w14:paraId="02197705" w14:textId="77777777" w:rsidR="00F77C11" w:rsidRPr="009C5BF2" w:rsidRDefault="00F77C11" w:rsidP="00F77C11">
            <w:pPr>
              <w:spacing w:line="360" w:lineRule="auto"/>
              <w:ind w:right="-1"/>
              <w:jc w:val="center"/>
            </w:pPr>
          </w:p>
        </w:tc>
        <w:tc>
          <w:tcPr>
            <w:tcW w:w="4541" w:type="dxa"/>
            <w:tcBorders>
              <w:top w:val="single" w:sz="4" w:space="0" w:color="auto"/>
            </w:tcBorders>
            <w:vAlign w:val="center"/>
          </w:tcPr>
          <w:p w14:paraId="25F79A5D" w14:textId="1C0B5832" w:rsidR="00F77C11" w:rsidRPr="009C5BF2" w:rsidRDefault="00F77C11" w:rsidP="00F77C11">
            <w:pPr>
              <w:ind w:right="-1"/>
            </w:pPr>
            <w:r>
              <w:t>F23 LOTTO 2</w:t>
            </w:r>
          </w:p>
        </w:tc>
        <w:tc>
          <w:tcPr>
            <w:tcW w:w="992" w:type="dxa"/>
            <w:vMerge/>
            <w:vAlign w:val="center"/>
          </w:tcPr>
          <w:p w14:paraId="26E9A753" w14:textId="77777777" w:rsidR="00F77C11" w:rsidRPr="009C5BF2" w:rsidRDefault="00F77C11" w:rsidP="00F77C11">
            <w:pPr>
              <w:spacing w:line="360" w:lineRule="auto"/>
              <w:ind w:right="-1"/>
              <w:jc w:val="center"/>
            </w:pPr>
          </w:p>
        </w:tc>
      </w:tr>
      <w:tr w:rsidR="00F77C11" w:rsidRPr="00E36F6A" w14:paraId="76E1A4D5" w14:textId="77777777" w:rsidTr="002517C6">
        <w:trPr>
          <w:trHeight w:val="268"/>
          <w:jc w:val="center"/>
        </w:trPr>
        <w:tc>
          <w:tcPr>
            <w:tcW w:w="3681" w:type="dxa"/>
            <w:vAlign w:val="center"/>
          </w:tcPr>
          <w:p w14:paraId="662F7D7E" w14:textId="77777777" w:rsidR="00F77C11" w:rsidRPr="009C5BF2" w:rsidRDefault="00F77C11" w:rsidP="00F77C11">
            <w:pPr>
              <w:spacing w:line="360" w:lineRule="auto"/>
              <w:ind w:right="-1"/>
              <w:jc w:val="center"/>
            </w:pPr>
            <w:r>
              <w:t>DGUE</w:t>
            </w:r>
          </w:p>
        </w:tc>
        <w:tc>
          <w:tcPr>
            <w:tcW w:w="4541" w:type="dxa"/>
            <w:vAlign w:val="center"/>
          </w:tcPr>
          <w:p w14:paraId="46EE2A4F" w14:textId="525520FB" w:rsidR="00F77C11" w:rsidRPr="009C5BF2" w:rsidRDefault="00F77C11" w:rsidP="00F77C11">
            <w:pPr>
              <w:ind w:right="-1"/>
            </w:pPr>
            <w:r>
              <w:t>DGUE</w:t>
            </w:r>
          </w:p>
        </w:tc>
        <w:tc>
          <w:tcPr>
            <w:tcW w:w="992" w:type="dxa"/>
          </w:tcPr>
          <w:p w14:paraId="39D9E2E1" w14:textId="6E132D0A" w:rsidR="00F77C11" w:rsidRPr="009C5BF2" w:rsidRDefault="00F77C11" w:rsidP="00F77C11">
            <w:pPr>
              <w:spacing w:line="360" w:lineRule="auto"/>
              <w:ind w:right="-1"/>
              <w:jc w:val="center"/>
            </w:pPr>
            <w:r>
              <w:t>1</w:t>
            </w:r>
          </w:p>
        </w:tc>
      </w:tr>
      <w:tr w:rsidR="00F77C11" w:rsidRPr="00E36F6A" w14:paraId="29C97170" w14:textId="77777777" w:rsidTr="002517C6">
        <w:trPr>
          <w:trHeight w:val="268"/>
          <w:jc w:val="center"/>
        </w:trPr>
        <w:tc>
          <w:tcPr>
            <w:tcW w:w="3681" w:type="dxa"/>
            <w:vAlign w:val="center"/>
          </w:tcPr>
          <w:p w14:paraId="64F2B72E" w14:textId="77777777" w:rsidR="00F77C11" w:rsidRPr="009C5BF2" w:rsidRDefault="00F77C11" w:rsidP="00F77C11">
            <w:pPr>
              <w:spacing w:line="360" w:lineRule="auto"/>
              <w:ind w:right="-1"/>
              <w:jc w:val="center"/>
            </w:pPr>
            <w:r w:rsidRPr="009C5BF2">
              <w:t>Domanda di partecipazione</w:t>
            </w:r>
          </w:p>
        </w:tc>
        <w:tc>
          <w:tcPr>
            <w:tcW w:w="4541" w:type="dxa"/>
            <w:vAlign w:val="center"/>
          </w:tcPr>
          <w:p w14:paraId="4E6A4F94" w14:textId="6FEADDD9" w:rsidR="00F77C11" w:rsidRPr="009C5BF2" w:rsidRDefault="00F77C11" w:rsidP="00F77C11">
            <w:pPr>
              <w:ind w:right="-1"/>
            </w:pPr>
            <w:r>
              <w:t>Documento di partecipazione</w:t>
            </w:r>
          </w:p>
        </w:tc>
        <w:tc>
          <w:tcPr>
            <w:tcW w:w="992" w:type="dxa"/>
          </w:tcPr>
          <w:p w14:paraId="5F7BC1DF" w14:textId="77777777" w:rsidR="00F77C11" w:rsidRPr="009C5BF2" w:rsidRDefault="00F77C11" w:rsidP="00F77C11">
            <w:pPr>
              <w:spacing w:line="360" w:lineRule="auto"/>
              <w:ind w:right="-1"/>
              <w:jc w:val="center"/>
            </w:pPr>
            <w:r>
              <w:t>1</w:t>
            </w:r>
          </w:p>
        </w:tc>
      </w:tr>
      <w:tr w:rsidR="00F77C11" w:rsidRPr="00E36F6A" w14:paraId="4063FA4B" w14:textId="77777777" w:rsidTr="002517C6">
        <w:trPr>
          <w:trHeight w:val="268"/>
          <w:jc w:val="center"/>
        </w:trPr>
        <w:tc>
          <w:tcPr>
            <w:tcW w:w="3681" w:type="dxa"/>
            <w:vMerge w:val="restart"/>
            <w:vAlign w:val="center"/>
          </w:tcPr>
          <w:p w14:paraId="30119EF8" w14:textId="77777777" w:rsidR="00F77C11" w:rsidRPr="009C5BF2" w:rsidRDefault="00F77C11" w:rsidP="00F77C11">
            <w:pPr>
              <w:spacing w:line="360" w:lineRule="auto"/>
              <w:ind w:right="-1"/>
              <w:jc w:val="center"/>
            </w:pPr>
            <w:r w:rsidRPr="009C5BF2">
              <w:t>Altro</w:t>
            </w:r>
          </w:p>
        </w:tc>
        <w:tc>
          <w:tcPr>
            <w:tcW w:w="4541" w:type="dxa"/>
            <w:vAlign w:val="center"/>
          </w:tcPr>
          <w:p w14:paraId="2F0C5C4C" w14:textId="1C943AFB" w:rsidR="00F77C11" w:rsidRPr="009C5BF2" w:rsidRDefault="00F77C11" w:rsidP="00F77C11">
            <w:pPr>
              <w:ind w:right="-1"/>
            </w:pPr>
            <w:r>
              <w:t>PASSOE LOTTO 6</w:t>
            </w:r>
          </w:p>
        </w:tc>
        <w:tc>
          <w:tcPr>
            <w:tcW w:w="992" w:type="dxa"/>
            <w:vMerge w:val="restart"/>
          </w:tcPr>
          <w:p w14:paraId="010B282A" w14:textId="77777777" w:rsidR="00F77C11" w:rsidRDefault="00F77C11" w:rsidP="00F77C11">
            <w:pPr>
              <w:spacing w:line="360" w:lineRule="auto"/>
              <w:ind w:right="-1"/>
              <w:jc w:val="center"/>
            </w:pPr>
          </w:p>
          <w:p w14:paraId="6F1CD6A9" w14:textId="743A70ED" w:rsidR="00F77C11" w:rsidRPr="009C5BF2" w:rsidRDefault="00F77C11" w:rsidP="00F77C11">
            <w:pPr>
              <w:spacing w:line="360" w:lineRule="auto"/>
              <w:ind w:right="-1"/>
              <w:jc w:val="center"/>
            </w:pPr>
            <w:r>
              <w:t>3</w:t>
            </w:r>
          </w:p>
        </w:tc>
      </w:tr>
      <w:tr w:rsidR="00F77C11" w:rsidRPr="00E36F6A" w14:paraId="3F5597ED" w14:textId="77777777" w:rsidTr="002517C6">
        <w:trPr>
          <w:trHeight w:val="268"/>
          <w:jc w:val="center"/>
        </w:trPr>
        <w:tc>
          <w:tcPr>
            <w:tcW w:w="3681" w:type="dxa"/>
            <w:vMerge/>
            <w:vAlign w:val="center"/>
          </w:tcPr>
          <w:p w14:paraId="5685F479" w14:textId="77777777" w:rsidR="00F77C11" w:rsidRPr="009C5BF2" w:rsidRDefault="00F77C11" w:rsidP="00F77C11">
            <w:pPr>
              <w:spacing w:line="360" w:lineRule="auto"/>
              <w:ind w:right="-1"/>
              <w:jc w:val="center"/>
            </w:pPr>
          </w:p>
        </w:tc>
        <w:tc>
          <w:tcPr>
            <w:tcW w:w="4541" w:type="dxa"/>
            <w:vAlign w:val="center"/>
          </w:tcPr>
          <w:p w14:paraId="6C00AF01" w14:textId="2FCFFF3F" w:rsidR="00F77C11" w:rsidRPr="009C5BF2" w:rsidRDefault="00F77C11" w:rsidP="00F77C11">
            <w:pPr>
              <w:ind w:right="-1"/>
            </w:pPr>
            <w:r>
              <w:t>PASSOE LOTTO 5</w:t>
            </w:r>
          </w:p>
        </w:tc>
        <w:tc>
          <w:tcPr>
            <w:tcW w:w="992" w:type="dxa"/>
            <w:vMerge/>
          </w:tcPr>
          <w:p w14:paraId="7146AC86" w14:textId="77777777" w:rsidR="00F77C11" w:rsidRPr="009C5BF2" w:rsidRDefault="00F77C11" w:rsidP="00F77C11">
            <w:pPr>
              <w:spacing w:line="360" w:lineRule="auto"/>
              <w:ind w:right="-1"/>
              <w:jc w:val="center"/>
            </w:pPr>
          </w:p>
        </w:tc>
      </w:tr>
      <w:tr w:rsidR="00F77C11" w:rsidRPr="00E36F6A" w14:paraId="7215EA17" w14:textId="77777777" w:rsidTr="002517C6">
        <w:trPr>
          <w:trHeight w:val="268"/>
          <w:jc w:val="center"/>
        </w:trPr>
        <w:tc>
          <w:tcPr>
            <w:tcW w:w="3681" w:type="dxa"/>
            <w:vMerge/>
            <w:vAlign w:val="center"/>
          </w:tcPr>
          <w:p w14:paraId="51B233B1" w14:textId="77777777" w:rsidR="00F77C11" w:rsidRPr="009C5BF2" w:rsidRDefault="00F77C11" w:rsidP="00F77C11">
            <w:pPr>
              <w:spacing w:line="360" w:lineRule="auto"/>
              <w:ind w:right="-1"/>
              <w:jc w:val="center"/>
            </w:pPr>
          </w:p>
        </w:tc>
        <w:tc>
          <w:tcPr>
            <w:tcW w:w="4541" w:type="dxa"/>
            <w:vAlign w:val="center"/>
          </w:tcPr>
          <w:p w14:paraId="3C75E9EA" w14:textId="63B9DC06" w:rsidR="00F77C11" w:rsidRPr="009C5BF2" w:rsidRDefault="00F77C11" w:rsidP="00F77C11">
            <w:pPr>
              <w:ind w:right="-1"/>
            </w:pPr>
            <w:r>
              <w:t>PASSOE LOTTO 2</w:t>
            </w:r>
          </w:p>
        </w:tc>
        <w:tc>
          <w:tcPr>
            <w:tcW w:w="992" w:type="dxa"/>
            <w:vMerge/>
          </w:tcPr>
          <w:p w14:paraId="129B7CF8" w14:textId="77777777" w:rsidR="00F77C11" w:rsidRPr="009C5BF2" w:rsidRDefault="00F77C11" w:rsidP="00F77C11">
            <w:pPr>
              <w:spacing w:line="360" w:lineRule="auto"/>
              <w:ind w:right="-1"/>
              <w:jc w:val="center"/>
            </w:pPr>
          </w:p>
        </w:tc>
      </w:tr>
      <w:tr w:rsidR="00F77C11" w:rsidRPr="00E36F6A" w14:paraId="0AACFD84" w14:textId="77777777" w:rsidTr="002517C6">
        <w:trPr>
          <w:trHeight w:val="269"/>
          <w:jc w:val="center"/>
        </w:trPr>
        <w:tc>
          <w:tcPr>
            <w:tcW w:w="3681" w:type="dxa"/>
            <w:vMerge w:val="restart"/>
          </w:tcPr>
          <w:p w14:paraId="773F0038" w14:textId="77777777" w:rsidR="00F77C11" w:rsidRPr="009C5BF2" w:rsidRDefault="00F77C11" w:rsidP="00F77C11">
            <w:pPr>
              <w:spacing w:line="360" w:lineRule="auto"/>
              <w:ind w:right="-1"/>
              <w:jc w:val="center"/>
            </w:pPr>
            <w:r w:rsidRPr="009C5BF2">
              <w:t>Documenti attestanti l’avvenuto pagamento del contributo all’ANAC</w:t>
            </w:r>
          </w:p>
        </w:tc>
        <w:tc>
          <w:tcPr>
            <w:tcW w:w="4541" w:type="dxa"/>
            <w:vAlign w:val="center"/>
          </w:tcPr>
          <w:p w14:paraId="46F850B1" w14:textId="7935F1FE" w:rsidR="00F77C11" w:rsidRPr="009C5BF2" w:rsidRDefault="00F77C11" w:rsidP="00F77C11">
            <w:pPr>
              <w:ind w:right="-1"/>
            </w:pPr>
            <w:r>
              <w:t>Ricevuta ANAC LOTTO 6</w:t>
            </w:r>
          </w:p>
        </w:tc>
        <w:tc>
          <w:tcPr>
            <w:tcW w:w="992" w:type="dxa"/>
            <w:vMerge w:val="restart"/>
            <w:vAlign w:val="center"/>
          </w:tcPr>
          <w:p w14:paraId="3F3C62F4" w14:textId="2C251F7B" w:rsidR="00F77C11" w:rsidRPr="009C5BF2" w:rsidRDefault="00F77C11" w:rsidP="00F77C11">
            <w:pPr>
              <w:spacing w:line="360" w:lineRule="auto"/>
              <w:ind w:right="-1"/>
              <w:jc w:val="center"/>
            </w:pPr>
            <w:r>
              <w:t>3</w:t>
            </w:r>
          </w:p>
        </w:tc>
      </w:tr>
      <w:tr w:rsidR="00F77C11" w:rsidRPr="00E36F6A" w14:paraId="60D436CC" w14:textId="77777777" w:rsidTr="002517C6">
        <w:trPr>
          <w:trHeight w:val="268"/>
          <w:jc w:val="center"/>
        </w:trPr>
        <w:tc>
          <w:tcPr>
            <w:tcW w:w="3681" w:type="dxa"/>
            <w:vMerge/>
          </w:tcPr>
          <w:p w14:paraId="29866062" w14:textId="77777777" w:rsidR="00F77C11" w:rsidRPr="00E36F6A" w:rsidRDefault="00F77C11" w:rsidP="00F77C11">
            <w:pPr>
              <w:spacing w:line="360" w:lineRule="auto"/>
              <w:ind w:right="-1"/>
              <w:jc w:val="both"/>
              <w:rPr>
                <w:highlight w:val="yellow"/>
              </w:rPr>
            </w:pPr>
          </w:p>
        </w:tc>
        <w:tc>
          <w:tcPr>
            <w:tcW w:w="4541" w:type="dxa"/>
            <w:vAlign w:val="center"/>
          </w:tcPr>
          <w:p w14:paraId="232C689E" w14:textId="11F83361" w:rsidR="00F77C11" w:rsidRPr="009C5BF2" w:rsidRDefault="00F77C11" w:rsidP="00F77C11">
            <w:pPr>
              <w:ind w:right="-1"/>
            </w:pPr>
            <w:r>
              <w:t>Ricevuta ANAC LOTTO 5</w:t>
            </w:r>
          </w:p>
        </w:tc>
        <w:tc>
          <w:tcPr>
            <w:tcW w:w="992" w:type="dxa"/>
            <w:vMerge/>
          </w:tcPr>
          <w:p w14:paraId="79B64724" w14:textId="77777777" w:rsidR="00F77C11" w:rsidRPr="00E36F6A" w:rsidRDefault="00F77C11" w:rsidP="00F77C11">
            <w:pPr>
              <w:spacing w:line="360" w:lineRule="auto"/>
              <w:ind w:right="-1"/>
              <w:jc w:val="center"/>
              <w:rPr>
                <w:highlight w:val="yellow"/>
              </w:rPr>
            </w:pPr>
          </w:p>
        </w:tc>
      </w:tr>
      <w:tr w:rsidR="00F77C11" w:rsidRPr="00E36F6A" w14:paraId="413E8310" w14:textId="77777777" w:rsidTr="002517C6">
        <w:trPr>
          <w:trHeight w:val="221"/>
          <w:jc w:val="center"/>
        </w:trPr>
        <w:tc>
          <w:tcPr>
            <w:tcW w:w="3681" w:type="dxa"/>
            <w:vMerge/>
          </w:tcPr>
          <w:p w14:paraId="484720BA" w14:textId="77777777" w:rsidR="00F77C11" w:rsidRPr="00E36F6A" w:rsidRDefault="00F77C11" w:rsidP="00F77C11">
            <w:pPr>
              <w:spacing w:line="360" w:lineRule="auto"/>
              <w:ind w:right="-1"/>
              <w:jc w:val="both"/>
              <w:rPr>
                <w:highlight w:val="yellow"/>
              </w:rPr>
            </w:pPr>
          </w:p>
        </w:tc>
        <w:tc>
          <w:tcPr>
            <w:tcW w:w="4541" w:type="dxa"/>
            <w:vAlign w:val="center"/>
          </w:tcPr>
          <w:p w14:paraId="6BBF59A2" w14:textId="518D442D" w:rsidR="00F77C11" w:rsidRPr="009C5BF2" w:rsidRDefault="00F77C11" w:rsidP="00F77C11">
            <w:pPr>
              <w:ind w:right="-1"/>
            </w:pPr>
            <w:r>
              <w:t>Ricevuta ANAC LOTTO 2</w:t>
            </w:r>
          </w:p>
        </w:tc>
        <w:tc>
          <w:tcPr>
            <w:tcW w:w="992" w:type="dxa"/>
            <w:vMerge/>
          </w:tcPr>
          <w:p w14:paraId="26DE826E" w14:textId="77777777" w:rsidR="00F77C11" w:rsidRPr="00E36F6A" w:rsidRDefault="00F77C11" w:rsidP="00F77C11">
            <w:pPr>
              <w:spacing w:line="360" w:lineRule="auto"/>
              <w:ind w:right="-1"/>
              <w:jc w:val="center"/>
              <w:rPr>
                <w:highlight w:val="yellow"/>
              </w:rPr>
            </w:pPr>
          </w:p>
        </w:tc>
      </w:tr>
      <w:tr w:rsidR="00F77C11" w:rsidRPr="00E36F6A" w14:paraId="6698E2EC" w14:textId="77777777" w:rsidTr="002517C6">
        <w:trPr>
          <w:trHeight w:val="368"/>
          <w:jc w:val="center"/>
        </w:trPr>
        <w:tc>
          <w:tcPr>
            <w:tcW w:w="3681" w:type="dxa"/>
            <w:vMerge w:val="restart"/>
          </w:tcPr>
          <w:p w14:paraId="6C4F33C4" w14:textId="43A9F378" w:rsidR="00F77C11" w:rsidRPr="00E36F6A" w:rsidRDefault="00F77C11" w:rsidP="00F77C11">
            <w:pPr>
              <w:spacing w:line="360" w:lineRule="auto"/>
              <w:ind w:right="-1"/>
              <w:jc w:val="center"/>
              <w:rPr>
                <w:highlight w:val="yellow"/>
              </w:rPr>
            </w:pPr>
            <w:r w:rsidRPr="009C5BF2">
              <w:t>Eventuale documentazione necessaria ai fini della riduzione della cauzione</w:t>
            </w:r>
          </w:p>
        </w:tc>
        <w:tc>
          <w:tcPr>
            <w:tcW w:w="4541" w:type="dxa"/>
            <w:vAlign w:val="center"/>
          </w:tcPr>
          <w:p w14:paraId="3581E8E1" w14:textId="5D30089D" w:rsidR="00F77C11" w:rsidRPr="009C5BF2" w:rsidRDefault="00F77C11" w:rsidP="00F77C11">
            <w:pPr>
              <w:ind w:right="-1"/>
            </w:pPr>
            <w:r>
              <w:t>Dichiarazione copia conforme certificazioni ISO</w:t>
            </w:r>
          </w:p>
        </w:tc>
        <w:tc>
          <w:tcPr>
            <w:tcW w:w="992" w:type="dxa"/>
            <w:vMerge w:val="restart"/>
            <w:vAlign w:val="center"/>
          </w:tcPr>
          <w:p w14:paraId="53CFD12F" w14:textId="0CC2792C" w:rsidR="00F77C11" w:rsidRPr="009C5BF2" w:rsidRDefault="00F77C11" w:rsidP="00F77C11">
            <w:pPr>
              <w:spacing w:line="360" w:lineRule="auto"/>
              <w:ind w:right="-1"/>
              <w:jc w:val="center"/>
            </w:pPr>
            <w:r>
              <w:t>3</w:t>
            </w:r>
          </w:p>
        </w:tc>
      </w:tr>
      <w:tr w:rsidR="00F77C11" w:rsidRPr="00E36F6A" w14:paraId="626BCD7F" w14:textId="77777777" w:rsidTr="002517C6">
        <w:trPr>
          <w:trHeight w:val="268"/>
          <w:jc w:val="center"/>
        </w:trPr>
        <w:tc>
          <w:tcPr>
            <w:tcW w:w="3681" w:type="dxa"/>
            <w:vMerge/>
          </w:tcPr>
          <w:p w14:paraId="12465253" w14:textId="77777777" w:rsidR="00F77C11" w:rsidRPr="00E36F6A" w:rsidRDefault="00F77C11" w:rsidP="00F77C11">
            <w:pPr>
              <w:spacing w:line="360" w:lineRule="auto"/>
              <w:ind w:right="-1"/>
              <w:jc w:val="center"/>
              <w:rPr>
                <w:highlight w:val="yellow"/>
              </w:rPr>
            </w:pPr>
          </w:p>
        </w:tc>
        <w:tc>
          <w:tcPr>
            <w:tcW w:w="4541" w:type="dxa"/>
            <w:vAlign w:val="center"/>
          </w:tcPr>
          <w:p w14:paraId="2ED104C8" w14:textId="49DC1DA6" w:rsidR="00F77C11" w:rsidRPr="009C5BF2" w:rsidRDefault="00F77C11" w:rsidP="00F77C11">
            <w:pPr>
              <w:ind w:right="-1"/>
            </w:pPr>
            <w:r>
              <w:t>ISO 14001</w:t>
            </w:r>
          </w:p>
        </w:tc>
        <w:tc>
          <w:tcPr>
            <w:tcW w:w="992" w:type="dxa"/>
            <w:vMerge/>
          </w:tcPr>
          <w:p w14:paraId="23B14333" w14:textId="77777777" w:rsidR="00F77C11" w:rsidRPr="009C5BF2" w:rsidRDefault="00F77C11" w:rsidP="00F77C11">
            <w:pPr>
              <w:spacing w:line="360" w:lineRule="auto"/>
              <w:ind w:right="-1"/>
              <w:jc w:val="center"/>
            </w:pPr>
          </w:p>
        </w:tc>
      </w:tr>
      <w:tr w:rsidR="00F77C11" w:rsidRPr="00E36F6A" w14:paraId="4FFDFCB2" w14:textId="77777777" w:rsidTr="002517C6">
        <w:trPr>
          <w:trHeight w:val="268"/>
          <w:jc w:val="center"/>
        </w:trPr>
        <w:tc>
          <w:tcPr>
            <w:tcW w:w="3681" w:type="dxa"/>
            <w:vMerge/>
          </w:tcPr>
          <w:p w14:paraId="5CB77666" w14:textId="77777777" w:rsidR="00F77C11" w:rsidRPr="00E36F6A" w:rsidRDefault="00F77C11" w:rsidP="00F77C11">
            <w:pPr>
              <w:spacing w:line="360" w:lineRule="auto"/>
              <w:ind w:right="-1"/>
              <w:jc w:val="center"/>
              <w:rPr>
                <w:highlight w:val="yellow"/>
              </w:rPr>
            </w:pPr>
          </w:p>
        </w:tc>
        <w:tc>
          <w:tcPr>
            <w:tcW w:w="4541" w:type="dxa"/>
            <w:vAlign w:val="center"/>
          </w:tcPr>
          <w:p w14:paraId="05460B2A" w14:textId="4F6E6B4F" w:rsidR="00F77C11" w:rsidRDefault="00F77C11" w:rsidP="00F77C11">
            <w:pPr>
              <w:ind w:right="-1"/>
            </w:pPr>
            <w:r>
              <w:t>ISO 9001</w:t>
            </w:r>
          </w:p>
        </w:tc>
        <w:tc>
          <w:tcPr>
            <w:tcW w:w="992" w:type="dxa"/>
            <w:vMerge/>
          </w:tcPr>
          <w:p w14:paraId="6B26F125" w14:textId="77777777" w:rsidR="00F77C11" w:rsidRPr="009C5BF2" w:rsidRDefault="00F77C11" w:rsidP="00F77C11">
            <w:pPr>
              <w:spacing w:line="360" w:lineRule="auto"/>
              <w:ind w:right="-1"/>
              <w:jc w:val="center"/>
            </w:pPr>
          </w:p>
        </w:tc>
      </w:tr>
      <w:tr w:rsidR="00F77C11" w:rsidRPr="00960024" w14:paraId="44C50386" w14:textId="77777777" w:rsidTr="002517C6">
        <w:trPr>
          <w:trHeight w:val="295"/>
          <w:jc w:val="center"/>
        </w:trPr>
        <w:tc>
          <w:tcPr>
            <w:tcW w:w="3681" w:type="dxa"/>
            <w:vMerge w:val="restart"/>
          </w:tcPr>
          <w:p w14:paraId="3B1A2465" w14:textId="1DB61081" w:rsidR="00F77C11" w:rsidRPr="009C5BF2" w:rsidRDefault="00F77C11" w:rsidP="00F77C11">
            <w:pPr>
              <w:spacing w:line="360" w:lineRule="auto"/>
              <w:ind w:right="-1"/>
              <w:jc w:val="center"/>
            </w:pPr>
            <w:r>
              <w:t>Cauzioni provvisorie e documentazione a corredo</w:t>
            </w:r>
          </w:p>
        </w:tc>
        <w:tc>
          <w:tcPr>
            <w:tcW w:w="4541" w:type="dxa"/>
            <w:vAlign w:val="center"/>
          </w:tcPr>
          <w:p w14:paraId="74F30C8E" w14:textId="21428C06" w:rsidR="00F77C11" w:rsidRPr="009C5BF2" w:rsidRDefault="00B50526" w:rsidP="00F77C11">
            <w:pPr>
              <w:ind w:right="-1"/>
            </w:pPr>
            <w:r>
              <w:t>Cauzione provvisoria LOTTO 6</w:t>
            </w:r>
          </w:p>
        </w:tc>
        <w:tc>
          <w:tcPr>
            <w:tcW w:w="992" w:type="dxa"/>
            <w:vMerge w:val="restart"/>
            <w:vAlign w:val="center"/>
          </w:tcPr>
          <w:p w14:paraId="2B35A9EF" w14:textId="3D90F9E7" w:rsidR="00F77C11" w:rsidRPr="009C5BF2" w:rsidRDefault="00F77C11" w:rsidP="00F77C11">
            <w:pPr>
              <w:spacing w:line="360" w:lineRule="auto"/>
              <w:ind w:right="-1"/>
              <w:jc w:val="center"/>
            </w:pPr>
            <w:r>
              <w:t>3</w:t>
            </w:r>
          </w:p>
        </w:tc>
      </w:tr>
      <w:tr w:rsidR="00F77C11" w:rsidRPr="00960024" w14:paraId="66B7228F" w14:textId="77777777" w:rsidTr="002517C6">
        <w:trPr>
          <w:trHeight w:val="295"/>
          <w:jc w:val="center"/>
        </w:trPr>
        <w:tc>
          <w:tcPr>
            <w:tcW w:w="3681" w:type="dxa"/>
            <w:vMerge/>
          </w:tcPr>
          <w:p w14:paraId="0EAB4451" w14:textId="77777777" w:rsidR="00F77C11" w:rsidRDefault="00F77C11" w:rsidP="00F77C11">
            <w:pPr>
              <w:spacing w:line="360" w:lineRule="auto"/>
              <w:ind w:right="-1"/>
              <w:jc w:val="center"/>
            </w:pPr>
          </w:p>
        </w:tc>
        <w:tc>
          <w:tcPr>
            <w:tcW w:w="4541" w:type="dxa"/>
            <w:vAlign w:val="center"/>
          </w:tcPr>
          <w:p w14:paraId="5B689398" w14:textId="0C142067" w:rsidR="00F77C11" w:rsidRPr="009C5BF2" w:rsidRDefault="00B50526" w:rsidP="00F77C11">
            <w:pPr>
              <w:ind w:right="-1"/>
            </w:pPr>
            <w:r>
              <w:t>Cauzione provvisoria LOTTO 5</w:t>
            </w:r>
          </w:p>
        </w:tc>
        <w:tc>
          <w:tcPr>
            <w:tcW w:w="992" w:type="dxa"/>
            <w:vMerge/>
            <w:vAlign w:val="center"/>
          </w:tcPr>
          <w:p w14:paraId="55F30296" w14:textId="77777777" w:rsidR="00F77C11" w:rsidRDefault="00F77C11" w:rsidP="00F77C11">
            <w:pPr>
              <w:spacing w:line="360" w:lineRule="auto"/>
              <w:ind w:right="-1"/>
              <w:jc w:val="center"/>
            </w:pPr>
          </w:p>
        </w:tc>
      </w:tr>
      <w:tr w:rsidR="00F77C11" w:rsidRPr="00960024" w14:paraId="42646462" w14:textId="77777777" w:rsidTr="002517C6">
        <w:trPr>
          <w:trHeight w:val="295"/>
          <w:jc w:val="center"/>
        </w:trPr>
        <w:tc>
          <w:tcPr>
            <w:tcW w:w="3681" w:type="dxa"/>
            <w:vMerge/>
          </w:tcPr>
          <w:p w14:paraId="18DCFAAA" w14:textId="77777777" w:rsidR="00F77C11" w:rsidRDefault="00F77C11" w:rsidP="00F77C11">
            <w:pPr>
              <w:spacing w:line="360" w:lineRule="auto"/>
              <w:ind w:right="-1"/>
              <w:jc w:val="center"/>
            </w:pPr>
          </w:p>
        </w:tc>
        <w:tc>
          <w:tcPr>
            <w:tcW w:w="4541" w:type="dxa"/>
            <w:vAlign w:val="center"/>
          </w:tcPr>
          <w:p w14:paraId="7088FBA2" w14:textId="4359E0D8" w:rsidR="00F77C11" w:rsidRPr="009C5BF2" w:rsidRDefault="00B50526" w:rsidP="00F77C11">
            <w:pPr>
              <w:ind w:right="-1"/>
            </w:pPr>
            <w:r>
              <w:t>Cauzione provvisoria LOTTO 2</w:t>
            </w:r>
          </w:p>
        </w:tc>
        <w:tc>
          <w:tcPr>
            <w:tcW w:w="992" w:type="dxa"/>
            <w:vMerge/>
            <w:vAlign w:val="center"/>
          </w:tcPr>
          <w:p w14:paraId="522A78AD" w14:textId="77777777" w:rsidR="00F77C11" w:rsidRDefault="00F77C11" w:rsidP="00F77C11">
            <w:pPr>
              <w:spacing w:line="360" w:lineRule="auto"/>
              <w:ind w:right="-1"/>
              <w:jc w:val="center"/>
            </w:pPr>
          </w:p>
        </w:tc>
      </w:tr>
      <w:tr w:rsidR="00B50526" w:rsidRPr="00960024" w14:paraId="351EF6C8" w14:textId="77777777" w:rsidTr="002517C6">
        <w:trPr>
          <w:trHeight w:val="295"/>
          <w:jc w:val="center"/>
        </w:trPr>
        <w:tc>
          <w:tcPr>
            <w:tcW w:w="3681" w:type="dxa"/>
            <w:vMerge w:val="restart"/>
          </w:tcPr>
          <w:p w14:paraId="68E1CB4C" w14:textId="77777777" w:rsidR="00B50526" w:rsidRDefault="00B50526" w:rsidP="00F77C11">
            <w:pPr>
              <w:spacing w:line="360" w:lineRule="auto"/>
              <w:ind w:right="-1"/>
              <w:jc w:val="center"/>
            </w:pPr>
          </w:p>
          <w:p w14:paraId="58F5FD15" w14:textId="0E0820DF" w:rsidR="00B50526" w:rsidRDefault="00B50526" w:rsidP="00F77C11">
            <w:pPr>
              <w:spacing w:line="360" w:lineRule="auto"/>
              <w:ind w:right="-1"/>
              <w:jc w:val="center"/>
            </w:pPr>
            <w:r>
              <w:t>Documentazione amministrativa aggiuntiva</w:t>
            </w:r>
          </w:p>
        </w:tc>
        <w:tc>
          <w:tcPr>
            <w:tcW w:w="4541" w:type="dxa"/>
            <w:vAlign w:val="center"/>
          </w:tcPr>
          <w:p w14:paraId="6FFAEF95" w14:textId="1F2E570B" w:rsidR="00B50526" w:rsidRDefault="00B50526" w:rsidP="00F77C11">
            <w:pPr>
              <w:ind w:right="-1"/>
            </w:pPr>
            <w:r>
              <w:t>Dichiarazione requisiti SOP Lombardia</w:t>
            </w:r>
          </w:p>
        </w:tc>
        <w:tc>
          <w:tcPr>
            <w:tcW w:w="992" w:type="dxa"/>
            <w:vMerge w:val="restart"/>
            <w:vAlign w:val="center"/>
          </w:tcPr>
          <w:p w14:paraId="08C628FC" w14:textId="1447E4BD" w:rsidR="00B50526" w:rsidRDefault="00B50526" w:rsidP="00F77C11">
            <w:pPr>
              <w:spacing w:line="360" w:lineRule="auto"/>
              <w:ind w:right="-1"/>
              <w:jc w:val="center"/>
            </w:pPr>
            <w:r>
              <w:t>5</w:t>
            </w:r>
          </w:p>
        </w:tc>
      </w:tr>
      <w:tr w:rsidR="00B50526" w:rsidRPr="00960024" w14:paraId="09B853D5" w14:textId="77777777" w:rsidTr="002517C6">
        <w:trPr>
          <w:trHeight w:val="295"/>
          <w:jc w:val="center"/>
        </w:trPr>
        <w:tc>
          <w:tcPr>
            <w:tcW w:w="3681" w:type="dxa"/>
            <w:vMerge/>
          </w:tcPr>
          <w:p w14:paraId="45129B39" w14:textId="77777777" w:rsidR="00B50526" w:rsidRDefault="00B50526" w:rsidP="00F77C11">
            <w:pPr>
              <w:spacing w:line="360" w:lineRule="auto"/>
              <w:ind w:right="-1"/>
              <w:jc w:val="center"/>
            </w:pPr>
          </w:p>
        </w:tc>
        <w:tc>
          <w:tcPr>
            <w:tcW w:w="4541" w:type="dxa"/>
            <w:vAlign w:val="center"/>
          </w:tcPr>
          <w:p w14:paraId="75D9B4E4" w14:textId="3392B411" w:rsidR="00B50526" w:rsidRDefault="00B50526" w:rsidP="00F77C11">
            <w:pPr>
              <w:ind w:right="-1"/>
            </w:pPr>
            <w:r>
              <w:t>Dichiarazione integrativa DGUE</w:t>
            </w:r>
          </w:p>
        </w:tc>
        <w:tc>
          <w:tcPr>
            <w:tcW w:w="992" w:type="dxa"/>
            <w:vMerge/>
            <w:vAlign w:val="center"/>
          </w:tcPr>
          <w:p w14:paraId="3BFD9134" w14:textId="77777777" w:rsidR="00B50526" w:rsidRDefault="00B50526" w:rsidP="00F77C11">
            <w:pPr>
              <w:spacing w:line="360" w:lineRule="auto"/>
              <w:ind w:right="-1"/>
              <w:jc w:val="center"/>
            </w:pPr>
          </w:p>
        </w:tc>
      </w:tr>
      <w:tr w:rsidR="00B50526" w:rsidRPr="00960024" w14:paraId="002AFAC9" w14:textId="77777777" w:rsidTr="002517C6">
        <w:trPr>
          <w:trHeight w:val="295"/>
          <w:jc w:val="center"/>
        </w:trPr>
        <w:tc>
          <w:tcPr>
            <w:tcW w:w="3681" w:type="dxa"/>
            <w:vMerge/>
          </w:tcPr>
          <w:p w14:paraId="7752D8E2" w14:textId="77777777" w:rsidR="00B50526" w:rsidRDefault="00B50526" w:rsidP="00F77C11">
            <w:pPr>
              <w:spacing w:line="360" w:lineRule="auto"/>
              <w:ind w:right="-1"/>
              <w:jc w:val="center"/>
            </w:pPr>
          </w:p>
        </w:tc>
        <w:tc>
          <w:tcPr>
            <w:tcW w:w="4541" w:type="dxa"/>
            <w:vAlign w:val="center"/>
          </w:tcPr>
          <w:p w14:paraId="40575C86" w14:textId="3F9104AB" w:rsidR="00B50526" w:rsidRDefault="00B50526" w:rsidP="00F77C11">
            <w:pPr>
              <w:ind w:right="-1"/>
            </w:pPr>
            <w:r>
              <w:t>Dichiarazione Art.80</w:t>
            </w:r>
          </w:p>
        </w:tc>
        <w:tc>
          <w:tcPr>
            <w:tcW w:w="992" w:type="dxa"/>
            <w:vMerge/>
            <w:vAlign w:val="center"/>
          </w:tcPr>
          <w:p w14:paraId="7285556C" w14:textId="77777777" w:rsidR="00B50526" w:rsidRDefault="00B50526" w:rsidP="00F77C11">
            <w:pPr>
              <w:spacing w:line="360" w:lineRule="auto"/>
              <w:ind w:right="-1"/>
              <w:jc w:val="center"/>
            </w:pPr>
          </w:p>
        </w:tc>
      </w:tr>
      <w:tr w:rsidR="00B50526" w:rsidRPr="00960024" w14:paraId="56567F7B" w14:textId="77777777" w:rsidTr="002517C6">
        <w:trPr>
          <w:trHeight w:val="295"/>
          <w:jc w:val="center"/>
        </w:trPr>
        <w:tc>
          <w:tcPr>
            <w:tcW w:w="3681" w:type="dxa"/>
            <w:vMerge/>
          </w:tcPr>
          <w:p w14:paraId="47E10735" w14:textId="77777777" w:rsidR="00B50526" w:rsidRDefault="00B50526" w:rsidP="00F77C11">
            <w:pPr>
              <w:spacing w:line="360" w:lineRule="auto"/>
              <w:ind w:right="-1"/>
              <w:jc w:val="center"/>
            </w:pPr>
          </w:p>
        </w:tc>
        <w:tc>
          <w:tcPr>
            <w:tcW w:w="4541" w:type="dxa"/>
            <w:vAlign w:val="center"/>
          </w:tcPr>
          <w:p w14:paraId="1EDE50C6" w14:textId="39A0D761" w:rsidR="00B50526" w:rsidRDefault="00B50526" w:rsidP="00F77C11">
            <w:pPr>
              <w:ind w:right="-1"/>
            </w:pPr>
            <w:r>
              <w:t>Dichiarazione iscrizione Camera di Commercio</w:t>
            </w:r>
          </w:p>
        </w:tc>
        <w:tc>
          <w:tcPr>
            <w:tcW w:w="992" w:type="dxa"/>
            <w:vMerge/>
            <w:vAlign w:val="center"/>
          </w:tcPr>
          <w:p w14:paraId="51CD9192" w14:textId="77777777" w:rsidR="00B50526" w:rsidRDefault="00B50526" w:rsidP="00F77C11">
            <w:pPr>
              <w:spacing w:line="360" w:lineRule="auto"/>
              <w:ind w:right="-1"/>
              <w:jc w:val="center"/>
            </w:pPr>
          </w:p>
        </w:tc>
      </w:tr>
      <w:tr w:rsidR="00B50526" w:rsidRPr="00960024" w14:paraId="4D6578B1" w14:textId="77777777" w:rsidTr="002517C6">
        <w:trPr>
          <w:trHeight w:val="295"/>
          <w:jc w:val="center"/>
        </w:trPr>
        <w:tc>
          <w:tcPr>
            <w:tcW w:w="3681" w:type="dxa"/>
            <w:vMerge/>
          </w:tcPr>
          <w:p w14:paraId="5E18FE08" w14:textId="77777777" w:rsidR="00B50526" w:rsidRDefault="00B50526" w:rsidP="00F77C11">
            <w:pPr>
              <w:spacing w:line="360" w:lineRule="auto"/>
              <w:ind w:right="-1"/>
              <w:jc w:val="center"/>
            </w:pPr>
          </w:p>
        </w:tc>
        <w:tc>
          <w:tcPr>
            <w:tcW w:w="4541" w:type="dxa"/>
            <w:vAlign w:val="center"/>
          </w:tcPr>
          <w:p w14:paraId="7FD66EFD" w14:textId="439EE7B5" w:rsidR="00B50526" w:rsidRDefault="00B50526" w:rsidP="00F77C11">
            <w:pPr>
              <w:ind w:right="-1"/>
            </w:pPr>
            <w:r>
              <w:t>Patto di integrità</w:t>
            </w:r>
          </w:p>
        </w:tc>
        <w:tc>
          <w:tcPr>
            <w:tcW w:w="992" w:type="dxa"/>
            <w:vMerge/>
            <w:vAlign w:val="center"/>
          </w:tcPr>
          <w:p w14:paraId="606CEA4D" w14:textId="77777777" w:rsidR="00B50526" w:rsidRDefault="00B50526" w:rsidP="00F77C11">
            <w:pPr>
              <w:spacing w:line="360" w:lineRule="auto"/>
              <w:ind w:right="-1"/>
              <w:jc w:val="center"/>
            </w:pPr>
          </w:p>
        </w:tc>
      </w:tr>
    </w:tbl>
    <w:p w14:paraId="0C7DEE9D" w14:textId="391598C3" w:rsidR="00924610" w:rsidRDefault="00924610" w:rsidP="000B0F8A">
      <w:pPr>
        <w:spacing w:line="360" w:lineRule="auto"/>
        <w:ind w:right="-1"/>
        <w:jc w:val="both"/>
        <w:rPr>
          <w:b/>
          <w:bCs/>
        </w:rPr>
      </w:pPr>
    </w:p>
    <w:p w14:paraId="0C923088" w14:textId="7CADB4E8" w:rsidR="00924610" w:rsidRDefault="00924610" w:rsidP="000B0F8A">
      <w:pPr>
        <w:spacing w:line="360" w:lineRule="auto"/>
        <w:ind w:right="-1"/>
        <w:jc w:val="both"/>
        <w:rPr>
          <w:b/>
          <w:bCs/>
        </w:rPr>
      </w:pPr>
    </w:p>
    <w:p w14:paraId="2F0231B3" w14:textId="61012D8E" w:rsidR="00B50526" w:rsidRDefault="00B50526" w:rsidP="000B0F8A">
      <w:pPr>
        <w:spacing w:line="360" w:lineRule="auto"/>
        <w:ind w:right="-1"/>
        <w:jc w:val="both"/>
        <w:rPr>
          <w:b/>
          <w:bCs/>
        </w:rPr>
      </w:pPr>
    </w:p>
    <w:p w14:paraId="053D9973" w14:textId="0BBAD66B" w:rsidR="00B50526" w:rsidRDefault="00B50526" w:rsidP="000B0F8A">
      <w:pPr>
        <w:spacing w:line="360" w:lineRule="auto"/>
        <w:ind w:right="-1"/>
        <w:jc w:val="both"/>
        <w:rPr>
          <w:b/>
          <w:bCs/>
        </w:rPr>
      </w:pPr>
    </w:p>
    <w:p w14:paraId="19C0813E" w14:textId="36044A4A" w:rsidR="00B50526" w:rsidRDefault="00B50526" w:rsidP="000B0F8A">
      <w:pPr>
        <w:spacing w:line="360" w:lineRule="auto"/>
        <w:ind w:right="-1"/>
        <w:jc w:val="both"/>
        <w:rPr>
          <w:b/>
          <w:bCs/>
        </w:rPr>
      </w:pPr>
    </w:p>
    <w:p w14:paraId="5DA2C60F" w14:textId="5F97B229" w:rsidR="00B50526" w:rsidRDefault="00B50526" w:rsidP="000B0F8A">
      <w:pPr>
        <w:spacing w:line="360" w:lineRule="auto"/>
        <w:ind w:right="-1"/>
        <w:jc w:val="both"/>
        <w:rPr>
          <w:b/>
          <w:bCs/>
        </w:rPr>
      </w:pPr>
    </w:p>
    <w:p w14:paraId="599AACDA" w14:textId="77777777" w:rsidR="00F04322" w:rsidRDefault="00F04322" w:rsidP="000B0F8A">
      <w:pPr>
        <w:spacing w:line="360" w:lineRule="auto"/>
        <w:ind w:right="-1"/>
        <w:jc w:val="both"/>
        <w:rPr>
          <w:b/>
          <w:bCs/>
        </w:rPr>
      </w:pPr>
    </w:p>
    <w:p w14:paraId="39FBAC1E" w14:textId="59AE753F" w:rsidR="00B50526" w:rsidRPr="000F304F" w:rsidRDefault="00F04322" w:rsidP="00B50526">
      <w:pPr>
        <w:ind w:right="-1"/>
        <w:jc w:val="both"/>
        <w:rPr>
          <w:b/>
          <w:bCs/>
          <w:u w:val="single"/>
        </w:rPr>
      </w:pPr>
      <w:r>
        <w:rPr>
          <w:b/>
          <w:bCs/>
          <w:spacing w:val="-1"/>
          <w:u w:val="single"/>
        </w:rPr>
        <w:t>ARTURO BERSELLI &amp; C. S.p.A.</w:t>
      </w:r>
    </w:p>
    <w:p w14:paraId="0706C3BC" w14:textId="77777777" w:rsidR="00B50526" w:rsidRPr="00E36F6A" w:rsidRDefault="00B50526" w:rsidP="00B50526">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B50526" w:rsidRPr="00E36F6A" w14:paraId="06D43917" w14:textId="77777777" w:rsidTr="00B50526">
        <w:trPr>
          <w:trHeight w:val="537"/>
          <w:jc w:val="center"/>
        </w:trPr>
        <w:tc>
          <w:tcPr>
            <w:tcW w:w="9214" w:type="dxa"/>
            <w:gridSpan w:val="3"/>
            <w:shd w:val="clear" w:color="auto" w:fill="D9D9D9"/>
            <w:vAlign w:val="center"/>
          </w:tcPr>
          <w:p w14:paraId="298FA5B1" w14:textId="3CB23807" w:rsidR="00B50526" w:rsidRPr="000F304F" w:rsidRDefault="00B50526" w:rsidP="00F04322">
            <w:pPr>
              <w:spacing w:line="360" w:lineRule="auto"/>
              <w:ind w:right="-1"/>
              <w:jc w:val="center"/>
              <w:rPr>
                <w:b/>
              </w:rPr>
            </w:pPr>
            <w:r w:rsidRPr="000F304F">
              <w:rPr>
                <w:b/>
              </w:rPr>
              <w:t>Documentazione Ammi</w:t>
            </w:r>
            <w:r w:rsidR="00F04322">
              <w:rPr>
                <w:b/>
              </w:rPr>
              <w:t>nistrativa del CONCORRENTE LOTTO</w:t>
            </w:r>
            <w:r w:rsidRPr="000F304F">
              <w:rPr>
                <w:b/>
              </w:rPr>
              <w:t xml:space="preserve"> </w:t>
            </w:r>
            <w:r>
              <w:rPr>
                <w:b/>
              </w:rPr>
              <w:t>n°2_</w:t>
            </w:r>
            <w:r w:rsidRPr="00DA3FCF">
              <w:rPr>
                <w:b/>
              </w:rPr>
              <w:t>24</w:t>
            </w:r>
          </w:p>
        </w:tc>
      </w:tr>
      <w:tr w:rsidR="00B50526" w:rsidRPr="00E36F6A" w14:paraId="6721FBA4" w14:textId="77777777" w:rsidTr="00B50526">
        <w:trPr>
          <w:trHeight w:val="554"/>
          <w:jc w:val="center"/>
        </w:trPr>
        <w:tc>
          <w:tcPr>
            <w:tcW w:w="3681" w:type="dxa"/>
            <w:tcBorders>
              <w:bottom w:val="single" w:sz="4" w:space="0" w:color="000000"/>
            </w:tcBorders>
            <w:shd w:val="clear" w:color="auto" w:fill="D9D9D9" w:themeFill="background1" w:themeFillShade="D9"/>
            <w:vAlign w:val="center"/>
          </w:tcPr>
          <w:p w14:paraId="169EED44" w14:textId="77777777" w:rsidR="00B50526" w:rsidRPr="003E423E" w:rsidRDefault="00B50526" w:rsidP="00B50526">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6A010F3C" w14:textId="77777777" w:rsidR="00B50526" w:rsidRPr="003E423E" w:rsidRDefault="00B50526" w:rsidP="00B50526">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45B26037" w14:textId="77777777" w:rsidR="00B50526" w:rsidRPr="003E423E" w:rsidRDefault="00B50526" w:rsidP="00B50526">
            <w:pPr>
              <w:spacing w:line="360" w:lineRule="auto"/>
              <w:ind w:right="-1"/>
              <w:jc w:val="center"/>
              <w:rPr>
                <w:b/>
              </w:rPr>
            </w:pPr>
            <w:r w:rsidRPr="003E423E">
              <w:rPr>
                <w:b/>
              </w:rPr>
              <w:t>N.doc. caricati</w:t>
            </w:r>
          </w:p>
        </w:tc>
      </w:tr>
      <w:tr w:rsidR="00B50526" w:rsidRPr="00E36F6A" w14:paraId="631006F6" w14:textId="77777777" w:rsidTr="00B50526">
        <w:trPr>
          <w:trHeight w:val="355"/>
          <w:jc w:val="center"/>
        </w:trPr>
        <w:tc>
          <w:tcPr>
            <w:tcW w:w="3681" w:type="dxa"/>
            <w:tcBorders>
              <w:top w:val="single" w:sz="4" w:space="0" w:color="auto"/>
            </w:tcBorders>
            <w:vAlign w:val="center"/>
          </w:tcPr>
          <w:p w14:paraId="1DBF9E5E" w14:textId="5C5B0683" w:rsidR="00B50526" w:rsidRPr="009C5BF2" w:rsidRDefault="00B50526" w:rsidP="00B50526">
            <w:pPr>
              <w:spacing w:line="360" w:lineRule="auto"/>
              <w:ind w:right="-1"/>
              <w:jc w:val="center"/>
            </w:pPr>
            <w:r>
              <w:t>DGUE</w:t>
            </w:r>
          </w:p>
        </w:tc>
        <w:tc>
          <w:tcPr>
            <w:tcW w:w="4541" w:type="dxa"/>
            <w:tcBorders>
              <w:top w:val="single" w:sz="4" w:space="0" w:color="auto"/>
            </w:tcBorders>
            <w:vAlign w:val="center"/>
          </w:tcPr>
          <w:p w14:paraId="5B2B432E" w14:textId="50661010" w:rsidR="00B50526" w:rsidRPr="009C5BF2" w:rsidRDefault="00B50526" w:rsidP="00B50526">
            <w:pPr>
              <w:ind w:right="-1"/>
            </w:pPr>
            <w:r>
              <w:t>DGUE</w:t>
            </w:r>
          </w:p>
        </w:tc>
        <w:tc>
          <w:tcPr>
            <w:tcW w:w="992" w:type="dxa"/>
            <w:tcBorders>
              <w:top w:val="single" w:sz="4" w:space="0" w:color="auto"/>
            </w:tcBorders>
            <w:vAlign w:val="center"/>
          </w:tcPr>
          <w:p w14:paraId="25BD1D0B" w14:textId="782A3036" w:rsidR="00B50526" w:rsidRPr="009C5BF2" w:rsidRDefault="00B50526" w:rsidP="00B50526">
            <w:pPr>
              <w:spacing w:line="360" w:lineRule="auto"/>
              <w:ind w:right="-1"/>
              <w:jc w:val="center"/>
            </w:pPr>
            <w:r>
              <w:t>1</w:t>
            </w:r>
          </w:p>
        </w:tc>
      </w:tr>
      <w:tr w:rsidR="00B50526" w:rsidRPr="00E36F6A" w14:paraId="3C760139" w14:textId="77777777" w:rsidTr="00B50526">
        <w:trPr>
          <w:trHeight w:val="268"/>
          <w:jc w:val="center"/>
        </w:trPr>
        <w:tc>
          <w:tcPr>
            <w:tcW w:w="3681" w:type="dxa"/>
            <w:vAlign w:val="center"/>
          </w:tcPr>
          <w:p w14:paraId="01F54BE0" w14:textId="429B5D63" w:rsidR="00B50526" w:rsidRPr="009C5BF2" w:rsidRDefault="00B50526" w:rsidP="00B50526">
            <w:pPr>
              <w:spacing w:line="360" w:lineRule="auto"/>
              <w:ind w:right="-1"/>
              <w:jc w:val="center"/>
            </w:pPr>
            <w:r>
              <w:t>Comprova imposta di bollo</w:t>
            </w:r>
          </w:p>
        </w:tc>
        <w:tc>
          <w:tcPr>
            <w:tcW w:w="4541" w:type="dxa"/>
            <w:vAlign w:val="center"/>
          </w:tcPr>
          <w:p w14:paraId="3A6C94DC" w14:textId="32386B70" w:rsidR="00B50526" w:rsidRPr="009C5BF2" w:rsidRDefault="00B50526" w:rsidP="00B50526">
            <w:pPr>
              <w:ind w:right="-1"/>
            </w:pPr>
            <w:r>
              <w:t>F23 IMPOSTA DI BOLLO</w:t>
            </w:r>
          </w:p>
        </w:tc>
        <w:tc>
          <w:tcPr>
            <w:tcW w:w="992" w:type="dxa"/>
          </w:tcPr>
          <w:p w14:paraId="72979682" w14:textId="77777777" w:rsidR="00B50526" w:rsidRPr="009C5BF2" w:rsidRDefault="00B50526" w:rsidP="00B50526">
            <w:pPr>
              <w:spacing w:line="360" w:lineRule="auto"/>
              <w:ind w:right="-1"/>
              <w:jc w:val="center"/>
            </w:pPr>
            <w:r>
              <w:t>1</w:t>
            </w:r>
          </w:p>
        </w:tc>
      </w:tr>
      <w:tr w:rsidR="00B50526" w:rsidRPr="00E36F6A" w14:paraId="5D640227" w14:textId="77777777" w:rsidTr="00B50526">
        <w:trPr>
          <w:trHeight w:val="268"/>
          <w:jc w:val="center"/>
        </w:trPr>
        <w:tc>
          <w:tcPr>
            <w:tcW w:w="3681" w:type="dxa"/>
            <w:vAlign w:val="center"/>
          </w:tcPr>
          <w:p w14:paraId="1619B543" w14:textId="77777777" w:rsidR="00B50526" w:rsidRPr="009C5BF2" w:rsidRDefault="00B50526" w:rsidP="00B50526">
            <w:pPr>
              <w:spacing w:line="360" w:lineRule="auto"/>
              <w:ind w:right="-1"/>
              <w:jc w:val="center"/>
            </w:pPr>
            <w:r w:rsidRPr="009C5BF2">
              <w:t>Domanda di partecipazione</w:t>
            </w:r>
          </w:p>
        </w:tc>
        <w:tc>
          <w:tcPr>
            <w:tcW w:w="4541" w:type="dxa"/>
            <w:vAlign w:val="center"/>
          </w:tcPr>
          <w:p w14:paraId="734B7EBD" w14:textId="2657BE11" w:rsidR="00B50526" w:rsidRPr="009C5BF2" w:rsidRDefault="00B50526" w:rsidP="00B50526">
            <w:pPr>
              <w:ind w:right="-1"/>
            </w:pPr>
            <w:r>
              <w:t>Modello 1 domanda di partecipazione</w:t>
            </w:r>
          </w:p>
        </w:tc>
        <w:tc>
          <w:tcPr>
            <w:tcW w:w="992" w:type="dxa"/>
          </w:tcPr>
          <w:p w14:paraId="324A09BA" w14:textId="77777777" w:rsidR="00B50526" w:rsidRPr="009C5BF2" w:rsidRDefault="00B50526" w:rsidP="00B50526">
            <w:pPr>
              <w:spacing w:line="360" w:lineRule="auto"/>
              <w:ind w:right="-1"/>
              <w:jc w:val="center"/>
            </w:pPr>
            <w:r>
              <w:t>1</w:t>
            </w:r>
          </w:p>
        </w:tc>
      </w:tr>
      <w:tr w:rsidR="00B50526" w:rsidRPr="00E36F6A" w14:paraId="7A1AA988" w14:textId="77777777" w:rsidTr="00B50526">
        <w:trPr>
          <w:trHeight w:val="268"/>
          <w:jc w:val="center"/>
        </w:trPr>
        <w:tc>
          <w:tcPr>
            <w:tcW w:w="3681" w:type="dxa"/>
            <w:vMerge w:val="restart"/>
            <w:vAlign w:val="center"/>
          </w:tcPr>
          <w:p w14:paraId="60B38D59" w14:textId="77777777" w:rsidR="00B50526" w:rsidRPr="009C5BF2" w:rsidRDefault="00B50526" w:rsidP="00B50526">
            <w:pPr>
              <w:spacing w:line="360" w:lineRule="auto"/>
              <w:ind w:right="-1"/>
              <w:jc w:val="center"/>
            </w:pPr>
            <w:r w:rsidRPr="009C5BF2">
              <w:t>Altro</w:t>
            </w:r>
          </w:p>
        </w:tc>
        <w:tc>
          <w:tcPr>
            <w:tcW w:w="4541" w:type="dxa"/>
            <w:vAlign w:val="center"/>
          </w:tcPr>
          <w:p w14:paraId="634280D9" w14:textId="10A12249" w:rsidR="00B50526" w:rsidRPr="009C5BF2" w:rsidRDefault="00B50526" w:rsidP="00B50526">
            <w:pPr>
              <w:ind w:right="-1"/>
            </w:pPr>
            <w:r>
              <w:t>PASSOE</w:t>
            </w:r>
          </w:p>
        </w:tc>
        <w:tc>
          <w:tcPr>
            <w:tcW w:w="992" w:type="dxa"/>
            <w:vMerge w:val="restart"/>
          </w:tcPr>
          <w:p w14:paraId="0955E5CB" w14:textId="77777777" w:rsidR="00B50526" w:rsidRDefault="00B50526" w:rsidP="00B50526">
            <w:pPr>
              <w:spacing w:line="360" w:lineRule="auto"/>
              <w:ind w:right="-1"/>
              <w:jc w:val="center"/>
            </w:pPr>
          </w:p>
          <w:p w14:paraId="109FDEC1" w14:textId="77777777" w:rsidR="00B50526" w:rsidRDefault="00B50526" w:rsidP="00B50526">
            <w:pPr>
              <w:spacing w:line="360" w:lineRule="auto"/>
              <w:ind w:right="-1"/>
              <w:jc w:val="center"/>
            </w:pPr>
          </w:p>
          <w:p w14:paraId="2B7FAD1B" w14:textId="77777777" w:rsidR="00B50526" w:rsidRDefault="00B50526" w:rsidP="00B50526">
            <w:pPr>
              <w:spacing w:line="360" w:lineRule="auto"/>
              <w:ind w:right="-1"/>
              <w:jc w:val="center"/>
            </w:pPr>
          </w:p>
          <w:p w14:paraId="3F5D51DF" w14:textId="59F1C782" w:rsidR="00B50526" w:rsidRPr="009C5BF2" w:rsidRDefault="00B50526" w:rsidP="00B50526">
            <w:pPr>
              <w:spacing w:line="360" w:lineRule="auto"/>
              <w:ind w:right="-1"/>
              <w:jc w:val="center"/>
            </w:pPr>
            <w:r>
              <w:t>11</w:t>
            </w:r>
          </w:p>
        </w:tc>
      </w:tr>
      <w:tr w:rsidR="00B50526" w:rsidRPr="00E36F6A" w14:paraId="722BA8E5" w14:textId="77777777" w:rsidTr="00B50526">
        <w:trPr>
          <w:trHeight w:val="268"/>
          <w:jc w:val="center"/>
        </w:trPr>
        <w:tc>
          <w:tcPr>
            <w:tcW w:w="3681" w:type="dxa"/>
            <w:vMerge/>
            <w:vAlign w:val="center"/>
          </w:tcPr>
          <w:p w14:paraId="522C0BB3" w14:textId="77777777" w:rsidR="00B50526" w:rsidRPr="009C5BF2" w:rsidRDefault="00B50526" w:rsidP="00B50526">
            <w:pPr>
              <w:spacing w:line="360" w:lineRule="auto"/>
              <w:ind w:right="-1"/>
              <w:jc w:val="center"/>
            </w:pPr>
          </w:p>
        </w:tc>
        <w:tc>
          <w:tcPr>
            <w:tcW w:w="4541" w:type="dxa"/>
            <w:vAlign w:val="center"/>
          </w:tcPr>
          <w:p w14:paraId="7EC9AF89" w14:textId="52351872" w:rsidR="00B50526" w:rsidRDefault="00B50526" w:rsidP="00B50526">
            <w:pPr>
              <w:ind w:right="-1"/>
            </w:pPr>
            <w:r>
              <w:t>PAT</w:t>
            </w:r>
          </w:p>
        </w:tc>
        <w:tc>
          <w:tcPr>
            <w:tcW w:w="992" w:type="dxa"/>
            <w:vMerge/>
          </w:tcPr>
          <w:p w14:paraId="1A600EFC" w14:textId="77777777" w:rsidR="00B50526" w:rsidRPr="009C5BF2" w:rsidRDefault="00B50526" w:rsidP="00B50526">
            <w:pPr>
              <w:spacing w:line="360" w:lineRule="auto"/>
              <w:ind w:right="-1"/>
              <w:jc w:val="center"/>
            </w:pPr>
          </w:p>
        </w:tc>
      </w:tr>
      <w:tr w:rsidR="00B50526" w:rsidRPr="00E36F6A" w14:paraId="0DA5A3A6" w14:textId="77777777" w:rsidTr="00B50526">
        <w:trPr>
          <w:trHeight w:val="268"/>
          <w:jc w:val="center"/>
        </w:trPr>
        <w:tc>
          <w:tcPr>
            <w:tcW w:w="3681" w:type="dxa"/>
            <w:vMerge/>
            <w:vAlign w:val="center"/>
          </w:tcPr>
          <w:p w14:paraId="0FFB40BF" w14:textId="77777777" w:rsidR="00B50526" w:rsidRPr="009C5BF2" w:rsidRDefault="00B50526" w:rsidP="00B50526">
            <w:pPr>
              <w:spacing w:line="360" w:lineRule="auto"/>
              <w:ind w:right="-1"/>
              <w:jc w:val="center"/>
            </w:pPr>
          </w:p>
        </w:tc>
        <w:tc>
          <w:tcPr>
            <w:tcW w:w="4541" w:type="dxa"/>
            <w:vAlign w:val="center"/>
          </w:tcPr>
          <w:p w14:paraId="34EF9410" w14:textId="11B68E65" w:rsidR="00B50526" w:rsidRDefault="00B50526" w:rsidP="00B50526">
            <w:pPr>
              <w:ind w:right="-1"/>
            </w:pPr>
            <w:r>
              <w:t>Modello 4 Dichiarazione integrativa DGUE</w:t>
            </w:r>
          </w:p>
        </w:tc>
        <w:tc>
          <w:tcPr>
            <w:tcW w:w="992" w:type="dxa"/>
            <w:vMerge/>
          </w:tcPr>
          <w:p w14:paraId="660FF7E3" w14:textId="77777777" w:rsidR="00B50526" w:rsidRPr="009C5BF2" w:rsidRDefault="00B50526" w:rsidP="00B50526">
            <w:pPr>
              <w:spacing w:line="360" w:lineRule="auto"/>
              <w:ind w:right="-1"/>
              <w:jc w:val="center"/>
            </w:pPr>
          </w:p>
        </w:tc>
      </w:tr>
      <w:tr w:rsidR="00B50526" w:rsidRPr="00E36F6A" w14:paraId="18A8F24D" w14:textId="77777777" w:rsidTr="00B50526">
        <w:trPr>
          <w:trHeight w:val="268"/>
          <w:jc w:val="center"/>
        </w:trPr>
        <w:tc>
          <w:tcPr>
            <w:tcW w:w="3681" w:type="dxa"/>
            <w:vMerge/>
            <w:vAlign w:val="center"/>
          </w:tcPr>
          <w:p w14:paraId="2683C52A" w14:textId="77777777" w:rsidR="00B50526" w:rsidRPr="009C5BF2" w:rsidRDefault="00B50526" w:rsidP="00B50526">
            <w:pPr>
              <w:spacing w:line="360" w:lineRule="auto"/>
              <w:ind w:right="-1"/>
              <w:jc w:val="center"/>
            </w:pPr>
          </w:p>
        </w:tc>
        <w:tc>
          <w:tcPr>
            <w:tcW w:w="4541" w:type="dxa"/>
            <w:vAlign w:val="center"/>
          </w:tcPr>
          <w:p w14:paraId="282F9608" w14:textId="70CD6A01" w:rsidR="00B50526" w:rsidRDefault="00B50526" w:rsidP="00B50526">
            <w:pPr>
              <w:ind w:right="-1"/>
            </w:pPr>
            <w:r>
              <w:t>Elenco Fatturati specifici sopravvitto</w:t>
            </w:r>
          </w:p>
        </w:tc>
        <w:tc>
          <w:tcPr>
            <w:tcW w:w="992" w:type="dxa"/>
            <w:vMerge/>
          </w:tcPr>
          <w:p w14:paraId="449B661B" w14:textId="77777777" w:rsidR="00B50526" w:rsidRPr="009C5BF2" w:rsidRDefault="00B50526" w:rsidP="00B50526">
            <w:pPr>
              <w:spacing w:line="360" w:lineRule="auto"/>
              <w:ind w:right="-1"/>
              <w:jc w:val="center"/>
            </w:pPr>
          </w:p>
        </w:tc>
      </w:tr>
      <w:tr w:rsidR="00B50526" w:rsidRPr="00E36F6A" w14:paraId="1CBBDE95" w14:textId="77777777" w:rsidTr="00B50526">
        <w:trPr>
          <w:trHeight w:val="268"/>
          <w:jc w:val="center"/>
        </w:trPr>
        <w:tc>
          <w:tcPr>
            <w:tcW w:w="3681" w:type="dxa"/>
            <w:vMerge/>
            <w:vAlign w:val="center"/>
          </w:tcPr>
          <w:p w14:paraId="24643B4E" w14:textId="77777777" w:rsidR="00B50526" w:rsidRPr="009C5BF2" w:rsidRDefault="00B50526" w:rsidP="00B50526">
            <w:pPr>
              <w:spacing w:line="360" w:lineRule="auto"/>
              <w:ind w:right="-1"/>
              <w:jc w:val="center"/>
            </w:pPr>
          </w:p>
        </w:tc>
        <w:tc>
          <w:tcPr>
            <w:tcW w:w="4541" w:type="dxa"/>
            <w:vAlign w:val="center"/>
          </w:tcPr>
          <w:p w14:paraId="3443F62E" w14:textId="1DE659AD" w:rsidR="00B50526" w:rsidRDefault="00B50526" w:rsidP="00B50526">
            <w:pPr>
              <w:ind w:right="-1"/>
            </w:pPr>
            <w:r>
              <w:t>Dichiarazione fatturati generici</w:t>
            </w:r>
          </w:p>
        </w:tc>
        <w:tc>
          <w:tcPr>
            <w:tcW w:w="992" w:type="dxa"/>
            <w:vMerge/>
          </w:tcPr>
          <w:p w14:paraId="2E480A32" w14:textId="77777777" w:rsidR="00B50526" w:rsidRPr="009C5BF2" w:rsidRDefault="00B50526" w:rsidP="00B50526">
            <w:pPr>
              <w:spacing w:line="360" w:lineRule="auto"/>
              <w:ind w:right="-1"/>
              <w:jc w:val="center"/>
            </w:pPr>
          </w:p>
        </w:tc>
      </w:tr>
      <w:tr w:rsidR="00B50526" w:rsidRPr="00E36F6A" w14:paraId="25A3B1E7" w14:textId="77777777" w:rsidTr="00B50526">
        <w:trPr>
          <w:trHeight w:val="268"/>
          <w:jc w:val="center"/>
        </w:trPr>
        <w:tc>
          <w:tcPr>
            <w:tcW w:w="3681" w:type="dxa"/>
            <w:vMerge/>
            <w:vAlign w:val="center"/>
          </w:tcPr>
          <w:p w14:paraId="6678D586" w14:textId="77777777" w:rsidR="00B50526" w:rsidRPr="009C5BF2" w:rsidRDefault="00B50526" w:rsidP="00B50526">
            <w:pPr>
              <w:spacing w:line="360" w:lineRule="auto"/>
              <w:ind w:right="-1"/>
              <w:jc w:val="center"/>
            </w:pPr>
          </w:p>
        </w:tc>
        <w:tc>
          <w:tcPr>
            <w:tcW w:w="4541" w:type="dxa"/>
            <w:vAlign w:val="center"/>
          </w:tcPr>
          <w:p w14:paraId="44A45F8E" w14:textId="5BC7A8D4" w:rsidR="00B50526" w:rsidRDefault="00B50526" w:rsidP="00B50526">
            <w:pPr>
              <w:ind w:right="-1"/>
            </w:pPr>
            <w:r>
              <w:t>Dichiarazione capacità professionale e tecnica</w:t>
            </w:r>
          </w:p>
        </w:tc>
        <w:tc>
          <w:tcPr>
            <w:tcW w:w="992" w:type="dxa"/>
            <w:vMerge/>
          </w:tcPr>
          <w:p w14:paraId="70F2974F" w14:textId="77777777" w:rsidR="00B50526" w:rsidRPr="009C5BF2" w:rsidRDefault="00B50526" w:rsidP="00B50526">
            <w:pPr>
              <w:spacing w:line="360" w:lineRule="auto"/>
              <w:ind w:right="-1"/>
              <w:jc w:val="center"/>
            </w:pPr>
          </w:p>
        </w:tc>
      </w:tr>
      <w:tr w:rsidR="00B50526" w:rsidRPr="00E36F6A" w14:paraId="1338CD92" w14:textId="77777777" w:rsidTr="00B50526">
        <w:trPr>
          <w:trHeight w:val="268"/>
          <w:jc w:val="center"/>
        </w:trPr>
        <w:tc>
          <w:tcPr>
            <w:tcW w:w="3681" w:type="dxa"/>
            <w:vMerge/>
            <w:vAlign w:val="center"/>
          </w:tcPr>
          <w:p w14:paraId="13ECBCAB" w14:textId="77777777" w:rsidR="00B50526" w:rsidRPr="009C5BF2" w:rsidRDefault="00B50526" w:rsidP="00B50526">
            <w:pPr>
              <w:spacing w:line="360" w:lineRule="auto"/>
              <w:ind w:right="-1"/>
              <w:jc w:val="center"/>
            </w:pPr>
          </w:p>
        </w:tc>
        <w:tc>
          <w:tcPr>
            <w:tcW w:w="4541" w:type="dxa"/>
            <w:vAlign w:val="center"/>
          </w:tcPr>
          <w:p w14:paraId="7C0EA61D" w14:textId="1A8FC484" w:rsidR="00B50526" w:rsidRDefault="00B50526" w:rsidP="00B50526">
            <w:pPr>
              <w:ind w:right="-1"/>
            </w:pPr>
            <w:r>
              <w:t>Bilancio 2021</w:t>
            </w:r>
          </w:p>
        </w:tc>
        <w:tc>
          <w:tcPr>
            <w:tcW w:w="992" w:type="dxa"/>
            <w:vMerge/>
          </w:tcPr>
          <w:p w14:paraId="59079700" w14:textId="77777777" w:rsidR="00B50526" w:rsidRPr="009C5BF2" w:rsidRDefault="00B50526" w:rsidP="00B50526">
            <w:pPr>
              <w:spacing w:line="360" w:lineRule="auto"/>
              <w:ind w:right="-1"/>
              <w:jc w:val="center"/>
            </w:pPr>
          </w:p>
        </w:tc>
      </w:tr>
      <w:tr w:rsidR="00B50526" w:rsidRPr="00E36F6A" w14:paraId="548F1F48" w14:textId="77777777" w:rsidTr="00B50526">
        <w:trPr>
          <w:trHeight w:val="268"/>
          <w:jc w:val="center"/>
        </w:trPr>
        <w:tc>
          <w:tcPr>
            <w:tcW w:w="3681" w:type="dxa"/>
            <w:vMerge/>
            <w:vAlign w:val="center"/>
          </w:tcPr>
          <w:p w14:paraId="61C8EFEA" w14:textId="77777777" w:rsidR="00B50526" w:rsidRPr="009C5BF2" w:rsidRDefault="00B50526" w:rsidP="00B50526">
            <w:pPr>
              <w:spacing w:line="360" w:lineRule="auto"/>
              <w:ind w:right="-1"/>
              <w:jc w:val="center"/>
            </w:pPr>
          </w:p>
        </w:tc>
        <w:tc>
          <w:tcPr>
            <w:tcW w:w="4541" w:type="dxa"/>
            <w:vAlign w:val="center"/>
          </w:tcPr>
          <w:p w14:paraId="74A8C09E" w14:textId="1F02DDA8" w:rsidR="00B50526" w:rsidRDefault="00B50526" w:rsidP="00B50526">
            <w:pPr>
              <w:ind w:right="-1"/>
            </w:pPr>
            <w:r>
              <w:t>Bilancio 2020</w:t>
            </w:r>
          </w:p>
        </w:tc>
        <w:tc>
          <w:tcPr>
            <w:tcW w:w="992" w:type="dxa"/>
            <w:vMerge/>
          </w:tcPr>
          <w:p w14:paraId="08F25AB9" w14:textId="77777777" w:rsidR="00B50526" w:rsidRPr="009C5BF2" w:rsidRDefault="00B50526" w:rsidP="00B50526">
            <w:pPr>
              <w:spacing w:line="360" w:lineRule="auto"/>
              <w:ind w:right="-1"/>
              <w:jc w:val="center"/>
            </w:pPr>
          </w:p>
        </w:tc>
      </w:tr>
      <w:tr w:rsidR="00B50526" w:rsidRPr="00E36F6A" w14:paraId="5A8914F7" w14:textId="77777777" w:rsidTr="00B50526">
        <w:trPr>
          <w:trHeight w:val="268"/>
          <w:jc w:val="center"/>
        </w:trPr>
        <w:tc>
          <w:tcPr>
            <w:tcW w:w="3681" w:type="dxa"/>
            <w:vMerge/>
            <w:vAlign w:val="center"/>
          </w:tcPr>
          <w:p w14:paraId="4075E3B5" w14:textId="77777777" w:rsidR="00B50526" w:rsidRPr="009C5BF2" w:rsidRDefault="00B50526" w:rsidP="00B50526">
            <w:pPr>
              <w:spacing w:line="360" w:lineRule="auto"/>
              <w:ind w:right="-1"/>
              <w:jc w:val="center"/>
            </w:pPr>
          </w:p>
        </w:tc>
        <w:tc>
          <w:tcPr>
            <w:tcW w:w="4541" w:type="dxa"/>
            <w:vAlign w:val="center"/>
          </w:tcPr>
          <w:p w14:paraId="05AD6A9A" w14:textId="290EE6DC" w:rsidR="00B50526" w:rsidRDefault="00B50526" w:rsidP="00B50526">
            <w:pPr>
              <w:ind w:right="-1"/>
            </w:pPr>
            <w:r>
              <w:t>Bilancio 2019</w:t>
            </w:r>
          </w:p>
        </w:tc>
        <w:tc>
          <w:tcPr>
            <w:tcW w:w="992" w:type="dxa"/>
            <w:vMerge/>
          </w:tcPr>
          <w:p w14:paraId="68DF533C" w14:textId="77777777" w:rsidR="00B50526" w:rsidRPr="009C5BF2" w:rsidRDefault="00B50526" w:rsidP="00B50526">
            <w:pPr>
              <w:spacing w:line="360" w:lineRule="auto"/>
              <w:ind w:right="-1"/>
              <w:jc w:val="center"/>
            </w:pPr>
          </w:p>
        </w:tc>
      </w:tr>
      <w:tr w:rsidR="00B50526" w:rsidRPr="00E36F6A" w14:paraId="347A1F7A" w14:textId="77777777" w:rsidTr="00B50526">
        <w:trPr>
          <w:trHeight w:val="268"/>
          <w:jc w:val="center"/>
        </w:trPr>
        <w:tc>
          <w:tcPr>
            <w:tcW w:w="3681" w:type="dxa"/>
            <w:vMerge/>
            <w:vAlign w:val="center"/>
          </w:tcPr>
          <w:p w14:paraId="6BE6B838" w14:textId="77777777" w:rsidR="00B50526" w:rsidRPr="009C5BF2" w:rsidRDefault="00B50526" w:rsidP="00B50526">
            <w:pPr>
              <w:spacing w:line="360" w:lineRule="auto"/>
              <w:ind w:right="-1"/>
              <w:jc w:val="center"/>
            </w:pPr>
          </w:p>
        </w:tc>
        <w:tc>
          <w:tcPr>
            <w:tcW w:w="4541" w:type="dxa"/>
            <w:vAlign w:val="center"/>
          </w:tcPr>
          <w:p w14:paraId="0D363941" w14:textId="53F8ADE7" w:rsidR="00B50526" w:rsidRPr="009C5BF2" w:rsidRDefault="00F04322" w:rsidP="00B50526">
            <w:pPr>
              <w:ind w:right="-1"/>
            </w:pPr>
            <w:r>
              <w:t>Allegato 1 Art.80</w:t>
            </w:r>
          </w:p>
        </w:tc>
        <w:tc>
          <w:tcPr>
            <w:tcW w:w="992" w:type="dxa"/>
            <w:vMerge/>
          </w:tcPr>
          <w:p w14:paraId="743F1E4B" w14:textId="77777777" w:rsidR="00B50526" w:rsidRPr="009C5BF2" w:rsidRDefault="00B50526" w:rsidP="00B50526">
            <w:pPr>
              <w:spacing w:line="360" w:lineRule="auto"/>
              <w:ind w:right="-1"/>
              <w:jc w:val="center"/>
            </w:pPr>
          </w:p>
        </w:tc>
      </w:tr>
      <w:tr w:rsidR="00B50526" w:rsidRPr="00E36F6A" w14:paraId="337A8E6F" w14:textId="77777777" w:rsidTr="00B50526">
        <w:trPr>
          <w:trHeight w:val="268"/>
          <w:jc w:val="center"/>
        </w:trPr>
        <w:tc>
          <w:tcPr>
            <w:tcW w:w="3681" w:type="dxa"/>
            <w:vMerge/>
            <w:vAlign w:val="center"/>
          </w:tcPr>
          <w:p w14:paraId="4C166B74" w14:textId="77777777" w:rsidR="00B50526" w:rsidRPr="009C5BF2" w:rsidRDefault="00B50526" w:rsidP="00B50526">
            <w:pPr>
              <w:spacing w:line="360" w:lineRule="auto"/>
              <w:ind w:right="-1"/>
              <w:jc w:val="center"/>
            </w:pPr>
          </w:p>
        </w:tc>
        <w:tc>
          <w:tcPr>
            <w:tcW w:w="4541" w:type="dxa"/>
            <w:vAlign w:val="center"/>
          </w:tcPr>
          <w:p w14:paraId="13251CB5" w14:textId="6801F978" w:rsidR="00B50526" w:rsidRPr="009C5BF2" w:rsidRDefault="00F04322" w:rsidP="00B50526">
            <w:pPr>
              <w:ind w:right="-1"/>
            </w:pPr>
            <w:r>
              <w:t>Patto di integrità</w:t>
            </w:r>
          </w:p>
        </w:tc>
        <w:tc>
          <w:tcPr>
            <w:tcW w:w="992" w:type="dxa"/>
            <w:vMerge/>
          </w:tcPr>
          <w:p w14:paraId="11CAFDE2" w14:textId="77777777" w:rsidR="00B50526" w:rsidRPr="009C5BF2" w:rsidRDefault="00B50526" w:rsidP="00B50526">
            <w:pPr>
              <w:spacing w:line="360" w:lineRule="auto"/>
              <w:ind w:right="-1"/>
              <w:jc w:val="center"/>
            </w:pPr>
          </w:p>
        </w:tc>
      </w:tr>
      <w:tr w:rsidR="00B50526" w:rsidRPr="00E36F6A" w14:paraId="47A89E0D" w14:textId="77777777" w:rsidTr="00B50526">
        <w:trPr>
          <w:trHeight w:val="269"/>
          <w:jc w:val="center"/>
        </w:trPr>
        <w:tc>
          <w:tcPr>
            <w:tcW w:w="3681" w:type="dxa"/>
          </w:tcPr>
          <w:p w14:paraId="7FB70F2A" w14:textId="77777777" w:rsidR="00B50526" w:rsidRPr="009C5BF2" w:rsidRDefault="00B50526" w:rsidP="00B50526">
            <w:pPr>
              <w:spacing w:line="360" w:lineRule="auto"/>
              <w:ind w:right="-1"/>
              <w:jc w:val="center"/>
            </w:pPr>
            <w:r w:rsidRPr="009C5BF2">
              <w:t>Documenti attestanti l’avvenuto pagamento del contributo all’ANAC</w:t>
            </w:r>
          </w:p>
        </w:tc>
        <w:tc>
          <w:tcPr>
            <w:tcW w:w="4541" w:type="dxa"/>
            <w:vAlign w:val="center"/>
          </w:tcPr>
          <w:p w14:paraId="2CCDAC1B" w14:textId="28BBE2EC" w:rsidR="00B50526" w:rsidRPr="009C5BF2" w:rsidRDefault="00F04322" w:rsidP="00B50526">
            <w:pPr>
              <w:ind w:right="-1"/>
            </w:pPr>
            <w:r>
              <w:t>Contributo ANAC</w:t>
            </w:r>
          </w:p>
        </w:tc>
        <w:tc>
          <w:tcPr>
            <w:tcW w:w="992" w:type="dxa"/>
            <w:vAlign w:val="center"/>
          </w:tcPr>
          <w:p w14:paraId="6950465F" w14:textId="58892FCA" w:rsidR="00B50526" w:rsidRPr="009C5BF2" w:rsidRDefault="00F04322" w:rsidP="00B50526">
            <w:pPr>
              <w:spacing w:line="360" w:lineRule="auto"/>
              <w:ind w:right="-1"/>
              <w:jc w:val="center"/>
            </w:pPr>
            <w:r>
              <w:t>1</w:t>
            </w:r>
          </w:p>
        </w:tc>
      </w:tr>
      <w:tr w:rsidR="00B50526" w:rsidRPr="00E36F6A" w14:paraId="2D72AEEA" w14:textId="77777777" w:rsidTr="00B50526">
        <w:trPr>
          <w:trHeight w:val="368"/>
          <w:jc w:val="center"/>
        </w:trPr>
        <w:tc>
          <w:tcPr>
            <w:tcW w:w="3681" w:type="dxa"/>
            <w:vMerge w:val="restart"/>
          </w:tcPr>
          <w:p w14:paraId="4625ABE4" w14:textId="77777777" w:rsidR="00B50526" w:rsidRPr="00E36F6A" w:rsidRDefault="00B50526" w:rsidP="00B50526">
            <w:pPr>
              <w:spacing w:line="360" w:lineRule="auto"/>
              <w:ind w:right="-1"/>
              <w:jc w:val="center"/>
              <w:rPr>
                <w:highlight w:val="yellow"/>
              </w:rPr>
            </w:pPr>
            <w:r w:rsidRPr="009C5BF2">
              <w:t>Eventuale documentazione necessaria ai fini della riduzione della cauzione</w:t>
            </w:r>
          </w:p>
        </w:tc>
        <w:tc>
          <w:tcPr>
            <w:tcW w:w="4541" w:type="dxa"/>
            <w:vAlign w:val="center"/>
          </w:tcPr>
          <w:p w14:paraId="2E401A3A" w14:textId="03C1F55B" w:rsidR="00B50526" w:rsidRPr="009C5BF2" w:rsidRDefault="00F04322" w:rsidP="00B50526">
            <w:pPr>
              <w:ind w:right="-1"/>
            </w:pPr>
            <w:r>
              <w:t>ISO 14001</w:t>
            </w:r>
          </w:p>
        </w:tc>
        <w:tc>
          <w:tcPr>
            <w:tcW w:w="992" w:type="dxa"/>
            <w:vMerge w:val="restart"/>
            <w:vAlign w:val="center"/>
          </w:tcPr>
          <w:p w14:paraId="6C3AF916" w14:textId="0332108F" w:rsidR="00B50526" w:rsidRPr="009C5BF2" w:rsidRDefault="00F04322" w:rsidP="00B50526">
            <w:pPr>
              <w:spacing w:line="360" w:lineRule="auto"/>
              <w:ind w:right="-1"/>
              <w:jc w:val="center"/>
            </w:pPr>
            <w:r>
              <w:t>2</w:t>
            </w:r>
          </w:p>
        </w:tc>
      </w:tr>
      <w:tr w:rsidR="00B50526" w:rsidRPr="00E36F6A" w14:paraId="07FE30B1" w14:textId="77777777" w:rsidTr="00B50526">
        <w:trPr>
          <w:trHeight w:val="268"/>
          <w:jc w:val="center"/>
        </w:trPr>
        <w:tc>
          <w:tcPr>
            <w:tcW w:w="3681" w:type="dxa"/>
            <w:vMerge/>
          </w:tcPr>
          <w:p w14:paraId="23AD0C78" w14:textId="77777777" w:rsidR="00B50526" w:rsidRPr="00E36F6A" w:rsidRDefault="00B50526" w:rsidP="00B50526">
            <w:pPr>
              <w:spacing w:line="360" w:lineRule="auto"/>
              <w:ind w:right="-1"/>
              <w:jc w:val="center"/>
              <w:rPr>
                <w:highlight w:val="yellow"/>
              </w:rPr>
            </w:pPr>
          </w:p>
        </w:tc>
        <w:tc>
          <w:tcPr>
            <w:tcW w:w="4541" w:type="dxa"/>
            <w:vAlign w:val="center"/>
          </w:tcPr>
          <w:p w14:paraId="40C419AE" w14:textId="42044503" w:rsidR="00B50526" w:rsidRPr="009C5BF2" w:rsidRDefault="00F04322" w:rsidP="00B50526">
            <w:pPr>
              <w:ind w:right="-1"/>
            </w:pPr>
            <w:r>
              <w:t>ISO 9</w:t>
            </w:r>
            <w:r w:rsidR="00B50526">
              <w:t>001</w:t>
            </w:r>
          </w:p>
        </w:tc>
        <w:tc>
          <w:tcPr>
            <w:tcW w:w="992" w:type="dxa"/>
            <w:vMerge/>
          </w:tcPr>
          <w:p w14:paraId="3E1A09FE" w14:textId="77777777" w:rsidR="00B50526" w:rsidRPr="009C5BF2" w:rsidRDefault="00B50526" w:rsidP="00B50526">
            <w:pPr>
              <w:spacing w:line="360" w:lineRule="auto"/>
              <w:ind w:right="-1"/>
              <w:jc w:val="center"/>
            </w:pPr>
          </w:p>
        </w:tc>
      </w:tr>
      <w:tr w:rsidR="00B50526" w:rsidRPr="00960024" w14:paraId="505AB76B" w14:textId="77777777" w:rsidTr="00B50526">
        <w:trPr>
          <w:trHeight w:val="295"/>
          <w:jc w:val="center"/>
        </w:trPr>
        <w:tc>
          <w:tcPr>
            <w:tcW w:w="3681" w:type="dxa"/>
          </w:tcPr>
          <w:p w14:paraId="41605BE3" w14:textId="77777777" w:rsidR="00B50526" w:rsidRPr="009C5BF2" w:rsidRDefault="00B50526" w:rsidP="00B50526">
            <w:pPr>
              <w:spacing w:line="360" w:lineRule="auto"/>
              <w:ind w:right="-1"/>
              <w:jc w:val="center"/>
            </w:pPr>
            <w:r>
              <w:t>Cauzioni provvisorie e documentazione a corredo</w:t>
            </w:r>
          </w:p>
        </w:tc>
        <w:tc>
          <w:tcPr>
            <w:tcW w:w="4541" w:type="dxa"/>
            <w:vAlign w:val="center"/>
          </w:tcPr>
          <w:p w14:paraId="28B1F553" w14:textId="4FD36FA3" w:rsidR="00B50526" w:rsidRPr="009C5BF2" w:rsidRDefault="00B50526" w:rsidP="00F04322">
            <w:pPr>
              <w:ind w:right="-1"/>
            </w:pPr>
            <w:r>
              <w:t xml:space="preserve">Cauzione provvisoria </w:t>
            </w:r>
          </w:p>
        </w:tc>
        <w:tc>
          <w:tcPr>
            <w:tcW w:w="992" w:type="dxa"/>
            <w:vAlign w:val="center"/>
          </w:tcPr>
          <w:p w14:paraId="4E1D2D2B" w14:textId="12AA7711" w:rsidR="00B50526" w:rsidRPr="009C5BF2" w:rsidRDefault="00F04322" w:rsidP="00B50526">
            <w:pPr>
              <w:spacing w:line="360" w:lineRule="auto"/>
              <w:ind w:right="-1"/>
              <w:jc w:val="center"/>
            </w:pPr>
            <w:r>
              <w:t>1</w:t>
            </w:r>
          </w:p>
        </w:tc>
      </w:tr>
    </w:tbl>
    <w:p w14:paraId="6CCB6E13" w14:textId="4C3BCA97" w:rsidR="00B50526" w:rsidRDefault="00B50526" w:rsidP="000B0F8A">
      <w:pPr>
        <w:spacing w:line="360" w:lineRule="auto"/>
        <w:ind w:right="-1"/>
        <w:jc w:val="both"/>
        <w:rPr>
          <w:b/>
          <w:bCs/>
        </w:rPr>
      </w:pPr>
    </w:p>
    <w:p w14:paraId="2CD7EC48" w14:textId="39FB758A" w:rsidR="00B50526" w:rsidRDefault="00B50526" w:rsidP="000B0F8A">
      <w:pPr>
        <w:spacing w:line="360" w:lineRule="auto"/>
        <w:ind w:right="-1"/>
        <w:jc w:val="both"/>
        <w:rPr>
          <w:b/>
          <w:bCs/>
        </w:rPr>
      </w:pPr>
    </w:p>
    <w:p w14:paraId="7ED8FF14" w14:textId="17424959" w:rsidR="00F04322" w:rsidRDefault="00F04322" w:rsidP="000B0F8A">
      <w:pPr>
        <w:spacing w:line="360" w:lineRule="auto"/>
        <w:ind w:right="-1"/>
        <w:jc w:val="both"/>
        <w:rPr>
          <w:b/>
          <w:bCs/>
        </w:rPr>
      </w:pPr>
    </w:p>
    <w:p w14:paraId="65048FA1" w14:textId="60560A3B" w:rsidR="00F04322" w:rsidRDefault="00F04322" w:rsidP="000B0F8A">
      <w:pPr>
        <w:spacing w:line="360" w:lineRule="auto"/>
        <w:ind w:right="-1"/>
        <w:jc w:val="both"/>
        <w:rPr>
          <w:b/>
          <w:bCs/>
        </w:rPr>
      </w:pPr>
    </w:p>
    <w:p w14:paraId="5FD36B40" w14:textId="122EBAD7" w:rsidR="00F04322" w:rsidRDefault="00F04322" w:rsidP="000B0F8A">
      <w:pPr>
        <w:spacing w:line="360" w:lineRule="auto"/>
        <w:ind w:right="-1"/>
        <w:jc w:val="both"/>
        <w:rPr>
          <w:b/>
          <w:bCs/>
        </w:rPr>
      </w:pPr>
    </w:p>
    <w:p w14:paraId="25C28A65" w14:textId="66701C08" w:rsidR="00F04322" w:rsidRDefault="00F04322" w:rsidP="000B0F8A">
      <w:pPr>
        <w:spacing w:line="360" w:lineRule="auto"/>
        <w:ind w:right="-1"/>
        <w:jc w:val="both"/>
        <w:rPr>
          <w:b/>
          <w:bCs/>
        </w:rPr>
      </w:pPr>
    </w:p>
    <w:p w14:paraId="0C7EF0E5" w14:textId="623D2934" w:rsidR="00F04322" w:rsidRDefault="00F04322" w:rsidP="000B0F8A">
      <w:pPr>
        <w:spacing w:line="360" w:lineRule="auto"/>
        <w:ind w:right="-1"/>
        <w:jc w:val="both"/>
        <w:rPr>
          <w:b/>
          <w:bCs/>
        </w:rPr>
      </w:pPr>
    </w:p>
    <w:p w14:paraId="1869A20E" w14:textId="23583511" w:rsidR="00F04322" w:rsidRPr="000F304F" w:rsidRDefault="00F04322" w:rsidP="00F04322">
      <w:pPr>
        <w:ind w:right="-1"/>
        <w:jc w:val="both"/>
        <w:rPr>
          <w:b/>
          <w:bCs/>
          <w:u w:val="single"/>
        </w:rPr>
      </w:pPr>
      <w:r>
        <w:rPr>
          <w:b/>
          <w:bCs/>
          <w:spacing w:val="-1"/>
          <w:u w:val="single"/>
        </w:rPr>
        <w:t xml:space="preserve">LANDUCCI CLAUDIO &amp; C. S.a.s. di </w:t>
      </w:r>
      <w:proofErr w:type="spellStart"/>
      <w:r>
        <w:rPr>
          <w:b/>
          <w:bCs/>
          <w:spacing w:val="-1"/>
          <w:u w:val="single"/>
        </w:rPr>
        <w:t>Andreini</w:t>
      </w:r>
      <w:proofErr w:type="spellEnd"/>
      <w:r>
        <w:rPr>
          <w:b/>
          <w:bCs/>
          <w:spacing w:val="-1"/>
          <w:u w:val="single"/>
        </w:rPr>
        <w:t xml:space="preserve"> Maria Gloria</w:t>
      </w:r>
    </w:p>
    <w:p w14:paraId="277AA4C4" w14:textId="77777777" w:rsidR="00F04322" w:rsidRPr="00E36F6A" w:rsidRDefault="00F04322" w:rsidP="00F04322">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F04322" w:rsidRPr="00E36F6A" w14:paraId="20EFB690" w14:textId="77777777" w:rsidTr="007125A2">
        <w:trPr>
          <w:trHeight w:val="537"/>
          <w:jc w:val="center"/>
        </w:trPr>
        <w:tc>
          <w:tcPr>
            <w:tcW w:w="9214" w:type="dxa"/>
            <w:gridSpan w:val="3"/>
            <w:shd w:val="clear" w:color="auto" w:fill="D9D9D9"/>
            <w:vAlign w:val="center"/>
          </w:tcPr>
          <w:p w14:paraId="270FB717" w14:textId="3535B1A6" w:rsidR="00F04322" w:rsidRPr="000F304F" w:rsidRDefault="00F04322" w:rsidP="00F04322">
            <w:pPr>
              <w:spacing w:line="360" w:lineRule="auto"/>
              <w:ind w:right="-1"/>
              <w:jc w:val="center"/>
              <w:rPr>
                <w:b/>
              </w:rPr>
            </w:pPr>
            <w:r w:rsidRPr="000F304F">
              <w:rPr>
                <w:b/>
              </w:rPr>
              <w:t>Documentazione Ammi</w:t>
            </w:r>
            <w:r>
              <w:rPr>
                <w:b/>
              </w:rPr>
              <w:t>nistrativa del CONCORRENTE LOTTI</w:t>
            </w:r>
            <w:r w:rsidRPr="000F304F">
              <w:rPr>
                <w:b/>
              </w:rPr>
              <w:t xml:space="preserve"> </w:t>
            </w:r>
            <w:r>
              <w:rPr>
                <w:b/>
              </w:rPr>
              <w:t>n°5_27 – n°6_28</w:t>
            </w:r>
          </w:p>
        </w:tc>
      </w:tr>
      <w:tr w:rsidR="00F04322" w:rsidRPr="00E36F6A" w14:paraId="6D004899"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273B778C" w14:textId="77777777" w:rsidR="00F04322" w:rsidRPr="003E423E" w:rsidRDefault="00F04322"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2F660968" w14:textId="77777777" w:rsidR="00F04322" w:rsidRPr="003E423E" w:rsidRDefault="00F04322"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7883A28F" w14:textId="77777777" w:rsidR="00F04322" w:rsidRPr="003E423E" w:rsidRDefault="00F04322" w:rsidP="007125A2">
            <w:pPr>
              <w:spacing w:line="360" w:lineRule="auto"/>
              <w:ind w:right="-1"/>
              <w:jc w:val="center"/>
              <w:rPr>
                <w:b/>
              </w:rPr>
            </w:pPr>
            <w:r w:rsidRPr="003E423E">
              <w:rPr>
                <w:b/>
              </w:rPr>
              <w:t>N.doc. caricati</w:t>
            </w:r>
          </w:p>
        </w:tc>
      </w:tr>
      <w:tr w:rsidR="00F04322" w:rsidRPr="00E36F6A" w14:paraId="144EADD9" w14:textId="77777777" w:rsidTr="007125A2">
        <w:trPr>
          <w:trHeight w:val="355"/>
          <w:jc w:val="center"/>
        </w:trPr>
        <w:tc>
          <w:tcPr>
            <w:tcW w:w="3681" w:type="dxa"/>
            <w:vMerge w:val="restart"/>
            <w:tcBorders>
              <w:top w:val="single" w:sz="4" w:space="0" w:color="auto"/>
            </w:tcBorders>
            <w:vAlign w:val="center"/>
          </w:tcPr>
          <w:p w14:paraId="3EEE1124" w14:textId="6A47533D" w:rsidR="00F04322" w:rsidRPr="009C5BF2" w:rsidRDefault="00F04322" w:rsidP="007125A2">
            <w:pPr>
              <w:spacing w:line="360" w:lineRule="auto"/>
              <w:ind w:right="-1"/>
              <w:jc w:val="center"/>
            </w:pPr>
            <w:r>
              <w:t>Comprova imposta di bollo</w:t>
            </w:r>
          </w:p>
        </w:tc>
        <w:tc>
          <w:tcPr>
            <w:tcW w:w="4541" w:type="dxa"/>
            <w:tcBorders>
              <w:top w:val="single" w:sz="4" w:space="0" w:color="auto"/>
            </w:tcBorders>
            <w:vAlign w:val="center"/>
          </w:tcPr>
          <w:p w14:paraId="4E1459C9" w14:textId="69FFC2BB" w:rsidR="00F04322" w:rsidRPr="009C5BF2" w:rsidRDefault="00F04322" w:rsidP="007125A2">
            <w:pPr>
              <w:ind w:right="-1"/>
            </w:pPr>
            <w:r>
              <w:t>F23 LOTTO 6</w:t>
            </w:r>
          </w:p>
        </w:tc>
        <w:tc>
          <w:tcPr>
            <w:tcW w:w="992" w:type="dxa"/>
            <w:vMerge w:val="restart"/>
            <w:tcBorders>
              <w:top w:val="single" w:sz="4" w:space="0" w:color="auto"/>
            </w:tcBorders>
            <w:vAlign w:val="center"/>
          </w:tcPr>
          <w:p w14:paraId="7DC54756" w14:textId="0BE7FD51" w:rsidR="00F04322" w:rsidRPr="009C5BF2" w:rsidRDefault="00F04322" w:rsidP="007125A2">
            <w:pPr>
              <w:spacing w:line="360" w:lineRule="auto"/>
              <w:ind w:right="-1"/>
              <w:jc w:val="center"/>
            </w:pPr>
            <w:r>
              <w:t>2</w:t>
            </w:r>
          </w:p>
        </w:tc>
      </w:tr>
      <w:tr w:rsidR="00F04322" w:rsidRPr="00E36F6A" w14:paraId="466E628F" w14:textId="77777777" w:rsidTr="00135458">
        <w:trPr>
          <w:trHeight w:val="355"/>
          <w:jc w:val="center"/>
        </w:trPr>
        <w:tc>
          <w:tcPr>
            <w:tcW w:w="3681" w:type="dxa"/>
            <w:vMerge/>
            <w:vAlign w:val="center"/>
          </w:tcPr>
          <w:p w14:paraId="0C27458B" w14:textId="77777777" w:rsidR="00F04322" w:rsidRDefault="00F04322" w:rsidP="007125A2">
            <w:pPr>
              <w:spacing w:line="360" w:lineRule="auto"/>
              <w:ind w:right="-1"/>
              <w:jc w:val="center"/>
            </w:pPr>
          </w:p>
        </w:tc>
        <w:tc>
          <w:tcPr>
            <w:tcW w:w="4541" w:type="dxa"/>
            <w:tcBorders>
              <w:top w:val="single" w:sz="4" w:space="0" w:color="auto"/>
            </w:tcBorders>
            <w:vAlign w:val="center"/>
          </w:tcPr>
          <w:p w14:paraId="59A3A9FB" w14:textId="445FAAEA" w:rsidR="00F04322" w:rsidRDefault="00F04322" w:rsidP="007125A2">
            <w:pPr>
              <w:ind w:right="-1"/>
            </w:pPr>
            <w:r>
              <w:t>F 23 LOTTO 5</w:t>
            </w:r>
          </w:p>
        </w:tc>
        <w:tc>
          <w:tcPr>
            <w:tcW w:w="992" w:type="dxa"/>
            <w:vMerge/>
            <w:vAlign w:val="center"/>
          </w:tcPr>
          <w:p w14:paraId="76BCDCC5" w14:textId="77777777" w:rsidR="00F04322" w:rsidRDefault="00F04322" w:rsidP="007125A2">
            <w:pPr>
              <w:spacing w:line="360" w:lineRule="auto"/>
              <w:ind w:right="-1"/>
              <w:jc w:val="center"/>
            </w:pPr>
          </w:p>
        </w:tc>
      </w:tr>
      <w:tr w:rsidR="00F04322" w:rsidRPr="00E36F6A" w14:paraId="62462D04" w14:textId="77777777" w:rsidTr="007125A2">
        <w:trPr>
          <w:trHeight w:val="268"/>
          <w:jc w:val="center"/>
        </w:trPr>
        <w:tc>
          <w:tcPr>
            <w:tcW w:w="3681" w:type="dxa"/>
            <w:vAlign w:val="center"/>
          </w:tcPr>
          <w:p w14:paraId="29701E32" w14:textId="42AC065E" w:rsidR="00F04322" w:rsidRPr="009C5BF2" w:rsidRDefault="00F04322" w:rsidP="007125A2">
            <w:pPr>
              <w:spacing w:line="360" w:lineRule="auto"/>
              <w:ind w:right="-1"/>
              <w:jc w:val="center"/>
            </w:pPr>
            <w:r>
              <w:t>DGUE</w:t>
            </w:r>
          </w:p>
        </w:tc>
        <w:tc>
          <w:tcPr>
            <w:tcW w:w="4541" w:type="dxa"/>
            <w:vAlign w:val="center"/>
          </w:tcPr>
          <w:p w14:paraId="4D433F20" w14:textId="72C89572" w:rsidR="00F04322" w:rsidRPr="009C5BF2" w:rsidRDefault="00E3111D" w:rsidP="007125A2">
            <w:pPr>
              <w:ind w:right="-1"/>
            </w:pPr>
            <w:proofErr w:type="spellStart"/>
            <w:r>
              <w:t>DGUEe</w:t>
            </w:r>
            <w:proofErr w:type="spellEnd"/>
          </w:p>
        </w:tc>
        <w:tc>
          <w:tcPr>
            <w:tcW w:w="992" w:type="dxa"/>
          </w:tcPr>
          <w:p w14:paraId="27D99C19" w14:textId="77777777" w:rsidR="00F04322" w:rsidRPr="009C5BF2" w:rsidRDefault="00F04322" w:rsidP="007125A2">
            <w:pPr>
              <w:spacing w:line="360" w:lineRule="auto"/>
              <w:ind w:right="-1"/>
              <w:jc w:val="center"/>
            </w:pPr>
            <w:r>
              <w:t>1</w:t>
            </w:r>
          </w:p>
        </w:tc>
      </w:tr>
      <w:tr w:rsidR="00F04322" w:rsidRPr="00E36F6A" w14:paraId="128128BD" w14:textId="77777777" w:rsidTr="007125A2">
        <w:trPr>
          <w:trHeight w:val="268"/>
          <w:jc w:val="center"/>
        </w:trPr>
        <w:tc>
          <w:tcPr>
            <w:tcW w:w="3681" w:type="dxa"/>
            <w:vAlign w:val="center"/>
          </w:tcPr>
          <w:p w14:paraId="3939ECA9" w14:textId="77777777" w:rsidR="00F04322" w:rsidRPr="009C5BF2" w:rsidRDefault="00F04322" w:rsidP="007125A2">
            <w:pPr>
              <w:spacing w:line="360" w:lineRule="auto"/>
              <w:ind w:right="-1"/>
              <w:jc w:val="center"/>
            </w:pPr>
            <w:r w:rsidRPr="009C5BF2">
              <w:t>Domanda di partecipazione</w:t>
            </w:r>
          </w:p>
        </w:tc>
        <w:tc>
          <w:tcPr>
            <w:tcW w:w="4541" w:type="dxa"/>
            <w:vAlign w:val="center"/>
          </w:tcPr>
          <w:p w14:paraId="7E38F30C" w14:textId="533CFAF4" w:rsidR="00F04322" w:rsidRPr="009C5BF2" w:rsidRDefault="00E3111D" w:rsidP="007125A2">
            <w:pPr>
              <w:ind w:right="-1"/>
            </w:pPr>
            <w:r>
              <w:t>Documento</w:t>
            </w:r>
            <w:r w:rsidR="00F04322">
              <w:t xml:space="preserve"> di partecipazione</w:t>
            </w:r>
          </w:p>
        </w:tc>
        <w:tc>
          <w:tcPr>
            <w:tcW w:w="992" w:type="dxa"/>
          </w:tcPr>
          <w:p w14:paraId="69D10386" w14:textId="77777777" w:rsidR="00F04322" w:rsidRPr="009C5BF2" w:rsidRDefault="00F04322" w:rsidP="007125A2">
            <w:pPr>
              <w:spacing w:line="360" w:lineRule="auto"/>
              <w:ind w:right="-1"/>
              <w:jc w:val="center"/>
            </w:pPr>
            <w:r>
              <w:t>1</w:t>
            </w:r>
          </w:p>
        </w:tc>
      </w:tr>
      <w:tr w:rsidR="00F04322" w:rsidRPr="00E36F6A" w14:paraId="6FA71BAF" w14:textId="77777777" w:rsidTr="007125A2">
        <w:trPr>
          <w:trHeight w:val="268"/>
          <w:jc w:val="center"/>
        </w:trPr>
        <w:tc>
          <w:tcPr>
            <w:tcW w:w="3681" w:type="dxa"/>
            <w:vMerge w:val="restart"/>
            <w:vAlign w:val="center"/>
          </w:tcPr>
          <w:p w14:paraId="00049436" w14:textId="77777777" w:rsidR="00F04322" w:rsidRPr="009C5BF2" w:rsidRDefault="00F04322" w:rsidP="007125A2">
            <w:pPr>
              <w:spacing w:line="360" w:lineRule="auto"/>
              <w:ind w:right="-1"/>
              <w:jc w:val="center"/>
            </w:pPr>
            <w:r w:rsidRPr="009C5BF2">
              <w:t>Altro</w:t>
            </w:r>
          </w:p>
        </w:tc>
        <w:tc>
          <w:tcPr>
            <w:tcW w:w="4541" w:type="dxa"/>
            <w:vAlign w:val="center"/>
          </w:tcPr>
          <w:p w14:paraId="4AB67BE9" w14:textId="613947B5" w:rsidR="00F04322" w:rsidRPr="009C5BF2" w:rsidRDefault="00F04322" w:rsidP="007125A2">
            <w:pPr>
              <w:ind w:right="-1"/>
            </w:pPr>
            <w:r>
              <w:t>PASSOE</w:t>
            </w:r>
            <w:r w:rsidR="00E3111D">
              <w:t xml:space="preserve"> LOTTO 6</w:t>
            </w:r>
          </w:p>
        </w:tc>
        <w:tc>
          <w:tcPr>
            <w:tcW w:w="992" w:type="dxa"/>
            <w:vMerge w:val="restart"/>
          </w:tcPr>
          <w:p w14:paraId="51FCF09A" w14:textId="5F1CD3A4" w:rsidR="00F04322" w:rsidRPr="009C5BF2" w:rsidRDefault="00E3111D" w:rsidP="007125A2">
            <w:pPr>
              <w:spacing w:line="360" w:lineRule="auto"/>
              <w:ind w:right="-1"/>
              <w:jc w:val="center"/>
            </w:pPr>
            <w:r>
              <w:t>2</w:t>
            </w:r>
          </w:p>
        </w:tc>
      </w:tr>
      <w:tr w:rsidR="00F04322" w:rsidRPr="00E36F6A" w14:paraId="1D57A431" w14:textId="77777777" w:rsidTr="007125A2">
        <w:trPr>
          <w:trHeight w:val="268"/>
          <w:jc w:val="center"/>
        </w:trPr>
        <w:tc>
          <w:tcPr>
            <w:tcW w:w="3681" w:type="dxa"/>
            <w:vMerge/>
            <w:vAlign w:val="center"/>
          </w:tcPr>
          <w:p w14:paraId="78DDFD4F" w14:textId="77777777" w:rsidR="00F04322" w:rsidRPr="009C5BF2" w:rsidRDefault="00F04322" w:rsidP="007125A2">
            <w:pPr>
              <w:spacing w:line="360" w:lineRule="auto"/>
              <w:ind w:right="-1"/>
              <w:jc w:val="center"/>
            </w:pPr>
          </w:p>
        </w:tc>
        <w:tc>
          <w:tcPr>
            <w:tcW w:w="4541" w:type="dxa"/>
            <w:vAlign w:val="center"/>
          </w:tcPr>
          <w:p w14:paraId="774BBFE6" w14:textId="1195E200" w:rsidR="00F04322" w:rsidRDefault="00E3111D" w:rsidP="007125A2">
            <w:pPr>
              <w:ind w:right="-1"/>
            </w:pPr>
            <w:r>
              <w:t>PASSOE LOTTO 5</w:t>
            </w:r>
          </w:p>
        </w:tc>
        <w:tc>
          <w:tcPr>
            <w:tcW w:w="992" w:type="dxa"/>
            <w:vMerge/>
          </w:tcPr>
          <w:p w14:paraId="300DD2AB" w14:textId="77777777" w:rsidR="00F04322" w:rsidRPr="009C5BF2" w:rsidRDefault="00F04322" w:rsidP="007125A2">
            <w:pPr>
              <w:spacing w:line="360" w:lineRule="auto"/>
              <w:ind w:right="-1"/>
              <w:jc w:val="center"/>
            </w:pPr>
          </w:p>
        </w:tc>
      </w:tr>
      <w:tr w:rsidR="00E3111D" w:rsidRPr="00E36F6A" w14:paraId="1D7237BC" w14:textId="77777777" w:rsidTr="007125A2">
        <w:trPr>
          <w:trHeight w:val="269"/>
          <w:jc w:val="center"/>
        </w:trPr>
        <w:tc>
          <w:tcPr>
            <w:tcW w:w="3681" w:type="dxa"/>
            <w:vMerge w:val="restart"/>
          </w:tcPr>
          <w:p w14:paraId="7CA07627" w14:textId="77777777" w:rsidR="00E3111D" w:rsidRPr="009C5BF2" w:rsidRDefault="00E3111D" w:rsidP="007125A2">
            <w:pPr>
              <w:spacing w:line="360" w:lineRule="auto"/>
              <w:ind w:right="-1"/>
              <w:jc w:val="center"/>
            </w:pPr>
            <w:r w:rsidRPr="009C5BF2">
              <w:t>Documenti attestanti l’avvenuto pagamento del contributo all’ANAC</w:t>
            </w:r>
          </w:p>
        </w:tc>
        <w:tc>
          <w:tcPr>
            <w:tcW w:w="4541" w:type="dxa"/>
            <w:vAlign w:val="center"/>
          </w:tcPr>
          <w:p w14:paraId="32E1B83F" w14:textId="3153E4D6" w:rsidR="00E3111D" w:rsidRPr="009C5BF2" w:rsidRDefault="00E3111D" w:rsidP="007125A2">
            <w:pPr>
              <w:ind w:right="-1"/>
            </w:pPr>
            <w:r>
              <w:t>Contributo ANAC LOTTO 6</w:t>
            </w:r>
          </w:p>
        </w:tc>
        <w:tc>
          <w:tcPr>
            <w:tcW w:w="992" w:type="dxa"/>
            <w:vMerge w:val="restart"/>
            <w:vAlign w:val="center"/>
          </w:tcPr>
          <w:p w14:paraId="186608F4" w14:textId="29A45BB3" w:rsidR="00E3111D" w:rsidRPr="009C5BF2" w:rsidRDefault="00E3111D" w:rsidP="007125A2">
            <w:pPr>
              <w:spacing w:line="360" w:lineRule="auto"/>
              <w:ind w:right="-1"/>
              <w:jc w:val="center"/>
            </w:pPr>
            <w:r>
              <w:t>2</w:t>
            </w:r>
          </w:p>
        </w:tc>
      </w:tr>
      <w:tr w:rsidR="00E3111D" w:rsidRPr="00E36F6A" w14:paraId="2BC0B1AD" w14:textId="77777777" w:rsidTr="007125A2">
        <w:trPr>
          <w:trHeight w:val="269"/>
          <w:jc w:val="center"/>
        </w:trPr>
        <w:tc>
          <w:tcPr>
            <w:tcW w:w="3681" w:type="dxa"/>
            <w:vMerge/>
          </w:tcPr>
          <w:p w14:paraId="2A4007DC" w14:textId="77777777" w:rsidR="00E3111D" w:rsidRPr="009C5BF2" w:rsidRDefault="00E3111D" w:rsidP="007125A2">
            <w:pPr>
              <w:spacing w:line="360" w:lineRule="auto"/>
              <w:ind w:right="-1"/>
              <w:jc w:val="center"/>
            </w:pPr>
          </w:p>
        </w:tc>
        <w:tc>
          <w:tcPr>
            <w:tcW w:w="4541" w:type="dxa"/>
            <w:vAlign w:val="center"/>
          </w:tcPr>
          <w:p w14:paraId="757A3B7D" w14:textId="281223B1" w:rsidR="00E3111D" w:rsidRDefault="00E3111D" w:rsidP="007125A2">
            <w:pPr>
              <w:ind w:right="-1"/>
            </w:pPr>
            <w:r>
              <w:t>Contributo ANAC LOTTO 5</w:t>
            </w:r>
          </w:p>
        </w:tc>
        <w:tc>
          <w:tcPr>
            <w:tcW w:w="992" w:type="dxa"/>
            <w:vMerge/>
            <w:vAlign w:val="center"/>
          </w:tcPr>
          <w:p w14:paraId="6D492FEE" w14:textId="77777777" w:rsidR="00E3111D" w:rsidRDefault="00E3111D" w:rsidP="007125A2">
            <w:pPr>
              <w:spacing w:line="360" w:lineRule="auto"/>
              <w:ind w:right="-1"/>
              <w:jc w:val="center"/>
            </w:pPr>
          </w:p>
        </w:tc>
      </w:tr>
      <w:tr w:rsidR="00F04322" w:rsidRPr="00E36F6A" w14:paraId="006CCB63" w14:textId="77777777" w:rsidTr="007125A2">
        <w:trPr>
          <w:trHeight w:val="368"/>
          <w:jc w:val="center"/>
        </w:trPr>
        <w:tc>
          <w:tcPr>
            <w:tcW w:w="3681" w:type="dxa"/>
            <w:vMerge w:val="restart"/>
          </w:tcPr>
          <w:p w14:paraId="41D0D886" w14:textId="77777777" w:rsidR="00F04322" w:rsidRPr="00E36F6A" w:rsidRDefault="00F04322" w:rsidP="007125A2">
            <w:pPr>
              <w:spacing w:line="360" w:lineRule="auto"/>
              <w:ind w:right="-1"/>
              <w:jc w:val="center"/>
              <w:rPr>
                <w:highlight w:val="yellow"/>
              </w:rPr>
            </w:pPr>
            <w:r w:rsidRPr="009C5BF2">
              <w:t>Eventuale documentazione necessaria ai fini della riduzione della cauzione</w:t>
            </w:r>
          </w:p>
        </w:tc>
        <w:tc>
          <w:tcPr>
            <w:tcW w:w="4541" w:type="dxa"/>
            <w:vAlign w:val="center"/>
          </w:tcPr>
          <w:p w14:paraId="040F737C" w14:textId="6C1563EC" w:rsidR="00F04322" w:rsidRPr="009C5BF2" w:rsidRDefault="00E3111D" w:rsidP="007125A2">
            <w:pPr>
              <w:ind w:right="-1"/>
            </w:pPr>
            <w:r>
              <w:t>Certificazione ambientale</w:t>
            </w:r>
          </w:p>
        </w:tc>
        <w:tc>
          <w:tcPr>
            <w:tcW w:w="992" w:type="dxa"/>
            <w:vMerge w:val="restart"/>
            <w:vAlign w:val="center"/>
          </w:tcPr>
          <w:p w14:paraId="5FCE179D" w14:textId="77777777" w:rsidR="00F04322" w:rsidRPr="009C5BF2" w:rsidRDefault="00F04322" w:rsidP="007125A2">
            <w:pPr>
              <w:spacing w:line="360" w:lineRule="auto"/>
              <w:ind w:right="-1"/>
              <w:jc w:val="center"/>
            </w:pPr>
            <w:r>
              <w:t>2</w:t>
            </w:r>
          </w:p>
        </w:tc>
      </w:tr>
      <w:tr w:rsidR="00F04322" w:rsidRPr="00E36F6A" w14:paraId="0276C22C" w14:textId="77777777" w:rsidTr="007125A2">
        <w:trPr>
          <w:trHeight w:val="268"/>
          <w:jc w:val="center"/>
        </w:trPr>
        <w:tc>
          <w:tcPr>
            <w:tcW w:w="3681" w:type="dxa"/>
            <w:vMerge/>
          </w:tcPr>
          <w:p w14:paraId="68C35746" w14:textId="77777777" w:rsidR="00F04322" w:rsidRPr="00E36F6A" w:rsidRDefault="00F04322" w:rsidP="007125A2">
            <w:pPr>
              <w:spacing w:line="360" w:lineRule="auto"/>
              <w:ind w:right="-1"/>
              <w:jc w:val="center"/>
              <w:rPr>
                <w:highlight w:val="yellow"/>
              </w:rPr>
            </w:pPr>
          </w:p>
        </w:tc>
        <w:tc>
          <w:tcPr>
            <w:tcW w:w="4541" w:type="dxa"/>
            <w:vAlign w:val="center"/>
          </w:tcPr>
          <w:p w14:paraId="28F80F1E" w14:textId="16CA57F3" w:rsidR="00F04322" w:rsidRPr="009C5BF2" w:rsidRDefault="00E3111D" w:rsidP="007125A2">
            <w:pPr>
              <w:ind w:right="-1"/>
            </w:pPr>
            <w:r>
              <w:t>Certificazione qualità</w:t>
            </w:r>
          </w:p>
        </w:tc>
        <w:tc>
          <w:tcPr>
            <w:tcW w:w="992" w:type="dxa"/>
            <w:vMerge/>
          </w:tcPr>
          <w:p w14:paraId="4F68CC69" w14:textId="77777777" w:rsidR="00F04322" w:rsidRPr="009C5BF2" w:rsidRDefault="00F04322" w:rsidP="007125A2">
            <w:pPr>
              <w:spacing w:line="360" w:lineRule="auto"/>
              <w:ind w:right="-1"/>
              <w:jc w:val="center"/>
            </w:pPr>
          </w:p>
        </w:tc>
      </w:tr>
      <w:tr w:rsidR="00E3111D" w:rsidRPr="00960024" w14:paraId="5D80316E" w14:textId="77777777" w:rsidTr="007125A2">
        <w:trPr>
          <w:trHeight w:val="295"/>
          <w:jc w:val="center"/>
        </w:trPr>
        <w:tc>
          <w:tcPr>
            <w:tcW w:w="3681" w:type="dxa"/>
            <w:vMerge w:val="restart"/>
          </w:tcPr>
          <w:p w14:paraId="2103C649" w14:textId="77777777" w:rsidR="00E3111D" w:rsidRPr="009C5BF2" w:rsidRDefault="00E3111D" w:rsidP="007125A2">
            <w:pPr>
              <w:spacing w:line="360" w:lineRule="auto"/>
              <w:ind w:right="-1"/>
              <w:jc w:val="center"/>
            </w:pPr>
            <w:r>
              <w:t>Cauzioni provvisorie e documentazione a corredo</w:t>
            </w:r>
          </w:p>
        </w:tc>
        <w:tc>
          <w:tcPr>
            <w:tcW w:w="4541" w:type="dxa"/>
            <w:vAlign w:val="center"/>
          </w:tcPr>
          <w:p w14:paraId="28DAB01F" w14:textId="4F112D9C" w:rsidR="00E3111D" w:rsidRPr="009C5BF2" w:rsidRDefault="00E3111D" w:rsidP="007125A2">
            <w:pPr>
              <w:ind w:right="-1"/>
            </w:pPr>
            <w:r>
              <w:t>Garanzia provvisoria + autodichiarazione L.6</w:t>
            </w:r>
          </w:p>
        </w:tc>
        <w:tc>
          <w:tcPr>
            <w:tcW w:w="992" w:type="dxa"/>
            <w:vMerge w:val="restart"/>
            <w:vAlign w:val="center"/>
          </w:tcPr>
          <w:p w14:paraId="68A35852" w14:textId="3AC661E5" w:rsidR="00E3111D" w:rsidRPr="009C5BF2" w:rsidRDefault="00E3111D" w:rsidP="007125A2">
            <w:pPr>
              <w:spacing w:line="360" w:lineRule="auto"/>
              <w:ind w:right="-1"/>
              <w:jc w:val="center"/>
            </w:pPr>
            <w:r>
              <w:t>2</w:t>
            </w:r>
          </w:p>
        </w:tc>
      </w:tr>
      <w:tr w:rsidR="00E3111D" w:rsidRPr="00960024" w14:paraId="47E6804F" w14:textId="77777777" w:rsidTr="007125A2">
        <w:trPr>
          <w:trHeight w:val="295"/>
          <w:jc w:val="center"/>
        </w:trPr>
        <w:tc>
          <w:tcPr>
            <w:tcW w:w="3681" w:type="dxa"/>
            <w:vMerge/>
          </w:tcPr>
          <w:p w14:paraId="4B5F1698" w14:textId="77777777" w:rsidR="00E3111D" w:rsidRDefault="00E3111D" w:rsidP="007125A2">
            <w:pPr>
              <w:spacing w:line="360" w:lineRule="auto"/>
              <w:ind w:right="-1"/>
              <w:jc w:val="center"/>
            </w:pPr>
          </w:p>
        </w:tc>
        <w:tc>
          <w:tcPr>
            <w:tcW w:w="4541" w:type="dxa"/>
            <w:vAlign w:val="center"/>
          </w:tcPr>
          <w:p w14:paraId="19F2A368" w14:textId="5F2D83CC" w:rsidR="00E3111D" w:rsidRDefault="00E3111D" w:rsidP="007125A2">
            <w:pPr>
              <w:ind w:right="-1"/>
            </w:pPr>
            <w:r>
              <w:t>Garanzia provvisoria + autodichiarazione L.5</w:t>
            </w:r>
          </w:p>
        </w:tc>
        <w:tc>
          <w:tcPr>
            <w:tcW w:w="992" w:type="dxa"/>
            <w:vMerge/>
            <w:vAlign w:val="center"/>
          </w:tcPr>
          <w:p w14:paraId="0C738CA0" w14:textId="77777777" w:rsidR="00E3111D" w:rsidRDefault="00E3111D" w:rsidP="007125A2">
            <w:pPr>
              <w:spacing w:line="360" w:lineRule="auto"/>
              <w:ind w:right="-1"/>
              <w:jc w:val="center"/>
            </w:pPr>
          </w:p>
        </w:tc>
      </w:tr>
      <w:tr w:rsidR="00E3111D" w:rsidRPr="00960024" w14:paraId="6317B34F" w14:textId="77777777" w:rsidTr="007125A2">
        <w:trPr>
          <w:trHeight w:val="295"/>
          <w:jc w:val="center"/>
        </w:trPr>
        <w:tc>
          <w:tcPr>
            <w:tcW w:w="3681" w:type="dxa"/>
            <w:vMerge w:val="restart"/>
          </w:tcPr>
          <w:p w14:paraId="190C5753" w14:textId="64DEECFD" w:rsidR="00E3111D" w:rsidRDefault="00E3111D" w:rsidP="007125A2">
            <w:pPr>
              <w:spacing w:line="360" w:lineRule="auto"/>
              <w:ind w:right="-1"/>
              <w:jc w:val="center"/>
            </w:pPr>
            <w:r>
              <w:t>Documentazione amministrativa aggiuntiva</w:t>
            </w:r>
          </w:p>
        </w:tc>
        <w:tc>
          <w:tcPr>
            <w:tcW w:w="4541" w:type="dxa"/>
            <w:vAlign w:val="center"/>
          </w:tcPr>
          <w:p w14:paraId="097ED27D" w14:textId="7F602E1D" w:rsidR="00E3111D" w:rsidRDefault="00E3111D" w:rsidP="007125A2">
            <w:pPr>
              <w:ind w:right="-1"/>
            </w:pPr>
            <w:r>
              <w:t>Dichiarazione integrativa DGUE</w:t>
            </w:r>
          </w:p>
        </w:tc>
        <w:tc>
          <w:tcPr>
            <w:tcW w:w="992" w:type="dxa"/>
            <w:vMerge w:val="restart"/>
            <w:vAlign w:val="center"/>
          </w:tcPr>
          <w:p w14:paraId="615DB5E3" w14:textId="44135811" w:rsidR="00E3111D" w:rsidRDefault="00E3111D" w:rsidP="007125A2">
            <w:pPr>
              <w:spacing w:line="360" w:lineRule="auto"/>
              <w:ind w:right="-1"/>
              <w:jc w:val="center"/>
            </w:pPr>
            <w:r>
              <w:t>4</w:t>
            </w:r>
          </w:p>
        </w:tc>
      </w:tr>
      <w:tr w:rsidR="00E3111D" w:rsidRPr="00960024" w14:paraId="3505DE85" w14:textId="77777777" w:rsidTr="007125A2">
        <w:trPr>
          <w:trHeight w:val="295"/>
          <w:jc w:val="center"/>
        </w:trPr>
        <w:tc>
          <w:tcPr>
            <w:tcW w:w="3681" w:type="dxa"/>
            <w:vMerge/>
          </w:tcPr>
          <w:p w14:paraId="13644860" w14:textId="77777777" w:rsidR="00E3111D" w:rsidRDefault="00E3111D" w:rsidP="007125A2">
            <w:pPr>
              <w:spacing w:line="360" w:lineRule="auto"/>
              <w:ind w:right="-1"/>
              <w:jc w:val="center"/>
            </w:pPr>
          </w:p>
        </w:tc>
        <w:tc>
          <w:tcPr>
            <w:tcW w:w="4541" w:type="dxa"/>
            <w:vAlign w:val="center"/>
          </w:tcPr>
          <w:p w14:paraId="093954FC" w14:textId="2294E6EF" w:rsidR="00E3111D" w:rsidRDefault="00E3111D" w:rsidP="007125A2">
            <w:pPr>
              <w:ind w:right="-1"/>
            </w:pPr>
            <w:r>
              <w:t>Dichiarazione IVA 2021</w:t>
            </w:r>
          </w:p>
        </w:tc>
        <w:tc>
          <w:tcPr>
            <w:tcW w:w="992" w:type="dxa"/>
            <w:vMerge/>
            <w:vAlign w:val="center"/>
          </w:tcPr>
          <w:p w14:paraId="777DED4F" w14:textId="77777777" w:rsidR="00E3111D" w:rsidRDefault="00E3111D" w:rsidP="007125A2">
            <w:pPr>
              <w:spacing w:line="360" w:lineRule="auto"/>
              <w:ind w:right="-1"/>
              <w:jc w:val="center"/>
            </w:pPr>
          </w:p>
        </w:tc>
      </w:tr>
      <w:tr w:rsidR="00E3111D" w:rsidRPr="00960024" w14:paraId="3F6F899B" w14:textId="77777777" w:rsidTr="007125A2">
        <w:trPr>
          <w:trHeight w:val="295"/>
          <w:jc w:val="center"/>
        </w:trPr>
        <w:tc>
          <w:tcPr>
            <w:tcW w:w="3681" w:type="dxa"/>
            <w:vMerge/>
          </w:tcPr>
          <w:p w14:paraId="185E15BB" w14:textId="77777777" w:rsidR="00E3111D" w:rsidRDefault="00E3111D" w:rsidP="007125A2">
            <w:pPr>
              <w:spacing w:line="360" w:lineRule="auto"/>
              <w:ind w:right="-1"/>
              <w:jc w:val="center"/>
            </w:pPr>
          </w:p>
        </w:tc>
        <w:tc>
          <w:tcPr>
            <w:tcW w:w="4541" w:type="dxa"/>
            <w:vAlign w:val="center"/>
          </w:tcPr>
          <w:p w14:paraId="6C746B57" w14:textId="31AA1F6F" w:rsidR="00E3111D" w:rsidRDefault="00E3111D" w:rsidP="007125A2">
            <w:pPr>
              <w:ind w:right="-1"/>
            </w:pPr>
            <w:r>
              <w:t>Dichiarazione IVA 2020</w:t>
            </w:r>
          </w:p>
        </w:tc>
        <w:tc>
          <w:tcPr>
            <w:tcW w:w="992" w:type="dxa"/>
            <w:vMerge/>
            <w:vAlign w:val="center"/>
          </w:tcPr>
          <w:p w14:paraId="4946E297" w14:textId="77777777" w:rsidR="00E3111D" w:rsidRDefault="00E3111D" w:rsidP="007125A2">
            <w:pPr>
              <w:spacing w:line="360" w:lineRule="auto"/>
              <w:ind w:right="-1"/>
              <w:jc w:val="center"/>
            </w:pPr>
          </w:p>
        </w:tc>
      </w:tr>
      <w:tr w:rsidR="00E3111D" w:rsidRPr="00960024" w14:paraId="5F6D92D2" w14:textId="77777777" w:rsidTr="007125A2">
        <w:trPr>
          <w:trHeight w:val="295"/>
          <w:jc w:val="center"/>
        </w:trPr>
        <w:tc>
          <w:tcPr>
            <w:tcW w:w="3681" w:type="dxa"/>
            <w:vMerge/>
          </w:tcPr>
          <w:p w14:paraId="4103544A" w14:textId="77777777" w:rsidR="00E3111D" w:rsidRDefault="00E3111D" w:rsidP="007125A2">
            <w:pPr>
              <w:spacing w:line="360" w:lineRule="auto"/>
              <w:ind w:right="-1"/>
              <w:jc w:val="center"/>
            </w:pPr>
          </w:p>
        </w:tc>
        <w:tc>
          <w:tcPr>
            <w:tcW w:w="4541" w:type="dxa"/>
            <w:vAlign w:val="center"/>
          </w:tcPr>
          <w:p w14:paraId="37C5631D" w14:textId="3282FD01" w:rsidR="00E3111D" w:rsidRDefault="00E3111D" w:rsidP="007125A2">
            <w:pPr>
              <w:ind w:right="-1"/>
            </w:pPr>
            <w:r>
              <w:t>Dichiarazione IVA 2019</w:t>
            </w:r>
          </w:p>
        </w:tc>
        <w:tc>
          <w:tcPr>
            <w:tcW w:w="992" w:type="dxa"/>
            <w:vMerge/>
            <w:vAlign w:val="center"/>
          </w:tcPr>
          <w:p w14:paraId="2A782D46" w14:textId="77777777" w:rsidR="00E3111D" w:rsidRDefault="00E3111D" w:rsidP="007125A2">
            <w:pPr>
              <w:spacing w:line="360" w:lineRule="auto"/>
              <w:ind w:right="-1"/>
              <w:jc w:val="center"/>
            </w:pPr>
          </w:p>
        </w:tc>
      </w:tr>
    </w:tbl>
    <w:p w14:paraId="11A9688F" w14:textId="30B898FA" w:rsidR="00F04322" w:rsidRDefault="00F04322" w:rsidP="000B0F8A">
      <w:pPr>
        <w:spacing w:line="360" w:lineRule="auto"/>
        <w:ind w:right="-1"/>
        <w:jc w:val="both"/>
        <w:rPr>
          <w:b/>
          <w:bCs/>
        </w:rPr>
      </w:pPr>
    </w:p>
    <w:p w14:paraId="45BB682B" w14:textId="0574FACF" w:rsidR="002A1FD7" w:rsidRPr="000F304F" w:rsidRDefault="002A1FD7" w:rsidP="002A1FD7">
      <w:pPr>
        <w:ind w:right="-1"/>
        <w:jc w:val="both"/>
        <w:rPr>
          <w:b/>
          <w:bCs/>
          <w:u w:val="single"/>
        </w:rPr>
      </w:pPr>
      <w:r>
        <w:rPr>
          <w:b/>
          <w:bCs/>
          <w:spacing w:val="-1"/>
          <w:u w:val="single"/>
        </w:rPr>
        <w:t>SLEM S.r.l.</w:t>
      </w:r>
    </w:p>
    <w:p w14:paraId="41982152" w14:textId="77777777" w:rsidR="002A1FD7" w:rsidRPr="00E36F6A" w:rsidRDefault="002A1FD7" w:rsidP="002A1FD7">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2A1FD7" w:rsidRPr="00E36F6A" w14:paraId="2086784C" w14:textId="77777777" w:rsidTr="007125A2">
        <w:trPr>
          <w:trHeight w:val="537"/>
          <w:jc w:val="center"/>
        </w:trPr>
        <w:tc>
          <w:tcPr>
            <w:tcW w:w="9214" w:type="dxa"/>
            <w:gridSpan w:val="3"/>
            <w:shd w:val="clear" w:color="auto" w:fill="D9D9D9"/>
            <w:vAlign w:val="center"/>
          </w:tcPr>
          <w:p w14:paraId="04432F9E" w14:textId="2D68DE55" w:rsidR="002A1FD7" w:rsidRPr="000F304F" w:rsidRDefault="002A1FD7" w:rsidP="002A1FD7">
            <w:pPr>
              <w:spacing w:line="360" w:lineRule="auto"/>
              <w:ind w:right="-1"/>
              <w:jc w:val="center"/>
              <w:rPr>
                <w:b/>
              </w:rPr>
            </w:pPr>
            <w:r w:rsidRPr="000F304F">
              <w:rPr>
                <w:b/>
              </w:rPr>
              <w:t>Documentazione Ammi</w:t>
            </w:r>
            <w:r>
              <w:rPr>
                <w:b/>
              </w:rPr>
              <w:t>nistrativa del CONCORRENTE LOTTO</w:t>
            </w:r>
            <w:r w:rsidRPr="000F304F">
              <w:rPr>
                <w:b/>
              </w:rPr>
              <w:t xml:space="preserve"> </w:t>
            </w:r>
            <w:r>
              <w:rPr>
                <w:b/>
              </w:rPr>
              <w:t>n°5_27</w:t>
            </w:r>
          </w:p>
        </w:tc>
      </w:tr>
      <w:tr w:rsidR="002A1FD7" w:rsidRPr="00E36F6A" w14:paraId="39C9AB58"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61C1C26A" w14:textId="77777777" w:rsidR="002A1FD7" w:rsidRPr="003E423E" w:rsidRDefault="002A1FD7"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614C4F4C" w14:textId="77777777" w:rsidR="002A1FD7" w:rsidRPr="003E423E" w:rsidRDefault="002A1FD7"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478AFAF0" w14:textId="77777777" w:rsidR="002A1FD7" w:rsidRPr="003E423E" w:rsidRDefault="002A1FD7" w:rsidP="007125A2">
            <w:pPr>
              <w:spacing w:line="360" w:lineRule="auto"/>
              <w:ind w:right="-1"/>
              <w:jc w:val="center"/>
              <w:rPr>
                <w:b/>
              </w:rPr>
            </w:pPr>
            <w:r w:rsidRPr="003E423E">
              <w:rPr>
                <w:b/>
              </w:rPr>
              <w:t>N.doc. caricati</w:t>
            </w:r>
          </w:p>
        </w:tc>
      </w:tr>
      <w:tr w:rsidR="002A1FD7" w:rsidRPr="00E36F6A" w14:paraId="5AA79A5F" w14:textId="77777777" w:rsidTr="007125A2">
        <w:trPr>
          <w:trHeight w:val="355"/>
          <w:jc w:val="center"/>
        </w:trPr>
        <w:tc>
          <w:tcPr>
            <w:tcW w:w="3681" w:type="dxa"/>
            <w:vMerge w:val="restart"/>
            <w:tcBorders>
              <w:top w:val="single" w:sz="4" w:space="0" w:color="auto"/>
            </w:tcBorders>
            <w:vAlign w:val="center"/>
          </w:tcPr>
          <w:p w14:paraId="08BF26DD" w14:textId="44FE6791" w:rsidR="002A1FD7" w:rsidRPr="009C5BF2" w:rsidRDefault="002A1FD7" w:rsidP="007125A2">
            <w:pPr>
              <w:spacing w:line="360" w:lineRule="auto"/>
              <w:ind w:right="-1"/>
              <w:jc w:val="center"/>
            </w:pPr>
            <w:r>
              <w:t>DGUE</w:t>
            </w:r>
          </w:p>
        </w:tc>
        <w:tc>
          <w:tcPr>
            <w:tcW w:w="4541" w:type="dxa"/>
            <w:tcBorders>
              <w:top w:val="single" w:sz="4" w:space="0" w:color="auto"/>
            </w:tcBorders>
            <w:vAlign w:val="center"/>
          </w:tcPr>
          <w:p w14:paraId="2842A23C" w14:textId="1691C164" w:rsidR="002A1FD7" w:rsidRPr="009C5BF2" w:rsidRDefault="002A1FD7" w:rsidP="007125A2">
            <w:pPr>
              <w:ind w:right="-1"/>
            </w:pPr>
            <w:r>
              <w:t>DGUE</w:t>
            </w:r>
          </w:p>
        </w:tc>
        <w:tc>
          <w:tcPr>
            <w:tcW w:w="992" w:type="dxa"/>
            <w:vMerge w:val="restart"/>
            <w:tcBorders>
              <w:top w:val="single" w:sz="4" w:space="0" w:color="auto"/>
            </w:tcBorders>
            <w:vAlign w:val="center"/>
          </w:tcPr>
          <w:p w14:paraId="1F56A93F" w14:textId="77777777" w:rsidR="002A1FD7" w:rsidRPr="009C5BF2" w:rsidRDefault="002A1FD7" w:rsidP="007125A2">
            <w:pPr>
              <w:spacing w:line="360" w:lineRule="auto"/>
              <w:ind w:right="-1"/>
              <w:jc w:val="center"/>
            </w:pPr>
            <w:r>
              <w:t>2</w:t>
            </w:r>
          </w:p>
        </w:tc>
      </w:tr>
      <w:tr w:rsidR="002A1FD7" w:rsidRPr="00E36F6A" w14:paraId="7E1ED762" w14:textId="77777777" w:rsidTr="007125A2">
        <w:trPr>
          <w:trHeight w:val="355"/>
          <w:jc w:val="center"/>
        </w:trPr>
        <w:tc>
          <w:tcPr>
            <w:tcW w:w="3681" w:type="dxa"/>
            <w:vMerge/>
            <w:vAlign w:val="center"/>
          </w:tcPr>
          <w:p w14:paraId="6ADA0919" w14:textId="77777777" w:rsidR="002A1FD7" w:rsidRDefault="002A1FD7" w:rsidP="007125A2">
            <w:pPr>
              <w:spacing w:line="360" w:lineRule="auto"/>
              <w:ind w:right="-1"/>
              <w:jc w:val="center"/>
            </w:pPr>
          </w:p>
        </w:tc>
        <w:tc>
          <w:tcPr>
            <w:tcW w:w="4541" w:type="dxa"/>
            <w:tcBorders>
              <w:top w:val="single" w:sz="4" w:space="0" w:color="auto"/>
            </w:tcBorders>
            <w:vAlign w:val="center"/>
          </w:tcPr>
          <w:p w14:paraId="499BF513" w14:textId="311829B1" w:rsidR="002A1FD7" w:rsidRDefault="002A1FD7" w:rsidP="007125A2">
            <w:pPr>
              <w:ind w:right="-1"/>
            </w:pPr>
            <w:r>
              <w:t>DGUE</w:t>
            </w:r>
          </w:p>
        </w:tc>
        <w:tc>
          <w:tcPr>
            <w:tcW w:w="992" w:type="dxa"/>
            <w:vMerge/>
            <w:vAlign w:val="center"/>
          </w:tcPr>
          <w:p w14:paraId="7F15B071" w14:textId="77777777" w:rsidR="002A1FD7" w:rsidRDefault="002A1FD7" w:rsidP="007125A2">
            <w:pPr>
              <w:spacing w:line="360" w:lineRule="auto"/>
              <w:ind w:right="-1"/>
              <w:jc w:val="center"/>
            </w:pPr>
          </w:p>
        </w:tc>
      </w:tr>
      <w:tr w:rsidR="002A1FD7" w:rsidRPr="00E36F6A" w14:paraId="60E27CB3" w14:textId="77777777" w:rsidTr="007125A2">
        <w:trPr>
          <w:trHeight w:val="268"/>
          <w:jc w:val="center"/>
        </w:trPr>
        <w:tc>
          <w:tcPr>
            <w:tcW w:w="3681" w:type="dxa"/>
            <w:vAlign w:val="center"/>
          </w:tcPr>
          <w:p w14:paraId="0039C005" w14:textId="3A24DAE3" w:rsidR="002A1FD7" w:rsidRPr="009C5BF2" w:rsidRDefault="002A1FD7" w:rsidP="007125A2">
            <w:pPr>
              <w:spacing w:line="360" w:lineRule="auto"/>
              <w:ind w:right="-1"/>
              <w:jc w:val="center"/>
            </w:pPr>
            <w:r>
              <w:t>Comprova imposta di bollo</w:t>
            </w:r>
          </w:p>
        </w:tc>
        <w:tc>
          <w:tcPr>
            <w:tcW w:w="4541" w:type="dxa"/>
            <w:vAlign w:val="center"/>
          </w:tcPr>
          <w:p w14:paraId="42882535" w14:textId="54FE8526" w:rsidR="002A1FD7" w:rsidRPr="009C5BF2" w:rsidRDefault="002A1FD7" w:rsidP="007125A2">
            <w:pPr>
              <w:ind w:right="-1"/>
            </w:pPr>
            <w:r>
              <w:t>F23</w:t>
            </w:r>
          </w:p>
        </w:tc>
        <w:tc>
          <w:tcPr>
            <w:tcW w:w="992" w:type="dxa"/>
          </w:tcPr>
          <w:p w14:paraId="7C082E3B" w14:textId="77777777" w:rsidR="002A1FD7" w:rsidRPr="009C5BF2" w:rsidRDefault="002A1FD7" w:rsidP="007125A2">
            <w:pPr>
              <w:spacing w:line="360" w:lineRule="auto"/>
              <w:ind w:right="-1"/>
              <w:jc w:val="center"/>
            </w:pPr>
            <w:r>
              <w:t>1</w:t>
            </w:r>
          </w:p>
        </w:tc>
      </w:tr>
      <w:tr w:rsidR="002A1FD7" w:rsidRPr="00E36F6A" w14:paraId="5774B495" w14:textId="77777777" w:rsidTr="007125A2">
        <w:trPr>
          <w:trHeight w:val="268"/>
          <w:jc w:val="center"/>
        </w:trPr>
        <w:tc>
          <w:tcPr>
            <w:tcW w:w="3681" w:type="dxa"/>
            <w:vAlign w:val="center"/>
          </w:tcPr>
          <w:p w14:paraId="6BD6D530" w14:textId="77777777" w:rsidR="002A1FD7" w:rsidRPr="009C5BF2" w:rsidRDefault="002A1FD7" w:rsidP="007125A2">
            <w:pPr>
              <w:spacing w:line="360" w:lineRule="auto"/>
              <w:ind w:right="-1"/>
              <w:jc w:val="center"/>
            </w:pPr>
            <w:r w:rsidRPr="009C5BF2">
              <w:t>Domanda di partecipazione</w:t>
            </w:r>
          </w:p>
        </w:tc>
        <w:tc>
          <w:tcPr>
            <w:tcW w:w="4541" w:type="dxa"/>
            <w:vAlign w:val="center"/>
          </w:tcPr>
          <w:p w14:paraId="2BBD7D70" w14:textId="2A44F235" w:rsidR="002A1FD7" w:rsidRPr="009C5BF2" w:rsidRDefault="002A1FD7" w:rsidP="007125A2">
            <w:pPr>
              <w:ind w:right="-1"/>
            </w:pPr>
            <w:r>
              <w:t>Domanda di partecipazione</w:t>
            </w:r>
          </w:p>
        </w:tc>
        <w:tc>
          <w:tcPr>
            <w:tcW w:w="992" w:type="dxa"/>
          </w:tcPr>
          <w:p w14:paraId="1F81F3DA" w14:textId="77777777" w:rsidR="002A1FD7" w:rsidRPr="009C5BF2" w:rsidRDefault="002A1FD7" w:rsidP="007125A2">
            <w:pPr>
              <w:spacing w:line="360" w:lineRule="auto"/>
              <w:ind w:right="-1"/>
              <w:jc w:val="center"/>
            </w:pPr>
            <w:r>
              <w:t>1</w:t>
            </w:r>
          </w:p>
        </w:tc>
      </w:tr>
      <w:tr w:rsidR="002A1FD7" w:rsidRPr="00E36F6A" w14:paraId="567FB518" w14:textId="77777777" w:rsidTr="007125A2">
        <w:trPr>
          <w:trHeight w:val="269"/>
          <w:jc w:val="center"/>
        </w:trPr>
        <w:tc>
          <w:tcPr>
            <w:tcW w:w="3681" w:type="dxa"/>
          </w:tcPr>
          <w:p w14:paraId="6ABF851C" w14:textId="14316D1E" w:rsidR="002A1FD7" w:rsidRPr="009C5BF2" w:rsidRDefault="002A1FD7" w:rsidP="002A1FD7">
            <w:pPr>
              <w:spacing w:line="360" w:lineRule="auto"/>
              <w:ind w:right="-1"/>
              <w:jc w:val="center"/>
            </w:pPr>
            <w:r>
              <w:t>Documenti attestanti l’avvenuto pagamento del contributo ANAC</w:t>
            </w:r>
          </w:p>
        </w:tc>
        <w:tc>
          <w:tcPr>
            <w:tcW w:w="4541" w:type="dxa"/>
            <w:vAlign w:val="center"/>
          </w:tcPr>
          <w:p w14:paraId="50626554" w14:textId="6D9BBF2E" w:rsidR="002A1FD7" w:rsidRDefault="002A1FD7" w:rsidP="002A1FD7">
            <w:pPr>
              <w:ind w:right="-1"/>
            </w:pPr>
            <w:r>
              <w:t xml:space="preserve">ANAC </w:t>
            </w:r>
          </w:p>
        </w:tc>
        <w:tc>
          <w:tcPr>
            <w:tcW w:w="992" w:type="dxa"/>
            <w:vAlign w:val="center"/>
          </w:tcPr>
          <w:p w14:paraId="69D61F67" w14:textId="0BD97402" w:rsidR="002A1FD7" w:rsidRDefault="002A1FD7" w:rsidP="007125A2">
            <w:pPr>
              <w:spacing w:line="360" w:lineRule="auto"/>
              <w:ind w:right="-1"/>
              <w:jc w:val="center"/>
            </w:pPr>
            <w:r>
              <w:t>1</w:t>
            </w:r>
          </w:p>
        </w:tc>
      </w:tr>
      <w:tr w:rsidR="002A1FD7" w:rsidRPr="00960024" w14:paraId="6B51F96F" w14:textId="77777777" w:rsidTr="007125A2">
        <w:trPr>
          <w:trHeight w:val="295"/>
          <w:jc w:val="center"/>
        </w:trPr>
        <w:tc>
          <w:tcPr>
            <w:tcW w:w="3681" w:type="dxa"/>
            <w:vMerge w:val="restart"/>
          </w:tcPr>
          <w:p w14:paraId="5D1AD04F" w14:textId="77777777" w:rsidR="002A1FD7" w:rsidRPr="009C5BF2" w:rsidRDefault="002A1FD7" w:rsidP="007125A2">
            <w:pPr>
              <w:spacing w:line="360" w:lineRule="auto"/>
              <w:ind w:right="-1"/>
              <w:jc w:val="center"/>
            </w:pPr>
            <w:r>
              <w:t>Cauzioni provvisorie e documentazione a corredo</w:t>
            </w:r>
          </w:p>
        </w:tc>
        <w:tc>
          <w:tcPr>
            <w:tcW w:w="4541" w:type="dxa"/>
            <w:vAlign w:val="center"/>
          </w:tcPr>
          <w:p w14:paraId="68B64E19" w14:textId="011BB579" w:rsidR="002A1FD7" w:rsidRPr="009C5BF2" w:rsidRDefault="002A1FD7" w:rsidP="007125A2">
            <w:pPr>
              <w:ind w:right="-1"/>
            </w:pPr>
            <w:r>
              <w:t>Polizza</w:t>
            </w:r>
          </w:p>
        </w:tc>
        <w:tc>
          <w:tcPr>
            <w:tcW w:w="992" w:type="dxa"/>
            <w:vMerge w:val="restart"/>
            <w:vAlign w:val="center"/>
          </w:tcPr>
          <w:p w14:paraId="34DF0866" w14:textId="77777777" w:rsidR="002A1FD7" w:rsidRPr="009C5BF2" w:rsidRDefault="002A1FD7" w:rsidP="007125A2">
            <w:pPr>
              <w:spacing w:line="360" w:lineRule="auto"/>
              <w:ind w:right="-1"/>
              <w:jc w:val="center"/>
            </w:pPr>
            <w:r>
              <w:t>2</w:t>
            </w:r>
          </w:p>
        </w:tc>
      </w:tr>
      <w:tr w:rsidR="002A1FD7" w:rsidRPr="00960024" w14:paraId="6DB3BB91" w14:textId="77777777" w:rsidTr="007125A2">
        <w:trPr>
          <w:trHeight w:val="295"/>
          <w:jc w:val="center"/>
        </w:trPr>
        <w:tc>
          <w:tcPr>
            <w:tcW w:w="3681" w:type="dxa"/>
            <w:vMerge/>
          </w:tcPr>
          <w:p w14:paraId="42DB02FF" w14:textId="77777777" w:rsidR="002A1FD7" w:rsidRDefault="002A1FD7" w:rsidP="007125A2">
            <w:pPr>
              <w:spacing w:line="360" w:lineRule="auto"/>
              <w:ind w:right="-1"/>
              <w:jc w:val="center"/>
            </w:pPr>
          </w:p>
        </w:tc>
        <w:tc>
          <w:tcPr>
            <w:tcW w:w="4541" w:type="dxa"/>
            <w:vAlign w:val="center"/>
          </w:tcPr>
          <w:p w14:paraId="670ECB39" w14:textId="188E5372" w:rsidR="002A1FD7" w:rsidRDefault="002A1FD7" w:rsidP="007125A2">
            <w:pPr>
              <w:ind w:right="-1"/>
            </w:pPr>
            <w:r>
              <w:t>Riduzione</w:t>
            </w:r>
          </w:p>
        </w:tc>
        <w:tc>
          <w:tcPr>
            <w:tcW w:w="992" w:type="dxa"/>
            <w:vMerge/>
            <w:vAlign w:val="center"/>
          </w:tcPr>
          <w:p w14:paraId="3D973AB3" w14:textId="77777777" w:rsidR="002A1FD7" w:rsidRDefault="002A1FD7" w:rsidP="007125A2">
            <w:pPr>
              <w:spacing w:line="360" w:lineRule="auto"/>
              <w:ind w:right="-1"/>
              <w:jc w:val="center"/>
            </w:pPr>
          </w:p>
        </w:tc>
      </w:tr>
      <w:tr w:rsidR="002A1FD7" w:rsidRPr="00960024" w14:paraId="558643A2" w14:textId="77777777" w:rsidTr="007125A2">
        <w:trPr>
          <w:trHeight w:val="295"/>
          <w:jc w:val="center"/>
        </w:trPr>
        <w:tc>
          <w:tcPr>
            <w:tcW w:w="3681" w:type="dxa"/>
            <w:vMerge w:val="restart"/>
          </w:tcPr>
          <w:p w14:paraId="232FA203" w14:textId="77777777" w:rsidR="002A1FD7" w:rsidRDefault="002A1FD7" w:rsidP="007125A2">
            <w:pPr>
              <w:spacing w:line="360" w:lineRule="auto"/>
              <w:ind w:right="-1"/>
              <w:jc w:val="center"/>
            </w:pPr>
            <w:r>
              <w:t>Documentazione amministrativa aggiuntiva</w:t>
            </w:r>
          </w:p>
        </w:tc>
        <w:tc>
          <w:tcPr>
            <w:tcW w:w="4541" w:type="dxa"/>
            <w:vAlign w:val="center"/>
          </w:tcPr>
          <w:p w14:paraId="75671C23" w14:textId="7BD8BFF0" w:rsidR="002A1FD7" w:rsidRDefault="002A1FD7" w:rsidP="007125A2">
            <w:pPr>
              <w:ind w:right="-1"/>
            </w:pPr>
            <w:r>
              <w:t>PASSOE</w:t>
            </w:r>
          </w:p>
        </w:tc>
        <w:tc>
          <w:tcPr>
            <w:tcW w:w="992" w:type="dxa"/>
            <w:vMerge w:val="restart"/>
            <w:vAlign w:val="center"/>
          </w:tcPr>
          <w:p w14:paraId="0FAF5CC2" w14:textId="6337F54A" w:rsidR="002A1FD7" w:rsidRDefault="002A1FD7" w:rsidP="007125A2">
            <w:pPr>
              <w:spacing w:line="360" w:lineRule="auto"/>
              <w:ind w:right="-1"/>
              <w:jc w:val="center"/>
            </w:pPr>
            <w:r>
              <w:t>3</w:t>
            </w:r>
          </w:p>
        </w:tc>
      </w:tr>
      <w:tr w:rsidR="002A1FD7" w:rsidRPr="00960024" w14:paraId="25C2CDFC" w14:textId="77777777" w:rsidTr="007125A2">
        <w:trPr>
          <w:trHeight w:val="295"/>
          <w:jc w:val="center"/>
        </w:trPr>
        <w:tc>
          <w:tcPr>
            <w:tcW w:w="3681" w:type="dxa"/>
            <w:vMerge/>
          </w:tcPr>
          <w:p w14:paraId="1ADD90CB" w14:textId="77777777" w:rsidR="002A1FD7" w:rsidRDefault="002A1FD7" w:rsidP="007125A2">
            <w:pPr>
              <w:spacing w:line="360" w:lineRule="auto"/>
              <w:ind w:right="-1"/>
              <w:jc w:val="center"/>
            </w:pPr>
          </w:p>
        </w:tc>
        <w:tc>
          <w:tcPr>
            <w:tcW w:w="4541" w:type="dxa"/>
            <w:vAlign w:val="center"/>
          </w:tcPr>
          <w:p w14:paraId="410887A6" w14:textId="79FE447B" w:rsidR="002A1FD7" w:rsidRDefault="002A1FD7" w:rsidP="007125A2">
            <w:pPr>
              <w:ind w:right="-1"/>
            </w:pPr>
            <w:r>
              <w:t>DICHIARAZIONE REQUISITI</w:t>
            </w:r>
          </w:p>
        </w:tc>
        <w:tc>
          <w:tcPr>
            <w:tcW w:w="992" w:type="dxa"/>
            <w:vMerge/>
            <w:vAlign w:val="center"/>
          </w:tcPr>
          <w:p w14:paraId="7F48C537" w14:textId="77777777" w:rsidR="002A1FD7" w:rsidRDefault="002A1FD7" w:rsidP="007125A2">
            <w:pPr>
              <w:spacing w:line="360" w:lineRule="auto"/>
              <w:ind w:right="-1"/>
              <w:jc w:val="center"/>
            </w:pPr>
          </w:p>
        </w:tc>
      </w:tr>
      <w:tr w:rsidR="002A1FD7" w:rsidRPr="00960024" w14:paraId="545A375E" w14:textId="77777777" w:rsidTr="007125A2">
        <w:trPr>
          <w:trHeight w:val="295"/>
          <w:jc w:val="center"/>
        </w:trPr>
        <w:tc>
          <w:tcPr>
            <w:tcW w:w="3681" w:type="dxa"/>
            <w:vMerge/>
          </w:tcPr>
          <w:p w14:paraId="3D6511E4" w14:textId="77777777" w:rsidR="002A1FD7" w:rsidRDefault="002A1FD7" w:rsidP="007125A2">
            <w:pPr>
              <w:spacing w:line="360" w:lineRule="auto"/>
              <w:ind w:right="-1"/>
              <w:jc w:val="center"/>
            </w:pPr>
          </w:p>
        </w:tc>
        <w:tc>
          <w:tcPr>
            <w:tcW w:w="4541" w:type="dxa"/>
            <w:vAlign w:val="center"/>
          </w:tcPr>
          <w:p w14:paraId="696C2D65" w14:textId="3B35CD83" w:rsidR="002A1FD7" w:rsidRDefault="002A1FD7" w:rsidP="007125A2">
            <w:pPr>
              <w:ind w:right="-1"/>
            </w:pPr>
            <w:r>
              <w:t>MODELLO 4</w:t>
            </w:r>
          </w:p>
        </w:tc>
        <w:tc>
          <w:tcPr>
            <w:tcW w:w="992" w:type="dxa"/>
            <w:vMerge/>
            <w:vAlign w:val="center"/>
          </w:tcPr>
          <w:p w14:paraId="76166629" w14:textId="77777777" w:rsidR="002A1FD7" w:rsidRDefault="002A1FD7" w:rsidP="007125A2">
            <w:pPr>
              <w:spacing w:line="360" w:lineRule="auto"/>
              <w:ind w:right="-1"/>
              <w:jc w:val="center"/>
            </w:pPr>
          </w:p>
        </w:tc>
      </w:tr>
    </w:tbl>
    <w:p w14:paraId="34D18151" w14:textId="101EA19C" w:rsidR="00F04322" w:rsidRDefault="00F04322" w:rsidP="000B0F8A">
      <w:pPr>
        <w:spacing w:line="360" w:lineRule="auto"/>
        <w:ind w:right="-1"/>
        <w:jc w:val="both"/>
        <w:rPr>
          <w:b/>
          <w:bCs/>
        </w:rPr>
      </w:pPr>
    </w:p>
    <w:p w14:paraId="022A9E0A" w14:textId="0DC4D419" w:rsidR="00F04322" w:rsidRDefault="00F04322" w:rsidP="000B0F8A">
      <w:pPr>
        <w:spacing w:line="360" w:lineRule="auto"/>
        <w:ind w:right="-1"/>
        <w:jc w:val="both"/>
        <w:rPr>
          <w:b/>
          <w:bCs/>
        </w:rPr>
      </w:pPr>
    </w:p>
    <w:p w14:paraId="4A9C92F6" w14:textId="25F4403F" w:rsidR="002A1FD7" w:rsidRPr="000F304F" w:rsidRDefault="002A1FD7" w:rsidP="002A1FD7">
      <w:pPr>
        <w:ind w:right="-1"/>
        <w:jc w:val="both"/>
        <w:rPr>
          <w:b/>
          <w:bCs/>
          <w:u w:val="single"/>
        </w:rPr>
      </w:pPr>
      <w:r>
        <w:rPr>
          <w:b/>
          <w:bCs/>
          <w:spacing w:val="-1"/>
          <w:u w:val="single"/>
        </w:rPr>
        <w:t>FAST S.r.l.</w:t>
      </w:r>
    </w:p>
    <w:p w14:paraId="73BECE64" w14:textId="77777777" w:rsidR="002A1FD7" w:rsidRPr="00E36F6A" w:rsidRDefault="002A1FD7" w:rsidP="002A1FD7">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2A1FD7" w:rsidRPr="00E36F6A" w14:paraId="0B322D66" w14:textId="77777777" w:rsidTr="007125A2">
        <w:trPr>
          <w:trHeight w:val="537"/>
          <w:jc w:val="center"/>
        </w:trPr>
        <w:tc>
          <w:tcPr>
            <w:tcW w:w="9214" w:type="dxa"/>
            <w:gridSpan w:val="3"/>
            <w:shd w:val="clear" w:color="auto" w:fill="D9D9D9"/>
            <w:vAlign w:val="center"/>
          </w:tcPr>
          <w:p w14:paraId="7A00C929" w14:textId="4A483215" w:rsidR="002A1FD7" w:rsidRPr="000F304F" w:rsidRDefault="002A1FD7" w:rsidP="002A1FD7">
            <w:pPr>
              <w:spacing w:line="360" w:lineRule="auto"/>
              <w:ind w:right="-1"/>
              <w:jc w:val="center"/>
              <w:rPr>
                <w:b/>
              </w:rPr>
            </w:pPr>
            <w:r w:rsidRPr="000F304F">
              <w:rPr>
                <w:b/>
              </w:rPr>
              <w:t>Documentazione Ammi</w:t>
            </w:r>
            <w:r>
              <w:rPr>
                <w:b/>
              </w:rPr>
              <w:t>nistrativa del CONCORRENTE LOTTO</w:t>
            </w:r>
            <w:r w:rsidRPr="000F304F">
              <w:rPr>
                <w:b/>
              </w:rPr>
              <w:t xml:space="preserve"> </w:t>
            </w:r>
            <w:r>
              <w:rPr>
                <w:b/>
              </w:rPr>
              <w:t>n°5_27</w:t>
            </w:r>
          </w:p>
        </w:tc>
      </w:tr>
      <w:tr w:rsidR="002A1FD7" w:rsidRPr="00E36F6A" w14:paraId="41CA108D"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1F044D24" w14:textId="77777777" w:rsidR="002A1FD7" w:rsidRPr="003E423E" w:rsidRDefault="002A1FD7"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03102291" w14:textId="77777777" w:rsidR="002A1FD7" w:rsidRPr="003E423E" w:rsidRDefault="002A1FD7"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1D0AC8E7" w14:textId="77777777" w:rsidR="002A1FD7" w:rsidRPr="003E423E" w:rsidRDefault="002A1FD7" w:rsidP="007125A2">
            <w:pPr>
              <w:spacing w:line="360" w:lineRule="auto"/>
              <w:ind w:right="-1"/>
              <w:jc w:val="center"/>
              <w:rPr>
                <w:b/>
              </w:rPr>
            </w:pPr>
            <w:r w:rsidRPr="003E423E">
              <w:rPr>
                <w:b/>
              </w:rPr>
              <w:t>N.doc. caricati</w:t>
            </w:r>
          </w:p>
        </w:tc>
      </w:tr>
      <w:tr w:rsidR="002A1FD7" w:rsidRPr="00E36F6A" w14:paraId="1B2590F5" w14:textId="77777777" w:rsidTr="007125A2">
        <w:trPr>
          <w:trHeight w:val="268"/>
          <w:jc w:val="center"/>
        </w:trPr>
        <w:tc>
          <w:tcPr>
            <w:tcW w:w="3681" w:type="dxa"/>
            <w:vAlign w:val="center"/>
          </w:tcPr>
          <w:p w14:paraId="74B235FB" w14:textId="77777777" w:rsidR="002A1FD7" w:rsidRPr="009C5BF2" w:rsidRDefault="002A1FD7" w:rsidP="007125A2">
            <w:pPr>
              <w:spacing w:line="360" w:lineRule="auto"/>
              <w:ind w:right="-1"/>
              <w:jc w:val="center"/>
            </w:pPr>
            <w:r>
              <w:t>DGUE</w:t>
            </w:r>
          </w:p>
        </w:tc>
        <w:tc>
          <w:tcPr>
            <w:tcW w:w="4541" w:type="dxa"/>
            <w:vAlign w:val="center"/>
          </w:tcPr>
          <w:p w14:paraId="73CDC608" w14:textId="454F9F06" w:rsidR="002A1FD7" w:rsidRPr="009C5BF2" w:rsidRDefault="002A1FD7" w:rsidP="007125A2">
            <w:pPr>
              <w:ind w:right="-1"/>
            </w:pPr>
            <w:r>
              <w:t>DGUE</w:t>
            </w:r>
          </w:p>
        </w:tc>
        <w:tc>
          <w:tcPr>
            <w:tcW w:w="992" w:type="dxa"/>
          </w:tcPr>
          <w:p w14:paraId="383317D1" w14:textId="77777777" w:rsidR="002A1FD7" w:rsidRPr="009C5BF2" w:rsidRDefault="002A1FD7" w:rsidP="007125A2">
            <w:pPr>
              <w:spacing w:line="360" w:lineRule="auto"/>
              <w:ind w:right="-1"/>
              <w:jc w:val="center"/>
            </w:pPr>
            <w:r>
              <w:t>1</w:t>
            </w:r>
          </w:p>
        </w:tc>
      </w:tr>
      <w:tr w:rsidR="000D7977" w:rsidRPr="00E36F6A" w14:paraId="09A2F333" w14:textId="77777777" w:rsidTr="007125A2">
        <w:trPr>
          <w:trHeight w:val="268"/>
          <w:jc w:val="center"/>
        </w:trPr>
        <w:tc>
          <w:tcPr>
            <w:tcW w:w="3681" w:type="dxa"/>
            <w:vAlign w:val="center"/>
          </w:tcPr>
          <w:p w14:paraId="66A4F29D" w14:textId="2C5D9D08" w:rsidR="000D7977" w:rsidRDefault="000D7977" w:rsidP="007125A2">
            <w:pPr>
              <w:spacing w:line="360" w:lineRule="auto"/>
              <w:ind w:right="-1"/>
              <w:jc w:val="center"/>
            </w:pPr>
            <w:r>
              <w:t>Comprova imposta di bollo</w:t>
            </w:r>
          </w:p>
        </w:tc>
        <w:tc>
          <w:tcPr>
            <w:tcW w:w="4541" w:type="dxa"/>
            <w:vAlign w:val="center"/>
          </w:tcPr>
          <w:p w14:paraId="60FC5DC1" w14:textId="028A3206" w:rsidR="000D7977" w:rsidRDefault="000D7977" w:rsidP="007125A2">
            <w:pPr>
              <w:ind w:right="-1"/>
            </w:pPr>
            <w:r>
              <w:t>IMPOSTA DI BOLLO</w:t>
            </w:r>
          </w:p>
        </w:tc>
        <w:tc>
          <w:tcPr>
            <w:tcW w:w="992" w:type="dxa"/>
          </w:tcPr>
          <w:p w14:paraId="4CA5A475" w14:textId="3FAE21D1" w:rsidR="000D7977" w:rsidRDefault="000D7977" w:rsidP="007125A2">
            <w:pPr>
              <w:spacing w:line="360" w:lineRule="auto"/>
              <w:ind w:right="-1"/>
              <w:jc w:val="center"/>
            </w:pPr>
            <w:r>
              <w:t>1</w:t>
            </w:r>
          </w:p>
        </w:tc>
      </w:tr>
      <w:tr w:rsidR="002A1FD7" w:rsidRPr="00E36F6A" w14:paraId="03229AE7" w14:textId="77777777" w:rsidTr="007125A2">
        <w:trPr>
          <w:trHeight w:val="268"/>
          <w:jc w:val="center"/>
        </w:trPr>
        <w:tc>
          <w:tcPr>
            <w:tcW w:w="3681" w:type="dxa"/>
            <w:vAlign w:val="center"/>
          </w:tcPr>
          <w:p w14:paraId="0B36CD4A" w14:textId="77777777" w:rsidR="002A1FD7" w:rsidRPr="009C5BF2" w:rsidRDefault="002A1FD7" w:rsidP="007125A2">
            <w:pPr>
              <w:spacing w:line="360" w:lineRule="auto"/>
              <w:ind w:right="-1"/>
              <w:jc w:val="center"/>
            </w:pPr>
            <w:r w:rsidRPr="009C5BF2">
              <w:t>Domanda di partecipazione</w:t>
            </w:r>
          </w:p>
        </w:tc>
        <w:tc>
          <w:tcPr>
            <w:tcW w:w="4541" w:type="dxa"/>
            <w:vAlign w:val="center"/>
          </w:tcPr>
          <w:p w14:paraId="506E51E5" w14:textId="00D0D096" w:rsidR="002A1FD7" w:rsidRPr="009C5BF2" w:rsidRDefault="000D7977" w:rsidP="007125A2">
            <w:pPr>
              <w:ind w:right="-1"/>
            </w:pPr>
            <w:r>
              <w:t>Domanda</w:t>
            </w:r>
            <w:r w:rsidR="002A1FD7">
              <w:t xml:space="preserve"> di partecipazione</w:t>
            </w:r>
          </w:p>
        </w:tc>
        <w:tc>
          <w:tcPr>
            <w:tcW w:w="992" w:type="dxa"/>
          </w:tcPr>
          <w:p w14:paraId="33489901" w14:textId="77777777" w:rsidR="002A1FD7" w:rsidRPr="009C5BF2" w:rsidRDefault="002A1FD7" w:rsidP="007125A2">
            <w:pPr>
              <w:spacing w:line="360" w:lineRule="auto"/>
              <w:ind w:right="-1"/>
              <w:jc w:val="center"/>
            </w:pPr>
            <w:r>
              <w:t>1</w:t>
            </w:r>
          </w:p>
        </w:tc>
      </w:tr>
      <w:tr w:rsidR="002A1FD7" w:rsidRPr="00E36F6A" w14:paraId="354A727E" w14:textId="77777777" w:rsidTr="007125A2">
        <w:trPr>
          <w:trHeight w:val="268"/>
          <w:jc w:val="center"/>
        </w:trPr>
        <w:tc>
          <w:tcPr>
            <w:tcW w:w="3681" w:type="dxa"/>
            <w:vMerge w:val="restart"/>
            <w:vAlign w:val="center"/>
          </w:tcPr>
          <w:p w14:paraId="619D33BB" w14:textId="77777777" w:rsidR="002A1FD7" w:rsidRPr="009C5BF2" w:rsidRDefault="002A1FD7" w:rsidP="007125A2">
            <w:pPr>
              <w:spacing w:line="360" w:lineRule="auto"/>
              <w:ind w:right="-1"/>
              <w:jc w:val="center"/>
            </w:pPr>
            <w:r w:rsidRPr="009C5BF2">
              <w:t>Altro</w:t>
            </w:r>
          </w:p>
        </w:tc>
        <w:tc>
          <w:tcPr>
            <w:tcW w:w="4541" w:type="dxa"/>
            <w:vAlign w:val="center"/>
          </w:tcPr>
          <w:p w14:paraId="66D68665" w14:textId="6D9E3C65" w:rsidR="002A1FD7" w:rsidRPr="009C5BF2" w:rsidRDefault="000D7977" w:rsidP="007125A2">
            <w:pPr>
              <w:ind w:right="-1"/>
            </w:pPr>
            <w:r>
              <w:t>Capacità tecnica attrezzature</w:t>
            </w:r>
          </w:p>
        </w:tc>
        <w:tc>
          <w:tcPr>
            <w:tcW w:w="992" w:type="dxa"/>
            <w:vMerge w:val="restart"/>
          </w:tcPr>
          <w:p w14:paraId="4222BB80" w14:textId="77777777" w:rsidR="000D7977" w:rsidRDefault="000D7977" w:rsidP="007125A2">
            <w:pPr>
              <w:spacing w:line="360" w:lineRule="auto"/>
              <w:ind w:right="-1"/>
              <w:jc w:val="center"/>
            </w:pPr>
          </w:p>
          <w:p w14:paraId="4EEEAC07" w14:textId="5CDB6A35" w:rsidR="002A1FD7" w:rsidRPr="009C5BF2" w:rsidRDefault="000D7977" w:rsidP="007125A2">
            <w:pPr>
              <w:spacing w:line="360" w:lineRule="auto"/>
              <w:ind w:right="-1"/>
              <w:jc w:val="center"/>
            </w:pPr>
            <w:r>
              <w:t>5</w:t>
            </w:r>
          </w:p>
        </w:tc>
      </w:tr>
      <w:tr w:rsidR="000D7977" w:rsidRPr="00E36F6A" w14:paraId="4E9247FF" w14:textId="77777777" w:rsidTr="007125A2">
        <w:trPr>
          <w:trHeight w:val="268"/>
          <w:jc w:val="center"/>
        </w:trPr>
        <w:tc>
          <w:tcPr>
            <w:tcW w:w="3681" w:type="dxa"/>
            <w:vMerge/>
            <w:vAlign w:val="center"/>
          </w:tcPr>
          <w:p w14:paraId="387AF227" w14:textId="77777777" w:rsidR="000D7977" w:rsidRPr="009C5BF2" w:rsidRDefault="000D7977" w:rsidP="007125A2">
            <w:pPr>
              <w:spacing w:line="360" w:lineRule="auto"/>
              <w:ind w:right="-1"/>
              <w:jc w:val="center"/>
            </w:pPr>
          </w:p>
        </w:tc>
        <w:tc>
          <w:tcPr>
            <w:tcW w:w="4541" w:type="dxa"/>
            <w:vAlign w:val="center"/>
          </w:tcPr>
          <w:p w14:paraId="5FA88920" w14:textId="26861534" w:rsidR="000D7977" w:rsidRDefault="000D7977" w:rsidP="007125A2">
            <w:pPr>
              <w:ind w:right="-1"/>
            </w:pPr>
            <w:r>
              <w:t>PASSOE</w:t>
            </w:r>
          </w:p>
        </w:tc>
        <w:tc>
          <w:tcPr>
            <w:tcW w:w="992" w:type="dxa"/>
            <w:vMerge/>
          </w:tcPr>
          <w:p w14:paraId="5FA16AFD" w14:textId="77777777" w:rsidR="000D7977" w:rsidRPr="009C5BF2" w:rsidRDefault="000D7977" w:rsidP="007125A2">
            <w:pPr>
              <w:spacing w:line="360" w:lineRule="auto"/>
              <w:ind w:right="-1"/>
              <w:jc w:val="center"/>
            </w:pPr>
          </w:p>
        </w:tc>
      </w:tr>
      <w:tr w:rsidR="000D7977" w:rsidRPr="00E36F6A" w14:paraId="705D13DB" w14:textId="77777777" w:rsidTr="007125A2">
        <w:trPr>
          <w:trHeight w:val="268"/>
          <w:jc w:val="center"/>
        </w:trPr>
        <w:tc>
          <w:tcPr>
            <w:tcW w:w="3681" w:type="dxa"/>
            <w:vMerge/>
            <w:vAlign w:val="center"/>
          </w:tcPr>
          <w:p w14:paraId="3F8A2D86" w14:textId="77777777" w:rsidR="000D7977" w:rsidRPr="009C5BF2" w:rsidRDefault="000D7977" w:rsidP="007125A2">
            <w:pPr>
              <w:spacing w:line="360" w:lineRule="auto"/>
              <w:ind w:right="-1"/>
              <w:jc w:val="center"/>
            </w:pPr>
          </w:p>
        </w:tc>
        <w:tc>
          <w:tcPr>
            <w:tcW w:w="4541" w:type="dxa"/>
            <w:vAlign w:val="center"/>
          </w:tcPr>
          <w:p w14:paraId="33014306" w14:textId="17DE2909" w:rsidR="000D7977" w:rsidRDefault="000D7977" w:rsidP="007125A2">
            <w:pPr>
              <w:ind w:right="-1"/>
            </w:pPr>
            <w:r>
              <w:t>Elenco servizi svolti</w:t>
            </w:r>
          </w:p>
        </w:tc>
        <w:tc>
          <w:tcPr>
            <w:tcW w:w="992" w:type="dxa"/>
            <w:vMerge/>
          </w:tcPr>
          <w:p w14:paraId="527512BF" w14:textId="77777777" w:rsidR="000D7977" w:rsidRPr="009C5BF2" w:rsidRDefault="000D7977" w:rsidP="007125A2">
            <w:pPr>
              <w:spacing w:line="360" w:lineRule="auto"/>
              <w:ind w:right="-1"/>
              <w:jc w:val="center"/>
            </w:pPr>
          </w:p>
        </w:tc>
      </w:tr>
      <w:tr w:rsidR="000D7977" w:rsidRPr="00E36F6A" w14:paraId="35BA0FC7" w14:textId="77777777" w:rsidTr="007125A2">
        <w:trPr>
          <w:trHeight w:val="268"/>
          <w:jc w:val="center"/>
        </w:trPr>
        <w:tc>
          <w:tcPr>
            <w:tcW w:w="3681" w:type="dxa"/>
            <w:vMerge/>
            <w:vAlign w:val="center"/>
          </w:tcPr>
          <w:p w14:paraId="437F1927" w14:textId="77777777" w:rsidR="000D7977" w:rsidRPr="009C5BF2" w:rsidRDefault="000D7977" w:rsidP="007125A2">
            <w:pPr>
              <w:spacing w:line="360" w:lineRule="auto"/>
              <w:ind w:right="-1"/>
              <w:jc w:val="center"/>
            </w:pPr>
          </w:p>
        </w:tc>
        <w:tc>
          <w:tcPr>
            <w:tcW w:w="4541" w:type="dxa"/>
            <w:vAlign w:val="center"/>
          </w:tcPr>
          <w:p w14:paraId="7DF4BBEA" w14:textId="3BC9EA83" w:rsidR="000D7977" w:rsidRDefault="000D7977" w:rsidP="007125A2">
            <w:pPr>
              <w:ind w:right="-1"/>
            </w:pPr>
            <w:r>
              <w:t>Fatturato</w:t>
            </w:r>
          </w:p>
        </w:tc>
        <w:tc>
          <w:tcPr>
            <w:tcW w:w="992" w:type="dxa"/>
            <w:vMerge/>
          </w:tcPr>
          <w:p w14:paraId="30D9FC8A" w14:textId="77777777" w:rsidR="000D7977" w:rsidRPr="009C5BF2" w:rsidRDefault="000D7977" w:rsidP="007125A2">
            <w:pPr>
              <w:spacing w:line="360" w:lineRule="auto"/>
              <w:ind w:right="-1"/>
              <w:jc w:val="center"/>
            </w:pPr>
          </w:p>
        </w:tc>
      </w:tr>
      <w:tr w:rsidR="002A1FD7" w:rsidRPr="00E36F6A" w14:paraId="4DF8EF0A" w14:textId="77777777" w:rsidTr="007125A2">
        <w:trPr>
          <w:trHeight w:val="268"/>
          <w:jc w:val="center"/>
        </w:trPr>
        <w:tc>
          <w:tcPr>
            <w:tcW w:w="3681" w:type="dxa"/>
            <w:vMerge/>
            <w:vAlign w:val="center"/>
          </w:tcPr>
          <w:p w14:paraId="04171F79" w14:textId="77777777" w:rsidR="002A1FD7" w:rsidRPr="009C5BF2" w:rsidRDefault="002A1FD7" w:rsidP="007125A2">
            <w:pPr>
              <w:spacing w:line="360" w:lineRule="auto"/>
              <w:ind w:right="-1"/>
              <w:jc w:val="center"/>
            </w:pPr>
          </w:p>
        </w:tc>
        <w:tc>
          <w:tcPr>
            <w:tcW w:w="4541" w:type="dxa"/>
            <w:vAlign w:val="center"/>
          </w:tcPr>
          <w:p w14:paraId="061F1451" w14:textId="0F9F2071" w:rsidR="002A1FD7" w:rsidRDefault="000D7977" w:rsidP="007125A2">
            <w:pPr>
              <w:ind w:right="-1"/>
            </w:pPr>
            <w:r>
              <w:t>Integrazione DGUE</w:t>
            </w:r>
          </w:p>
        </w:tc>
        <w:tc>
          <w:tcPr>
            <w:tcW w:w="992" w:type="dxa"/>
            <w:vMerge/>
          </w:tcPr>
          <w:p w14:paraId="715B131B" w14:textId="77777777" w:rsidR="002A1FD7" w:rsidRPr="009C5BF2" w:rsidRDefault="002A1FD7" w:rsidP="007125A2">
            <w:pPr>
              <w:spacing w:line="360" w:lineRule="auto"/>
              <w:ind w:right="-1"/>
              <w:jc w:val="center"/>
            </w:pPr>
          </w:p>
        </w:tc>
      </w:tr>
      <w:tr w:rsidR="002A1FD7" w:rsidRPr="00E36F6A" w14:paraId="4384F2FF" w14:textId="77777777" w:rsidTr="007125A2">
        <w:trPr>
          <w:trHeight w:val="269"/>
          <w:jc w:val="center"/>
        </w:trPr>
        <w:tc>
          <w:tcPr>
            <w:tcW w:w="3681" w:type="dxa"/>
          </w:tcPr>
          <w:p w14:paraId="61F732C4" w14:textId="77777777" w:rsidR="002A1FD7" w:rsidRPr="009C5BF2" w:rsidRDefault="002A1FD7" w:rsidP="007125A2">
            <w:pPr>
              <w:spacing w:line="360" w:lineRule="auto"/>
              <w:ind w:right="-1"/>
              <w:jc w:val="center"/>
            </w:pPr>
            <w:r w:rsidRPr="009C5BF2">
              <w:t>Documenti attestanti l’avvenuto pagamento del contributo all’ANAC</w:t>
            </w:r>
          </w:p>
        </w:tc>
        <w:tc>
          <w:tcPr>
            <w:tcW w:w="4541" w:type="dxa"/>
            <w:vAlign w:val="center"/>
          </w:tcPr>
          <w:p w14:paraId="636364C3" w14:textId="3738BCE5" w:rsidR="002A1FD7" w:rsidRPr="009C5BF2" w:rsidRDefault="002A1FD7" w:rsidP="000D7977">
            <w:pPr>
              <w:ind w:right="-1"/>
            </w:pPr>
            <w:r>
              <w:t xml:space="preserve">ANAC </w:t>
            </w:r>
          </w:p>
        </w:tc>
        <w:tc>
          <w:tcPr>
            <w:tcW w:w="992" w:type="dxa"/>
            <w:vAlign w:val="center"/>
          </w:tcPr>
          <w:p w14:paraId="771D8BB1" w14:textId="2EA3726F" w:rsidR="002A1FD7" w:rsidRPr="009C5BF2" w:rsidRDefault="000D7977" w:rsidP="007125A2">
            <w:pPr>
              <w:spacing w:line="360" w:lineRule="auto"/>
              <w:ind w:right="-1"/>
              <w:jc w:val="center"/>
            </w:pPr>
            <w:r>
              <w:t>1</w:t>
            </w:r>
          </w:p>
        </w:tc>
      </w:tr>
      <w:tr w:rsidR="002A1FD7" w:rsidRPr="00E36F6A" w14:paraId="288F5A7E" w14:textId="77777777" w:rsidTr="007125A2">
        <w:trPr>
          <w:trHeight w:val="368"/>
          <w:jc w:val="center"/>
        </w:trPr>
        <w:tc>
          <w:tcPr>
            <w:tcW w:w="3681" w:type="dxa"/>
          </w:tcPr>
          <w:p w14:paraId="33903B8A" w14:textId="77777777" w:rsidR="002A1FD7" w:rsidRPr="00E36F6A" w:rsidRDefault="002A1FD7" w:rsidP="007125A2">
            <w:pPr>
              <w:spacing w:line="360" w:lineRule="auto"/>
              <w:ind w:right="-1"/>
              <w:jc w:val="center"/>
              <w:rPr>
                <w:highlight w:val="yellow"/>
              </w:rPr>
            </w:pPr>
            <w:r w:rsidRPr="009C5BF2">
              <w:t>Eventuale documentazione necessaria ai fini della riduzione della cauzione</w:t>
            </w:r>
          </w:p>
        </w:tc>
        <w:tc>
          <w:tcPr>
            <w:tcW w:w="4541" w:type="dxa"/>
            <w:vAlign w:val="center"/>
          </w:tcPr>
          <w:p w14:paraId="3F48FBB1" w14:textId="4B4B9630" w:rsidR="002A1FD7" w:rsidRPr="009C5BF2" w:rsidRDefault="000D7977" w:rsidP="007125A2">
            <w:pPr>
              <w:ind w:right="-1"/>
            </w:pPr>
            <w:r>
              <w:t>Attestazioni ISO</w:t>
            </w:r>
          </w:p>
        </w:tc>
        <w:tc>
          <w:tcPr>
            <w:tcW w:w="992" w:type="dxa"/>
            <w:vAlign w:val="center"/>
          </w:tcPr>
          <w:p w14:paraId="6DEC97FB" w14:textId="40DF7013" w:rsidR="002A1FD7" w:rsidRPr="009C5BF2" w:rsidRDefault="000D7977" w:rsidP="007125A2">
            <w:pPr>
              <w:spacing w:line="360" w:lineRule="auto"/>
              <w:ind w:right="-1"/>
              <w:jc w:val="center"/>
            </w:pPr>
            <w:r>
              <w:t>1</w:t>
            </w:r>
          </w:p>
        </w:tc>
      </w:tr>
      <w:tr w:rsidR="002A1FD7" w:rsidRPr="00960024" w14:paraId="666700EC" w14:textId="77777777" w:rsidTr="007125A2">
        <w:trPr>
          <w:trHeight w:val="295"/>
          <w:jc w:val="center"/>
        </w:trPr>
        <w:tc>
          <w:tcPr>
            <w:tcW w:w="3681" w:type="dxa"/>
          </w:tcPr>
          <w:p w14:paraId="6581B4EE" w14:textId="77777777" w:rsidR="002A1FD7" w:rsidRPr="009C5BF2" w:rsidRDefault="002A1FD7" w:rsidP="007125A2">
            <w:pPr>
              <w:spacing w:line="360" w:lineRule="auto"/>
              <w:ind w:right="-1"/>
              <w:jc w:val="center"/>
            </w:pPr>
            <w:r>
              <w:t>Cauzioni provvisorie e documentazione a corredo</w:t>
            </w:r>
          </w:p>
        </w:tc>
        <w:tc>
          <w:tcPr>
            <w:tcW w:w="4541" w:type="dxa"/>
            <w:vAlign w:val="center"/>
          </w:tcPr>
          <w:p w14:paraId="3C07060C" w14:textId="694DAB65" w:rsidR="002A1FD7" w:rsidRPr="009C5BF2" w:rsidRDefault="000D7977" w:rsidP="007125A2">
            <w:pPr>
              <w:ind w:right="-1"/>
            </w:pPr>
            <w:r>
              <w:t>Polizza fideiussoria</w:t>
            </w:r>
          </w:p>
        </w:tc>
        <w:tc>
          <w:tcPr>
            <w:tcW w:w="992" w:type="dxa"/>
            <w:vAlign w:val="center"/>
          </w:tcPr>
          <w:p w14:paraId="747FD04D" w14:textId="402CF5D7" w:rsidR="002A1FD7" w:rsidRPr="009C5BF2" w:rsidRDefault="000D7977" w:rsidP="007125A2">
            <w:pPr>
              <w:spacing w:line="360" w:lineRule="auto"/>
              <w:ind w:right="-1"/>
              <w:jc w:val="center"/>
            </w:pPr>
            <w:r>
              <w:t>1</w:t>
            </w:r>
          </w:p>
        </w:tc>
      </w:tr>
    </w:tbl>
    <w:p w14:paraId="53097A61" w14:textId="1E8998B7" w:rsidR="00F04322" w:rsidRDefault="00F04322" w:rsidP="000B0F8A">
      <w:pPr>
        <w:spacing w:line="360" w:lineRule="auto"/>
        <w:ind w:right="-1"/>
        <w:jc w:val="both"/>
        <w:rPr>
          <w:b/>
          <w:bCs/>
        </w:rPr>
      </w:pPr>
    </w:p>
    <w:p w14:paraId="1FB4746E" w14:textId="385B154A" w:rsidR="00F04322" w:rsidRDefault="00F04322" w:rsidP="000B0F8A">
      <w:pPr>
        <w:spacing w:line="360" w:lineRule="auto"/>
        <w:ind w:right="-1"/>
        <w:jc w:val="both"/>
        <w:rPr>
          <w:b/>
          <w:bCs/>
        </w:rPr>
      </w:pPr>
    </w:p>
    <w:p w14:paraId="194C9219" w14:textId="56DD616C" w:rsidR="00F04322" w:rsidRDefault="00F04322" w:rsidP="000B0F8A">
      <w:pPr>
        <w:spacing w:line="360" w:lineRule="auto"/>
        <w:ind w:right="-1"/>
        <w:jc w:val="both"/>
        <w:rPr>
          <w:b/>
          <w:bCs/>
        </w:rPr>
      </w:pPr>
    </w:p>
    <w:p w14:paraId="05EF537D" w14:textId="77777777" w:rsidR="00F04322" w:rsidRDefault="00F04322" w:rsidP="000B0F8A">
      <w:pPr>
        <w:spacing w:line="360" w:lineRule="auto"/>
        <w:ind w:right="-1"/>
        <w:jc w:val="both"/>
        <w:rPr>
          <w:b/>
          <w:bCs/>
        </w:rPr>
      </w:pPr>
    </w:p>
    <w:p w14:paraId="26EF254D" w14:textId="77777777" w:rsidR="00B50526" w:rsidRDefault="00B50526" w:rsidP="000B0F8A">
      <w:pPr>
        <w:spacing w:line="360" w:lineRule="auto"/>
        <w:ind w:right="-1"/>
        <w:jc w:val="both"/>
        <w:rPr>
          <w:b/>
          <w:bCs/>
        </w:rPr>
      </w:pPr>
    </w:p>
    <w:p w14:paraId="34B1840B" w14:textId="77777777" w:rsidR="000D7977" w:rsidRDefault="000D7977" w:rsidP="000B0F8A">
      <w:pPr>
        <w:spacing w:line="360" w:lineRule="auto"/>
        <w:ind w:left="2836" w:right="-1" w:firstLine="709"/>
        <w:jc w:val="both"/>
        <w:rPr>
          <w:b/>
          <w:bCs/>
        </w:rPr>
      </w:pPr>
    </w:p>
    <w:p w14:paraId="2870DEEB" w14:textId="2D38D93E" w:rsidR="000D7977" w:rsidRPr="000F304F" w:rsidRDefault="000D7977" w:rsidP="000D7977">
      <w:pPr>
        <w:ind w:right="-1"/>
        <w:jc w:val="both"/>
        <w:rPr>
          <w:b/>
          <w:bCs/>
          <w:u w:val="single"/>
        </w:rPr>
      </w:pPr>
      <w:r>
        <w:rPr>
          <w:b/>
          <w:bCs/>
          <w:spacing w:val="-1"/>
          <w:u w:val="single"/>
        </w:rPr>
        <w:t xml:space="preserve">R.T.I. di Petrazzuolo Alfonso &amp; Gennaro – Campania Alimentare – </w:t>
      </w:r>
      <w:proofErr w:type="spellStart"/>
      <w:r>
        <w:rPr>
          <w:b/>
          <w:bCs/>
          <w:spacing w:val="-1"/>
          <w:u w:val="single"/>
        </w:rPr>
        <w:t>Klas</w:t>
      </w:r>
      <w:proofErr w:type="spellEnd"/>
      <w:r>
        <w:rPr>
          <w:b/>
          <w:bCs/>
          <w:spacing w:val="-1"/>
          <w:u w:val="single"/>
        </w:rPr>
        <w:t xml:space="preserve"> Services</w:t>
      </w:r>
    </w:p>
    <w:p w14:paraId="0D249A71" w14:textId="77777777" w:rsidR="000D7977" w:rsidRPr="00E36F6A" w:rsidRDefault="000D7977" w:rsidP="000D7977">
      <w:pPr>
        <w:ind w:right="-1"/>
        <w:jc w:val="both"/>
        <w:rPr>
          <w:b/>
          <w:bCs/>
          <w:highlight w:val="yellow"/>
          <w:u w:val="single"/>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0D7977" w:rsidRPr="00E36F6A" w14:paraId="18966E43" w14:textId="77777777" w:rsidTr="007125A2">
        <w:trPr>
          <w:trHeight w:val="537"/>
          <w:jc w:val="center"/>
        </w:trPr>
        <w:tc>
          <w:tcPr>
            <w:tcW w:w="9214" w:type="dxa"/>
            <w:gridSpan w:val="3"/>
            <w:shd w:val="clear" w:color="auto" w:fill="D9D9D9"/>
            <w:vAlign w:val="center"/>
          </w:tcPr>
          <w:p w14:paraId="504595F3" w14:textId="74965A9D" w:rsidR="000D7977" w:rsidRPr="000F304F" w:rsidRDefault="000D7977" w:rsidP="000D7977">
            <w:pPr>
              <w:spacing w:line="360" w:lineRule="auto"/>
              <w:ind w:right="-1"/>
              <w:jc w:val="center"/>
              <w:rPr>
                <w:b/>
              </w:rPr>
            </w:pPr>
            <w:r w:rsidRPr="000F304F">
              <w:rPr>
                <w:b/>
              </w:rPr>
              <w:t>Documentazione Ammi</w:t>
            </w:r>
            <w:r>
              <w:rPr>
                <w:b/>
              </w:rPr>
              <w:t>nistrativa del CONCORRENTE LOTTI</w:t>
            </w:r>
            <w:r w:rsidRPr="00DA3FCF">
              <w:rPr>
                <w:b/>
              </w:rPr>
              <w:t xml:space="preserve"> n°</w:t>
            </w:r>
            <w:r>
              <w:rPr>
                <w:b/>
              </w:rPr>
              <w:t>3_25 - n°4_26</w:t>
            </w:r>
          </w:p>
        </w:tc>
      </w:tr>
      <w:tr w:rsidR="000D7977" w:rsidRPr="00E36F6A" w14:paraId="61329135"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5E10B1CA" w14:textId="77777777" w:rsidR="000D7977" w:rsidRPr="003E423E" w:rsidRDefault="000D7977"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41818E17" w14:textId="77777777" w:rsidR="000D7977" w:rsidRPr="003E423E" w:rsidRDefault="000D7977"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2234DDED" w14:textId="77777777" w:rsidR="000D7977" w:rsidRPr="003E423E" w:rsidRDefault="000D7977" w:rsidP="007125A2">
            <w:pPr>
              <w:spacing w:line="360" w:lineRule="auto"/>
              <w:ind w:right="-1"/>
              <w:jc w:val="center"/>
              <w:rPr>
                <w:b/>
              </w:rPr>
            </w:pPr>
            <w:r w:rsidRPr="003E423E">
              <w:rPr>
                <w:b/>
              </w:rPr>
              <w:t>N.doc. caricati</w:t>
            </w:r>
          </w:p>
        </w:tc>
      </w:tr>
      <w:tr w:rsidR="000D7977" w:rsidRPr="00E36F6A" w14:paraId="2FA80F80" w14:textId="77777777" w:rsidTr="007125A2">
        <w:trPr>
          <w:trHeight w:val="355"/>
          <w:jc w:val="center"/>
        </w:trPr>
        <w:tc>
          <w:tcPr>
            <w:tcW w:w="3681" w:type="dxa"/>
            <w:vMerge w:val="restart"/>
            <w:tcBorders>
              <w:top w:val="single" w:sz="4" w:space="0" w:color="auto"/>
            </w:tcBorders>
            <w:vAlign w:val="center"/>
          </w:tcPr>
          <w:p w14:paraId="6BF97C5D" w14:textId="77777777" w:rsidR="000D7977" w:rsidRPr="009C5BF2" w:rsidRDefault="000D7977" w:rsidP="007125A2">
            <w:pPr>
              <w:spacing w:line="360" w:lineRule="auto"/>
              <w:ind w:right="-1"/>
              <w:jc w:val="center"/>
            </w:pPr>
            <w:r w:rsidRPr="009C5BF2">
              <w:t>Comprova imposta di bollo</w:t>
            </w:r>
          </w:p>
        </w:tc>
        <w:tc>
          <w:tcPr>
            <w:tcW w:w="4541" w:type="dxa"/>
            <w:tcBorders>
              <w:top w:val="single" w:sz="4" w:space="0" w:color="auto"/>
            </w:tcBorders>
            <w:vAlign w:val="center"/>
          </w:tcPr>
          <w:p w14:paraId="5D24DB04" w14:textId="28B9D3A1" w:rsidR="000D7977" w:rsidRPr="009C5BF2" w:rsidRDefault="0000300A" w:rsidP="0000300A">
            <w:pPr>
              <w:ind w:right="-1"/>
            </w:pPr>
            <w:r>
              <w:t>Pagamento Bollo LOTTO 4</w:t>
            </w:r>
          </w:p>
        </w:tc>
        <w:tc>
          <w:tcPr>
            <w:tcW w:w="992" w:type="dxa"/>
            <w:vMerge w:val="restart"/>
            <w:tcBorders>
              <w:top w:val="single" w:sz="4" w:space="0" w:color="auto"/>
            </w:tcBorders>
            <w:vAlign w:val="center"/>
          </w:tcPr>
          <w:p w14:paraId="69F3238F" w14:textId="52D3481C" w:rsidR="000D7977" w:rsidRPr="009C5BF2" w:rsidRDefault="008573DD" w:rsidP="007125A2">
            <w:pPr>
              <w:spacing w:line="360" w:lineRule="auto"/>
              <w:ind w:right="-1"/>
              <w:jc w:val="center"/>
            </w:pPr>
            <w:r>
              <w:t>2</w:t>
            </w:r>
          </w:p>
        </w:tc>
      </w:tr>
      <w:tr w:rsidR="000D7977" w:rsidRPr="00E36F6A" w14:paraId="145A32E7" w14:textId="77777777" w:rsidTr="007125A2">
        <w:trPr>
          <w:trHeight w:val="221"/>
          <w:jc w:val="center"/>
        </w:trPr>
        <w:tc>
          <w:tcPr>
            <w:tcW w:w="3681" w:type="dxa"/>
            <w:vMerge/>
            <w:vAlign w:val="center"/>
          </w:tcPr>
          <w:p w14:paraId="5D676037" w14:textId="77777777" w:rsidR="000D7977" w:rsidRPr="009C5BF2" w:rsidRDefault="000D7977" w:rsidP="007125A2">
            <w:pPr>
              <w:spacing w:line="360" w:lineRule="auto"/>
              <w:ind w:right="-1"/>
              <w:jc w:val="center"/>
            </w:pPr>
          </w:p>
        </w:tc>
        <w:tc>
          <w:tcPr>
            <w:tcW w:w="4541" w:type="dxa"/>
            <w:tcBorders>
              <w:top w:val="single" w:sz="4" w:space="0" w:color="auto"/>
            </w:tcBorders>
            <w:vAlign w:val="center"/>
          </w:tcPr>
          <w:p w14:paraId="61E2F917" w14:textId="2F36CD95" w:rsidR="000D7977" w:rsidRPr="009C5BF2" w:rsidRDefault="0000300A" w:rsidP="007125A2">
            <w:pPr>
              <w:ind w:right="-1"/>
            </w:pPr>
            <w:r>
              <w:t>Pagamento Bollo LOTTO 3_25</w:t>
            </w:r>
          </w:p>
        </w:tc>
        <w:tc>
          <w:tcPr>
            <w:tcW w:w="992" w:type="dxa"/>
            <w:vMerge/>
            <w:vAlign w:val="center"/>
          </w:tcPr>
          <w:p w14:paraId="5B7AE2C3" w14:textId="77777777" w:rsidR="000D7977" w:rsidRPr="009C5BF2" w:rsidRDefault="000D7977" w:rsidP="007125A2">
            <w:pPr>
              <w:spacing w:line="360" w:lineRule="auto"/>
              <w:ind w:right="-1"/>
              <w:jc w:val="center"/>
            </w:pPr>
          </w:p>
        </w:tc>
      </w:tr>
      <w:tr w:rsidR="000D7977" w:rsidRPr="00E36F6A" w14:paraId="3D9A02DD" w14:textId="77777777" w:rsidTr="007125A2">
        <w:trPr>
          <w:trHeight w:val="268"/>
          <w:jc w:val="center"/>
        </w:trPr>
        <w:tc>
          <w:tcPr>
            <w:tcW w:w="3681" w:type="dxa"/>
            <w:vAlign w:val="center"/>
          </w:tcPr>
          <w:p w14:paraId="361EE3BA" w14:textId="7E6A4F72" w:rsidR="000D7977" w:rsidRPr="009C5BF2" w:rsidRDefault="008573DD" w:rsidP="007125A2">
            <w:pPr>
              <w:spacing w:line="360" w:lineRule="auto"/>
              <w:ind w:right="-1"/>
              <w:jc w:val="center"/>
            </w:pPr>
            <w:r>
              <w:t>Eventuali</w:t>
            </w:r>
            <w:r w:rsidR="0000300A">
              <w:t xml:space="preserve"> Atti Relativi a RTI/Consorzi/GEIE/reti d’Imprese</w:t>
            </w:r>
          </w:p>
        </w:tc>
        <w:tc>
          <w:tcPr>
            <w:tcW w:w="4541" w:type="dxa"/>
            <w:vAlign w:val="center"/>
          </w:tcPr>
          <w:p w14:paraId="5A133009" w14:textId="72ECEE10" w:rsidR="000D7977" w:rsidRPr="009C5BF2" w:rsidRDefault="0000300A" w:rsidP="007125A2">
            <w:pPr>
              <w:ind w:right="-1"/>
            </w:pPr>
            <w:r>
              <w:t>Domanda congiunta RTI</w:t>
            </w:r>
          </w:p>
        </w:tc>
        <w:tc>
          <w:tcPr>
            <w:tcW w:w="992" w:type="dxa"/>
          </w:tcPr>
          <w:p w14:paraId="5D01B1E7" w14:textId="77777777" w:rsidR="0000300A" w:rsidRDefault="0000300A" w:rsidP="007125A2">
            <w:pPr>
              <w:spacing w:line="360" w:lineRule="auto"/>
              <w:ind w:right="-1"/>
              <w:jc w:val="center"/>
            </w:pPr>
          </w:p>
          <w:p w14:paraId="2D269E77" w14:textId="28B258B4" w:rsidR="000D7977" w:rsidRPr="009C5BF2" w:rsidRDefault="000D7977" w:rsidP="007125A2">
            <w:pPr>
              <w:spacing w:line="360" w:lineRule="auto"/>
              <w:ind w:right="-1"/>
              <w:jc w:val="center"/>
            </w:pPr>
            <w:r>
              <w:t>1</w:t>
            </w:r>
          </w:p>
        </w:tc>
      </w:tr>
      <w:tr w:rsidR="000D7977" w:rsidRPr="00E36F6A" w14:paraId="6FCC8724" w14:textId="77777777" w:rsidTr="007125A2">
        <w:trPr>
          <w:trHeight w:val="268"/>
          <w:jc w:val="center"/>
        </w:trPr>
        <w:tc>
          <w:tcPr>
            <w:tcW w:w="3681" w:type="dxa"/>
            <w:vAlign w:val="center"/>
          </w:tcPr>
          <w:p w14:paraId="37A52C68" w14:textId="77777777" w:rsidR="000D7977" w:rsidRPr="009C5BF2" w:rsidRDefault="000D7977" w:rsidP="007125A2">
            <w:pPr>
              <w:spacing w:line="360" w:lineRule="auto"/>
              <w:ind w:right="-1"/>
              <w:jc w:val="center"/>
            </w:pPr>
            <w:r w:rsidRPr="009C5BF2">
              <w:t>Altro</w:t>
            </w:r>
          </w:p>
        </w:tc>
        <w:tc>
          <w:tcPr>
            <w:tcW w:w="4541" w:type="dxa"/>
            <w:vAlign w:val="center"/>
          </w:tcPr>
          <w:p w14:paraId="56A5518B" w14:textId="7BB1FD5F" w:rsidR="000D7977" w:rsidRPr="009C5BF2" w:rsidRDefault="0000300A" w:rsidP="007125A2">
            <w:pPr>
              <w:ind w:right="-1"/>
            </w:pPr>
            <w:r>
              <w:t>PASSOE RTI</w:t>
            </w:r>
          </w:p>
        </w:tc>
        <w:tc>
          <w:tcPr>
            <w:tcW w:w="992" w:type="dxa"/>
          </w:tcPr>
          <w:p w14:paraId="7D137DC2" w14:textId="03D2F53E" w:rsidR="000D7977" w:rsidRPr="009C5BF2" w:rsidRDefault="0000300A" w:rsidP="007125A2">
            <w:pPr>
              <w:spacing w:line="360" w:lineRule="auto"/>
              <w:ind w:right="-1"/>
              <w:jc w:val="center"/>
            </w:pPr>
            <w:r>
              <w:t>1</w:t>
            </w:r>
          </w:p>
        </w:tc>
      </w:tr>
      <w:tr w:rsidR="000D7977" w:rsidRPr="00E36F6A" w14:paraId="40A5F270" w14:textId="77777777" w:rsidTr="007125A2">
        <w:trPr>
          <w:trHeight w:val="269"/>
          <w:jc w:val="center"/>
        </w:trPr>
        <w:tc>
          <w:tcPr>
            <w:tcW w:w="3681" w:type="dxa"/>
            <w:vMerge w:val="restart"/>
          </w:tcPr>
          <w:p w14:paraId="38CCEA60" w14:textId="77777777" w:rsidR="000D7977" w:rsidRPr="009C5BF2" w:rsidRDefault="000D7977" w:rsidP="007125A2">
            <w:pPr>
              <w:spacing w:line="360" w:lineRule="auto"/>
              <w:ind w:right="-1"/>
              <w:jc w:val="center"/>
            </w:pPr>
            <w:r w:rsidRPr="009C5BF2">
              <w:t>Documenti attestanti l’avvenuto pagamento del contributo all’ANAC</w:t>
            </w:r>
          </w:p>
        </w:tc>
        <w:tc>
          <w:tcPr>
            <w:tcW w:w="4541" w:type="dxa"/>
            <w:vAlign w:val="center"/>
          </w:tcPr>
          <w:p w14:paraId="284826D0" w14:textId="6EC13776" w:rsidR="000D7977" w:rsidRPr="009C5BF2" w:rsidRDefault="0000300A" w:rsidP="007125A2">
            <w:pPr>
              <w:ind w:right="-1"/>
            </w:pPr>
            <w:r>
              <w:t>Ricevuta ANAC LOTTO 4</w:t>
            </w:r>
          </w:p>
        </w:tc>
        <w:tc>
          <w:tcPr>
            <w:tcW w:w="992" w:type="dxa"/>
            <w:vMerge w:val="restart"/>
            <w:vAlign w:val="center"/>
          </w:tcPr>
          <w:p w14:paraId="7305CD68" w14:textId="7A3400DC" w:rsidR="000D7977" w:rsidRPr="009C5BF2" w:rsidRDefault="0000300A" w:rsidP="007125A2">
            <w:pPr>
              <w:spacing w:line="360" w:lineRule="auto"/>
              <w:ind w:right="-1"/>
              <w:jc w:val="center"/>
            </w:pPr>
            <w:r>
              <w:t>2</w:t>
            </w:r>
          </w:p>
        </w:tc>
      </w:tr>
      <w:tr w:rsidR="000D7977" w:rsidRPr="00E36F6A" w14:paraId="5EA60740" w14:textId="77777777" w:rsidTr="007125A2">
        <w:trPr>
          <w:trHeight w:val="268"/>
          <w:jc w:val="center"/>
        </w:trPr>
        <w:tc>
          <w:tcPr>
            <w:tcW w:w="3681" w:type="dxa"/>
            <w:vMerge/>
          </w:tcPr>
          <w:p w14:paraId="39527CA4" w14:textId="77777777" w:rsidR="000D7977" w:rsidRPr="00E36F6A" w:rsidRDefault="000D7977" w:rsidP="007125A2">
            <w:pPr>
              <w:spacing w:line="360" w:lineRule="auto"/>
              <w:ind w:right="-1"/>
              <w:jc w:val="both"/>
              <w:rPr>
                <w:highlight w:val="yellow"/>
              </w:rPr>
            </w:pPr>
          </w:p>
        </w:tc>
        <w:tc>
          <w:tcPr>
            <w:tcW w:w="4541" w:type="dxa"/>
            <w:vAlign w:val="center"/>
          </w:tcPr>
          <w:p w14:paraId="2C848422" w14:textId="30B7AC3D" w:rsidR="000D7977" w:rsidRPr="009C5BF2" w:rsidRDefault="0000300A" w:rsidP="007125A2">
            <w:pPr>
              <w:ind w:right="-1"/>
            </w:pPr>
            <w:r>
              <w:t>Ricevuta ANAC LOTTO 3</w:t>
            </w:r>
          </w:p>
        </w:tc>
        <w:tc>
          <w:tcPr>
            <w:tcW w:w="992" w:type="dxa"/>
            <w:vMerge/>
          </w:tcPr>
          <w:p w14:paraId="72CDDD0C" w14:textId="77777777" w:rsidR="000D7977" w:rsidRPr="00E36F6A" w:rsidRDefault="000D7977" w:rsidP="007125A2">
            <w:pPr>
              <w:spacing w:line="360" w:lineRule="auto"/>
              <w:ind w:right="-1"/>
              <w:jc w:val="center"/>
              <w:rPr>
                <w:highlight w:val="yellow"/>
              </w:rPr>
            </w:pPr>
          </w:p>
        </w:tc>
      </w:tr>
      <w:tr w:rsidR="000D7977" w:rsidRPr="00960024" w14:paraId="346C7C8C" w14:textId="77777777" w:rsidTr="007125A2">
        <w:trPr>
          <w:trHeight w:val="295"/>
          <w:jc w:val="center"/>
        </w:trPr>
        <w:tc>
          <w:tcPr>
            <w:tcW w:w="3681" w:type="dxa"/>
            <w:vMerge w:val="restart"/>
          </w:tcPr>
          <w:p w14:paraId="69399FFC" w14:textId="77777777" w:rsidR="000D7977" w:rsidRPr="009C5BF2" w:rsidRDefault="000D7977" w:rsidP="007125A2">
            <w:pPr>
              <w:spacing w:line="360" w:lineRule="auto"/>
              <w:ind w:right="-1"/>
              <w:jc w:val="center"/>
            </w:pPr>
            <w:r>
              <w:t>Cauzioni provvisorie e documentazione a corredo</w:t>
            </w:r>
          </w:p>
        </w:tc>
        <w:tc>
          <w:tcPr>
            <w:tcW w:w="4541" w:type="dxa"/>
            <w:vAlign w:val="center"/>
          </w:tcPr>
          <w:p w14:paraId="62BB8360" w14:textId="21266942" w:rsidR="000D7977" w:rsidRPr="009C5BF2" w:rsidRDefault="0000300A" w:rsidP="007125A2">
            <w:pPr>
              <w:ind w:right="-1"/>
            </w:pPr>
            <w:r>
              <w:t>Cauzione provvisoria LOTTO 4</w:t>
            </w:r>
          </w:p>
        </w:tc>
        <w:tc>
          <w:tcPr>
            <w:tcW w:w="992" w:type="dxa"/>
            <w:vMerge w:val="restart"/>
            <w:vAlign w:val="center"/>
          </w:tcPr>
          <w:p w14:paraId="4EABEB3E" w14:textId="77777777" w:rsidR="000D7977" w:rsidRPr="009C5BF2" w:rsidRDefault="000D7977" w:rsidP="007125A2">
            <w:pPr>
              <w:spacing w:line="360" w:lineRule="auto"/>
              <w:ind w:right="-1"/>
              <w:jc w:val="center"/>
            </w:pPr>
            <w:r>
              <w:t>3</w:t>
            </w:r>
          </w:p>
        </w:tc>
      </w:tr>
      <w:tr w:rsidR="000D7977" w:rsidRPr="00960024" w14:paraId="0CB96A0C" w14:textId="77777777" w:rsidTr="007125A2">
        <w:trPr>
          <w:trHeight w:val="295"/>
          <w:jc w:val="center"/>
        </w:trPr>
        <w:tc>
          <w:tcPr>
            <w:tcW w:w="3681" w:type="dxa"/>
            <w:vMerge/>
          </w:tcPr>
          <w:p w14:paraId="40F2C43A" w14:textId="77777777" w:rsidR="000D7977" w:rsidRDefault="000D7977" w:rsidP="007125A2">
            <w:pPr>
              <w:spacing w:line="360" w:lineRule="auto"/>
              <w:ind w:right="-1"/>
              <w:jc w:val="center"/>
            </w:pPr>
          </w:p>
        </w:tc>
        <w:tc>
          <w:tcPr>
            <w:tcW w:w="4541" w:type="dxa"/>
            <w:vAlign w:val="center"/>
          </w:tcPr>
          <w:p w14:paraId="3C5EB5D8" w14:textId="63D57230" w:rsidR="000D7977" w:rsidRPr="009C5BF2" w:rsidRDefault="0000300A" w:rsidP="007125A2">
            <w:pPr>
              <w:ind w:right="-1"/>
            </w:pPr>
            <w:r>
              <w:t>Cauzione provvisoria LOTTO 3</w:t>
            </w:r>
          </w:p>
        </w:tc>
        <w:tc>
          <w:tcPr>
            <w:tcW w:w="992" w:type="dxa"/>
            <w:vMerge/>
            <w:vAlign w:val="center"/>
          </w:tcPr>
          <w:p w14:paraId="1872F1F8" w14:textId="77777777" w:rsidR="000D7977" w:rsidRDefault="000D7977" w:rsidP="007125A2">
            <w:pPr>
              <w:spacing w:line="360" w:lineRule="auto"/>
              <w:ind w:right="-1"/>
              <w:jc w:val="center"/>
            </w:pPr>
          </w:p>
        </w:tc>
      </w:tr>
    </w:tbl>
    <w:p w14:paraId="7C2D298E" w14:textId="77777777" w:rsidR="0000300A" w:rsidRDefault="0000300A" w:rsidP="0000300A">
      <w:pPr>
        <w:spacing w:line="360" w:lineRule="auto"/>
        <w:ind w:left="2836" w:right="-1" w:hanging="2836"/>
        <w:jc w:val="both"/>
        <w:rPr>
          <w:b/>
          <w:bCs/>
        </w:rPr>
      </w:pPr>
    </w:p>
    <w:p w14:paraId="62F39E11" w14:textId="57E16003" w:rsidR="000D7977" w:rsidRDefault="0000300A" w:rsidP="0000300A">
      <w:pPr>
        <w:spacing w:line="360" w:lineRule="auto"/>
        <w:ind w:left="2836" w:right="-1" w:hanging="2836"/>
        <w:jc w:val="both"/>
        <w:rPr>
          <w:b/>
          <w:bCs/>
        </w:rPr>
      </w:pPr>
      <w:r>
        <w:rPr>
          <w:b/>
          <w:bCs/>
        </w:rPr>
        <w:t>CAMPANIA ALIMENTARE</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00300A" w:rsidRPr="00E36F6A" w14:paraId="61150424" w14:textId="77777777" w:rsidTr="007125A2">
        <w:trPr>
          <w:trHeight w:val="537"/>
          <w:jc w:val="center"/>
        </w:trPr>
        <w:tc>
          <w:tcPr>
            <w:tcW w:w="9214" w:type="dxa"/>
            <w:gridSpan w:val="3"/>
            <w:shd w:val="clear" w:color="auto" w:fill="D9D9D9"/>
            <w:vAlign w:val="center"/>
          </w:tcPr>
          <w:p w14:paraId="6D549640" w14:textId="7D7CA69E" w:rsidR="0000300A" w:rsidRPr="000F304F" w:rsidRDefault="0000300A" w:rsidP="0000300A">
            <w:pPr>
              <w:spacing w:line="360" w:lineRule="auto"/>
              <w:ind w:right="-1"/>
              <w:jc w:val="center"/>
              <w:rPr>
                <w:b/>
              </w:rPr>
            </w:pPr>
            <w:r w:rsidRPr="000F304F">
              <w:rPr>
                <w:b/>
              </w:rPr>
              <w:t>Documentazione Ammi</w:t>
            </w:r>
            <w:r>
              <w:rPr>
                <w:b/>
              </w:rPr>
              <w:t>nistrativa degli OPERATORI ECONOMICI LOTTI</w:t>
            </w:r>
            <w:r w:rsidRPr="00DA3FCF">
              <w:rPr>
                <w:b/>
              </w:rPr>
              <w:t xml:space="preserve"> n°</w:t>
            </w:r>
            <w:r>
              <w:rPr>
                <w:b/>
              </w:rPr>
              <w:t>3_25 - n°4_26</w:t>
            </w:r>
          </w:p>
        </w:tc>
      </w:tr>
      <w:tr w:rsidR="0000300A" w:rsidRPr="00E36F6A" w14:paraId="2B8FE7E8"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7E4CD2AF" w14:textId="77777777" w:rsidR="0000300A" w:rsidRPr="003E423E" w:rsidRDefault="0000300A"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643B7C35" w14:textId="77777777" w:rsidR="0000300A" w:rsidRPr="003E423E" w:rsidRDefault="0000300A"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5918E82D" w14:textId="77777777" w:rsidR="0000300A" w:rsidRPr="003E423E" w:rsidRDefault="0000300A" w:rsidP="007125A2">
            <w:pPr>
              <w:spacing w:line="360" w:lineRule="auto"/>
              <w:ind w:right="-1"/>
              <w:jc w:val="center"/>
              <w:rPr>
                <w:b/>
              </w:rPr>
            </w:pPr>
            <w:r w:rsidRPr="003E423E">
              <w:rPr>
                <w:b/>
              </w:rPr>
              <w:t>N.doc. caricati</w:t>
            </w:r>
          </w:p>
        </w:tc>
      </w:tr>
      <w:tr w:rsidR="0000300A" w:rsidRPr="00E36F6A" w14:paraId="5CB44CE4" w14:textId="77777777" w:rsidTr="007125A2">
        <w:trPr>
          <w:trHeight w:val="355"/>
          <w:jc w:val="center"/>
        </w:trPr>
        <w:tc>
          <w:tcPr>
            <w:tcW w:w="3681" w:type="dxa"/>
            <w:vMerge w:val="restart"/>
            <w:tcBorders>
              <w:top w:val="single" w:sz="4" w:space="0" w:color="auto"/>
            </w:tcBorders>
            <w:vAlign w:val="center"/>
          </w:tcPr>
          <w:p w14:paraId="4AC075CA" w14:textId="16EF383F" w:rsidR="0000300A" w:rsidRPr="009C5BF2" w:rsidRDefault="0000300A" w:rsidP="007125A2">
            <w:pPr>
              <w:spacing w:line="360" w:lineRule="auto"/>
              <w:ind w:right="-1"/>
              <w:jc w:val="center"/>
            </w:pPr>
            <w:r>
              <w:t>DGUE</w:t>
            </w:r>
          </w:p>
        </w:tc>
        <w:tc>
          <w:tcPr>
            <w:tcW w:w="4541" w:type="dxa"/>
            <w:tcBorders>
              <w:top w:val="single" w:sz="4" w:space="0" w:color="auto"/>
            </w:tcBorders>
            <w:vAlign w:val="center"/>
          </w:tcPr>
          <w:p w14:paraId="54739D4C" w14:textId="2735FF0D" w:rsidR="0000300A" w:rsidRPr="009C5BF2" w:rsidRDefault="0000300A" w:rsidP="007125A2">
            <w:pPr>
              <w:ind w:right="-1"/>
            </w:pPr>
            <w:r>
              <w:t>Modello 4 fac-simile dichiarazione integrativa</w:t>
            </w:r>
          </w:p>
        </w:tc>
        <w:tc>
          <w:tcPr>
            <w:tcW w:w="992" w:type="dxa"/>
            <w:vMerge w:val="restart"/>
            <w:tcBorders>
              <w:top w:val="single" w:sz="4" w:space="0" w:color="auto"/>
            </w:tcBorders>
            <w:vAlign w:val="center"/>
          </w:tcPr>
          <w:p w14:paraId="7266616B" w14:textId="77777777" w:rsidR="0000300A" w:rsidRPr="009C5BF2" w:rsidRDefault="0000300A" w:rsidP="007125A2">
            <w:pPr>
              <w:spacing w:line="360" w:lineRule="auto"/>
              <w:ind w:right="-1"/>
              <w:jc w:val="center"/>
            </w:pPr>
            <w:r>
              <w:t>2</w:t>
            </w:r>
          </w:p>
        </w:tc>
      </w:tr>
      <w:tr w:rsidR="0000300A" w:rsidRPr="00E36F6A" w14:paraId="4D585831" w14:textId="77777777" w:rsidTr="007125A2">
        <w:trPr>
          <w:trHeight w:val="221"/>
          <w:jc w:val="center"/>
        </w:trPr>
        <w:tc>
          <w:tcPr>
            <w:tcW w:w="3681" w:type="dxa"/>
            <w:vMerge/>
            <w:vAlign w:val="center"/>
          </w:tcPr>
          <w:p w14:paraId="0BF6ACF5" w14:textId="77777777" w:rsidR="0000300A" w:rsidRPr="009C5BF2" w:rsidRDefault="0000300A" w:rsidP="007125A2">
            <w:pPr>
              <w:spacing w:line="360" w:lineRule="auto"/>
              <w:ind w:right="-1"/>
              <w:jc w:val="center"/>
            </w:pPr>
          </w:p>
        </w:tc>
        <w:tc>
          <w:tcPr>
            <w:tcW w:w="4541" w:type="dxa"/>
            <w:tcBorders>
              <w:top w:val="single" w:sz="4" w:space="0" w:color="auto"/>
            </w:tcBorders>
            <w:vAlign w:val="center"/>
          </w:tcPr>
          <w:p w14:paraId="1155FC96" w14:textId="5B940D8E" w:rsidR="0000300A" w:rsidRPr="009C5BF2" w:rsidRDefault="0000300A" w:rsidP="007125A2">
            <w:pPr>
              <w:ind w:right="-1"/>
            </w:pPr>
            <w:r>
              <w:t>DGUE</w:t>
            </w:r>
          </w:p>
        </w:tc>
        <w:tc>
          <w:tcPr>
            <w:tcW w:w="992" w:type="dxa"/>
            <w:vMerge/>
            <w:vAlign w:val="center"/>
          </w:tcPr>
          <w:p w14:paraId="2AC7C835" w14:textId="77777777" w:rsidR="0000300A" w:rsidRPr="009C5BF2" w:rsidRDefault="0000300A" w:rsidP="007125A2">
            <w:pPr>
              <w:spacing w:line="360" w:lineRule="auto"/>
              <w:ind w:right="-1"/>
              <w:jc w:val="center"/>
            </w:pPr>
          </w:p>
        </w:tc>
      </w:tr>
      <w:tr w:rsidR="0000300A" w:rsidRPr="00E36F6A" w14:paraId="37AC4ED0" w14:textId="77777777" w:rsidTr="007125A2">
        <w:trPr>
          <w:trHeight w:val="268"/>
          <w:jc w:val="center"/>
        </w:trPr>
        <w:tc>
          <w:tcPr>
            <w:tcW w:w="3681" w:type="dxa"/>
            <w:vAlign w:val="center"/>
          </w:tcPr>
          <w:p w14:paraId="513C3FD1" w14:textId="0DD2DF60" w:rsidR="0000300A" w:rsidRPr="009C5BF2" w:rsidRDefault="0000300A" w:rsidP="007125A2">
            <w:pPr>
              <w:spacing w:line="360" w:lineRule="auto"/>
              <w:ind w:right="-1"/>
              <w:jc w:val="center"/>
            </w:pPr>
            <w:r>
              <w:t>Domanda di partecipazione</w:t>
            </w:r>
          </w:p>
        </w:tc>
        <w:tc>
          <w:tcPr>
            <w:tcW w:w="4541" w:type="dxa"/>
            <w:vAlign w:val="center"/>
          </w:tcPr>
          <w:p w14:paraId="0F6923F9" w14:textId="01268E5D" w:rsidR="0000300A" w:rsidRPr="009C5BF2" w:rsidRDefault="0000300A" w:rsidP="007125A2">
            <w:pPr>
              <w:ind w:right="-1"/>
            </w:pPr>
            <w:r>
              <w:t>Modello 1 – documento di partecipazione</w:t>
            </w:r>
          </w:p>
        </w:tc>
        <w:tc>
          <w:tcPr>
            <w:tcW w:w="992" w:type="dxa"/>
          </w:tcPr>
          <w:p w14:paraId="3F4AE7D3" w14:textId="71BAA2E5" w:rsidR="0000300A" w:rsidRPr="009C5BF2" w:rsidRDefault="0000300A" w:rsidP="007125A2">
            <w:pPr>
              <w:spacing w:line="360" w:lineRule="auto"/>
              <w:ind w:right="-1"/>
              <w:jc w:val="center"/>
            </w:pPr>
            <w:r>
              <w:t>1</w:t>
            </w:r>
          </w:p>
        </w:tc>
      </w:tr>
      <w:tr w:rsidR="0000300A" w:rsidRPr="00E36F6A" w14:paraId="497108B9" w14:textId="77777777" w:rsidTr="007125A2">
        <w:trPr>
          <w:trHeight w:val="268"/>
          <w:jc w:val="center"/>
        </w:trPr>
        <w:tc>
          <w:tcPr>
            <w:tcW w:w="3681" w:type="dxa"/>
            <w:vMerge w:val="restart"/>
            <w:vAlign w:val="center"/>
          </w:tcPr>
          <w:p w14:paraId="68584E23" w14:textId="77777777" w:rsidR="0000300A" w:rsidRPr="009C5BF2" w:rsidRDefault="0000300A" w:rsidP="007125A2">
            <w:pPr>
              <w:spacing w:line="360" w:lineRule="auto"/>
              <w:ind w:right="-1"/>
              <w:jc w:val="center"/>
            </w:pPr>
            <w:r w:rsidRPr="009C5BF2">
              <w:t>Altro</w:t>
            </w:r>
          </w:p>
        </w:tc>
        <w:tc>
          <w:tcPr>
            <w:tcW w:w="4541" w:type="dxa"/>
            <w:vAlign w:val="center"/>
          </w:tcPr>
          <w:p w14:paraId="1EBA86FC" w14:textId="01B59AA8" w:rsidR="0000300A" w:rsidRPr="009C5BF2" w:rsidRDefault="0000300A" w:rsidP="007125A2">
            <w:pPr>
              <w:ind w:right="-1"/>
            </w:pPr>
            <w:r>
              <w:t>Dichiarazione possesso capacità tecnica professionale</w:t>
            </w:r>
          </w:p>
        </w:tc>
        <w:tc>
          <w:tcPr>
            <w:tcW w:w="992" w:type="dxa"/>
            <w:vMerge w:val="restart"/>
          </w:tcPr>
          <w:p w14:paraId="23E8FE7D" w14:textId="77777777" w:rsidR="0000300A" w:rsidRDefault="0000300A" w:rsidP="007125A2">
            <w:pPr>
              <w:spacing w:line="360" w:lineRule="auto"/>
              <w:ind w:right="-1"/>
              <w:jc w:val="center"/>
            </w:pPr>
          </w:p>
          <w:p w14:paraId="74D92518" w14:textId="53314320" w:rsidR="0000300A" w:rsidRPr="009C5BF2" w:rsidRDefault="0000300A" w:rsidP="007125A2">
            <w:pPr>
              <w:spacing w:line="360" w:lineRule="auto"/>
              <w:ind w:right="-1"/>
              <w:jc w:val="center"/>
            </w:pPr>
            <w:r>
              <w:t>4</w:t>
            </w:r>
          </w:p>
        </w:tc>
      </w:tr>
      <w:tr w:rsidR="0000300A" w:rsidRPr="00E36F6A" w14:paraId="350753A9" w14:textId="77777777" w:rsidTr="007125A2">
        <w:trPr>
          <w:trHeight w:val="268"/>
          <w:jc w:val="center"/>
        </w:trPr>
        <w:tc>
          <w:tcPr>
            <w:tcW w:w="3681" w:type="dxa"/>
            <w:vMerge/>
            <w:vAlign w:val="center"/>
          </w:tcPr>
          <w:p w14:paraId="0B55F6B5" w14:textId="77777777" w:rsidR="0000300A" w:rsidRPr="009C5BF2" w:rsidRDefault="0000300A" w:rsidP="007125A2">
            <w:pPr>
              <w:spacing w:line="360" w:lineRule="auto"/>
              <w:ind w:right="-1"/>
              <w:jc w:val="center"/>
            </w:pPr>
          </w:p>
        </w:tc>
        <w:tc>
          <w:tcPr>
            <w:tcW w:w="4541" w:type="dxa"/>
            <w:vAlign w:val="center"/>
          </w:tcPr>
          <w:p w14:paraId="7BE62B88" w14:textId="649A185D" w:rsidR="0000300A" w:rsidRDefault="0000300A" w:rsidP="007125A2">
            <w:pPr>
              <w:ind w:right="-1"/>
            </w:pPr>
            <w:r>
              <w:t>Dichiarazione fatturato specifico</w:t>
            </w:r>
          </w:p>
        </w:tc>
        <w:tc>
          <w:tcPr>
            <w:tcW w:w="992" w:type="dxa"/>
            <w:vMerge/>
          </w:tcPr>
          <w:p w14:paraId="4820FFEF" w14:textId="77777777" w:rsidR="0000300A" w:rsidRDefault="0000300A" w:rsidP="007125A2">
            <w:pPr>
              <w:spacing w:line="360" w:lineRule="auto"/>
              <w:ind w:right="-1"/>
              <w:jc w:val="center"/>
            </w:pPr>
          </w:p>
        </w:tc>
      </w:tr>
      <w:tr w:rsidR="0000300A" w:rsidRPr="00E36F6A" w14:paraId="1FF21B29" w14:textId="77777777" w:rsidTr="007125A2">
        <w:trPr>
          <w:trHeight w:val="268"/>
          <w:jc w:val="center"/>
        </w:trPr>
        <w:tc>
          <w:tcPr>
            <w:tcW w:w="3681" w:type="dxa"/>
            <w:vMerge/>
            <w:vAlign w:val="center"/>
          </w:tcPr>
          <w:p w14:paraId="53298990" w14:textId="77777777" w:rsidR="0000300A" w:rsidRPr="009C5BF2" w:rsidRDefault="0000300A" w:rsidP="007125A2">
            <w:pPr>
              <w:spacing w:line="360" w:lineRule="auto"/>
              <w:ind w:right="-1"/>
              <w:jc w:val="center"/>
            </w:pPr>
          </w:p>
        </w:tc>
        <w:tc>
          <w:tcPr>
            <w:tcW w:w="4541" w:type="dxa"/>
            <w:vAlign w:val="center"/>
          </w:tcPr>
          <w:p w14:paraId="7B8F4D86" w14:textId="4BC8B832" w:rsidR="0000300A" w:rsidRDefault="0000300A" w:rsidP="007125A2">
            <w:pPr>
              <w:ind w:right="-1"/>
            </w:pPr>
            <w:r>
              <w:t>Dichiarazione copia conforme bilanci</w:t>
            </w:r>
          </w:p>
        </w:tc>
        <w:tc>
          <w:tcPr>
            <w:tcW w:w="992" w:type="dxa"/>
            <w:vMerge/>
          </w:tcPr>
          <w:p w14:paraId="439E0351" w14:textId="77777777" w:rsidR="0000300A" w:rsidRDefault="0000300A" w:rsidP="007125A2">
            <w:pPr>
              <w:spacing w:line="360" w:lineRule="auto"/>
              <w:ind w:right="-1"/>
              <w:jc w:val="center"/>
            </w:pPr>
          </w:p>
        </w:tc>
      </w:tr>
      <w:tr w:rsidR="0000300A" w:rsidRPr="00E36F6A" w14:paraId="7C374F26" w14:textId="77777777" w:rsidTr="007125A2">
        <w:trPr>
          <w:trHeight w:val="268"/>
          <w:jc w:val="center"/>
        </w:trPr>
        <w:tc>
          <w:tcPr>
            <w:tcW w:w="3681" w:type="dxa"/>
            <w:vMerge/>
            <w:vAlign w:val="center"/>
          </w:tcPr>
          <w:p w14:paraId="0B88D919" w14:textId="77777777" w:rsidR="0000300A" w:rsidRPr="009C5BF2" w:rsidRDefault="0000300A" w:rsidP="007125A2">
            <w:pPr>
              <w:spacing w:line="360" w:lineRule="auto"/>
              <w:ind w:right="-1"/>
              <w:jc w:val="center"/>
            </w:pPr>
          </w:p>
        </w:tc>
        <w:tc>
          <w:tcPr>
            <w:tcW w:w="4541" w:type="dxa"/>
            <w:vAlign w:val="center"/>
          </w:tcPr>
          <w:p w14:paraId="1BFD478F" w14:textId="577A1F6A" w:rsidR="0000300A" w:rsidRDefault="0000300A" w:rsidP="007125A2">
            <w:pPr>
              <w:ind w:right="-1"/>
            </w:pPr>
            <w:r>
              <w:t>Dichiarazione copia conforme ISO 9001</w:t>
            </w:r>
          </w:p>
        </w:tc>
        <w:tc>
          <w:tcPr>
            <w:tcW w:w="992" w:type="dxa"/>
            <w:vMerge/>
          </w:tcPr>
          <w:p w14:paraId="5EAF0A9F" w14:textId="77777777" w:rsidR="0000300A" w:rsidRDefault="0000300A" w:rsidP="007125A2">
            <w:pPr>
              <w:spacing w:line="360" w:lineRule="auto"/>
              <w:ind w:right="-1"/>
              <w:jc w:val="center"/>
            </w:pPr>
          </w:p>
        </w:tc>
      </w:tr>
      <w:tr w:rsidR="0000300A" w:rsidRPr="00E36F6A" w14:paraId="7D5A36AA" w14:textId="77777777" w:rsidTr="007125A2">
        <w:trPr>
          <w:trHeight w:val="269"/>
          <w:jc w:val="center"/>
        </w:trPr>
        <w:tc>
          <w:tcPr>
            <w:tcW w:w="3681" w:type="dxa"/>
            <w:vMerge w:val="restart"/>
          </w:tcPr>
          <w:p w14:paraId="1068768E" w14:textId="2F4EF9D7" w:rsidR="0000300A" w:rsidRPr="009C5BF2" w:rsidRDefault="0000300A" w:rsidP="007125A2">
            <w:pPr>
              <w:spacing w:line="360" w:lineRule="auto"/>
              <w:ind w:right="-1"/>
              <w:jc w:val="center"/>
            </w:pPr>
            <w:r>
              <w:t>Eventuale documentazione necessaria ai fini della riduzione della cauzione</w:t>
            </w:r>
          </w:p>
        </w:tc>
        <w:tc>
          <w:tcPr>
            <w:tcW w:w="4541" w:type="dxa"/>
            <w:vAlign w:val="center"/>
          </w:tcPr>
          <w:p w14:paraId="1298D4CB" w14:textId="684F3578" w:rsidR="0000300A" w:rsidRPr="009C5BF2" w:rsidRDefault="0000300A" w:rsidP="007125A2">
            <w:pPr>
              <w:ind w:right="-1"/>
            </w:pPr>
            <w:r>
              <w:t>Dichiarazione copia conforme ISO 14001</w:t>
            </w:r>
          </w:p>
        </w:tc>
        <w:tc>
          <w:tcPr>
            <w:tcW w:w="992" w:type="dxa"/>
            <w:vMerge w:val="restart"/>
            <w:vAlign w:val="center"/>
          </w:tcPr>
          <w:p w14:paraId="0C2833DC" w14:textId="77777777" w:rsidR="0000300A" w:rsidRPr="009C5BF2" w:rsidRDefault="0000300A" w:rsidP="007125A2">
            <w:pPr>
              <w:spacing w:line="360" w:lineRule="auto"/>
              <w:ind w:right="-1"/>
              <w:jc w:val="center"/>
            </w:pPr>
            <w:r>
              <w:t>2</w:t>
            </w:r>
          </w:p>
        </w:tc>
      </w:tr>
      <w:tr w:rsidR="0000300A" w:rsidRPr="00E36F6A" w14:paraId="3914DC0C" w14:textId="77777777" w:rsidTr="007125A2">
        <w:trPr>
          <w:trHeight w:val="268"/>
          <w:jc w:val="center"/>
        </w:trPr>
        <w:tc>
          <w:tcPr>
            <w:tcW w:w="3681" w:type="dxa"/>
            <w:vMerge/>
          </w:tcPr>
          <w:p w14:paraId="08F01D5C" w14:textId="77777777" w:rsidR="0000300A" w:rsidRPr="00E36F6A" w:rsidRDefault="0000300A" w:rsidP="007125A2">
            <w:pPr>
              <w:spacing w:line="360" w:lineRule="auto"/>
              <w:ind w:right="-1"/>
              <w:jc w:val="both"/>
              <w:rPr>
                <w:highlight w:val="yellow"/>
              </w:rPr>
            </w:pPr>
          </w:p>
        </w:tc>
        <w:tc>
          <w:tcPr>
            <w:tcW w:w="4541" w:type="dxa"/>
            <w:vAlign w:val="center"/>
          </w:tcPr>
          <w:p w14:paraId="7EA300CD" w14:textId="77B8C06E" w:rsidR="0000300A" w:rsidRPr="009C5BF2" w:rsidRDefault="0000300A" w:rsidP="0000300A">
            <w:pPr>
              <w:ind w:right="-1"/>
            </w:pPr>
            <w:r>
              <w:t>Dichiarazione copia conforme ISO 9001</w:t>
            </w:r>
          </w:p>
        </w:tc>
        <w:tc>
          <w:tcPr>
            <w:tcW w:w="992" w:type="dxa"/>
            <w:vMerge/>
          </w:tcPr>
          <w:p w14:paraId="4E62A305" w14:textId="77777777" w:rsidR="0000300A" w:rsidRPr="00E36F6A" w:rsidRDefault="0000300A" w:rsidP="007125A2">
            <w:pPr>
              <w:spacing w:line="360" w:lineRule="auto"/>
              <w:ind w:right="-1"/>
              <w:jc w:val="center"/>
              <w:rPr>
                <w:highlight w:val="yellow"/>
              </w:rPr>
            </w:pPr>
          </w:p>
        </w:tc>
      </w:tr>
    </w:tbl>
    <w:p w14:paraId="65307BBC" w14:textId="77777777" w:rsidR="000D7977" w:rsidRDefault="000D7977" w:rsidP="000B0F8A">
      <w:pPr>
        <w:spacing w:line="360" w:lineRule="auto"/>
        <w:ind w:left="2836" w:right="-1" w:firstLine="709"/>
        <w:jc w:val="both"/>
        <w:rPr>
          <w:b/>
          <w:bCs/>
        </w:rPr>
      </w:pPr>
    </w:p>
    <w:p w14:paraId="0826E8E5" w14:textId="77777777" w:rsidR="000D7977" w:rsidRDefault="000D7977" w:rsidP="000B0F8A">
      <w:pPr>
        <w:spacing w:line="360" w:lineRule="auto"/>
        <w:ind w:left="2836" w:right="-1" w:firstLine="709"/>
        <w:jc w:val="both"/>
        <w:rPr>
          <w:b/>
          <w:bCs/>
        </w:rPr>
      </w:pPr>
    </w:p>
    <w:p w14:paraId="317CE18B" w14:textId="77777777" w:rsidR="000D7977" w:rsidRDefault="000D7977" w:rsidP="000B0F8A">
      <w:pPr>
        <w:spacing w:line="360" w:lineRule="auto"/>
        <w:ind w:left="2836" w:right="-1" w:firstLine="709"/>
        <w:jc w:val="both"/>
        <w:rPr>
          <w:b/>
          <w:bCs/>
        </w:rPr>
      </w:pPr>
    </w:p>
    <w:p w14:paraId="0EEAF7D5" w14:textId="77777777" w:rsidR="0000300A" w:rsidRDefault="0000300A" w:rsidP="0000300A">
      <w:pPr>
        <w:spacing w:line="360" w:lineRule="auto"/>
        <w:ind w:left="2836" w:right="-1" w:hanging="2836"/>
        <w:jc w:val="both"/>
        <w:rPr>
          <w:b/>
          <w:bCs/>
        </w:rPr>
      </w:pPr>
    </w:p>
    <w:p w14:paraId="17A5CCBE" w14:textId="5477B1C0" w:rsidR="0000300A" w:rsidRDefault="0000300A" w:rsidP="0000300A">
      <w:pPr>
        <w:spacing w:line="360" w:lineRule="auto"/>
        <w:ind w:left="2836" w:right="-1" w:hanging="2836"/>
        <w:jc w:val="both"/>
        <w:rPr>
          <w:b/>
          <w:bCs/>
        </w:rPr>
      </w:pPr>
      <w:r>
        <w:rPr>
          <w:b/>
          <w:bCs/>
        </w:rPr>
        <w:t>PETRAZZUOLO ALFONSO &amp; GENNARO</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00300A" w:rsidRPr="00E36F6A" w14:paraId="42D08363" w14:textId="77777777" w:rsidTr="007125A2">
        <w:trPr>
          <w:trHeight w:val="537"/>
          <w:jc w:val="center"/>
        </w:trPr>
        <w:tc>
          <w:tcPr>
            <w:tcW w:w="9214" w:type="dxa"/>
            <w:gridSpan w:val="3"/>
            <w:shd w:val="clear" w:color="auto" w:fill="D9D9D9"/>
            <w:vAlign w:val="center"/>
          </w:tcPr>
          <w:p w14:paraId="4EAC4B45" w14:textId="77777777" w:rsidR="0000300A" w:rsidRPr="000F304F" w:rsidRDefault="0000300A" w:rsidP="007125A2">
            <w:pPr>
              <w:spacing w:line="360" w:lineRule="auto"/>
              <w:ind w:right="-1"/>
              <w:jc w:val="center"/>
              <w:rPr>
                <w:b/>
              </w:rPr>
            </w:pPr>
            <w:r w:rsidRPr="000F304F">
              <w:rPr>
                <w:b/>
              </w:rPr>
              <w:t>Documentazione Ammi</w:t>
            </w:r>
            <w:r>
              <w:rPr>
                <w:b/>
              </w:rPr>
              <w:t>nistrativa degli OPERATORI ECONOMICI LOTTI</w:t>
            </w:r>
            <w:r w:rsidRPr="00DA3FCF">
              <w:rPr>
                <w:b/>
              </w:rPr>
              <w:t xml:space="preserve"> n°</w:t>
            </w:r>
            <w:r>
              <w:rPr>
                <w:b/>
              </w:rPr>
              <w:t>3_25 - n°4_26</w:t>
            </w:r>
          </w:p>
        </w:tc>
      </w:tr>
      <w:tr w:rsidR="0000300A" w:rsidRPr="00E36F6A" w14:paraId="75E0BF0A"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544D4754" w14:textId="77777777" w:rsidR="0000300A" w:rsidRPr="003E423E" w:rsidRDefault="0000300A"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33B63D9B" w14:textId="77777777" w:rsidR="0000300A" w:rsidRPr="003E423E" w:rsidRDefault="0000300A"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71661FD9" w14:textId="77777777" w:rsidR="0000300A" w:rsidRPr="003E423E" w:rsidRDefault="0000300A" w:rsidP="007125A2">
            <w:pPr>
              <w:spacing w:line="360" w:lineRule="auto"/>
              <w:ind w:right="-1"/>
              <w:jc w:val="center"/>
              <w:rPr>
                <w:b/>
              </w:rPr>
            </w:pPr>
            <w:r w:rsidRPr="003E423E">
              <w:rPr>
                <w:b/>
              </w:rPr>
              <w:t>N.doc. caricati</w:t>
            </w:r>
          </w:p>
        </w:tc>
      </w:tr>
      <w:tr w:rsidR="0000300A" w:rsidRPr="00E36F6A" w14:paraId="3AEDFBD7" w14:textId="77777777" w:rsidTr="007125A2">
        <w:trPr>
          <w:trHeight w:val="221"/>
          <w:jc w:val="center"/>
        </w:trPr>
        <w:tc>
          <w:tcPr>
            <w:tcW w:w="3681" w:type="dxa"/>
            <w:vAlign w:val="center"/>
          </w:tcPr>
          <w:p w14:paraId="6A778C35" w14:textId="0689820D" w:rsidR="0000300A" w:rsidRPr="009C5BF2" w:rsidRDefault="009223F3" w:rsidP="007125A2">
            <w:pPr>
              <w:spacing w:line="360" w:lineRule="auto"/>
              <w:ind w:right="-1"/>
              <w:jc w:val="center"/>
            </w:pPr>
            <w:r>
              <w:t>DGUE</w:t>
            </w:r>
          </w:p>
        </w:tc>
        <w:tc>
          <w:tcPr>
            <w:tcW w:w="4541" w:type="dxa"/>
            <w:tcBorders>
              <w:top w:val="single" w:sz="4" w:space="0" w:color="auto"/>
            </w:tcBorders>
            <w:vAlign w:val="center"/>
          </w:tcPr>
          <w:p w14:paraId="074AC8BE" w14:textId="0311B0CF" w:rsidR="0000300A" w:rsidRPr="009C5BF2" w:rsidRDefault="0000300A" w:rsidP="007125A2">
            <w:pPr>
              <w:ind w:right="-1"/>
            </w:pPr>
            <w:r>
              <w:t>DGUE</w:t>
            </w:r>
            <w:r w:rsidR="009223F3">
              <w:t xml:space="preserve"> PETRAZZUOLO</w:t>
            </w:r>
          </w:p>
        </w:tc>
        <w:tc>
          <w:tcPr>
            <w:tcW w:w="992" w:type="dxa"/>
            <w:vAlign w:val="center"/>
          </w:tcPr>
          <w:p w14:paraId="5B03C6C9" w14:textId="1717EF8B" w:rsidR="0000300A" w:rsidRPr="009C5BF2" w:rsidRDefault="009223F3" w:rsidP="007125A2">
            <w:pPr>
              <w:spacing w:line="360" w:lineRule="auto"/>
              <w:ind w:right="-1"/>
              <w:jc w:val="center"/>
            </w:pPr>
            <w:r>
              <w:t>1</w:t>
            </w:r>
          </w:p>
        </w:tc>
      </w:tr>
      <w:tr w:rsidR="0000300A" w:rsidRPr="00E36F6A" w14:paraId="1DDBDBA1" w14:textId="77777777" w:rsidTr="007125A2">
        <w:trPr>
          <w:trHeight w:val="268"/>
          <w:jc w:val="center"/>
        </w:trPr>
        <w:tc>
          <w:tcPr>
            <w:tcW w:w="3681" w:type="dxa"/>
            <w:vAlign w:val="center"/>
          </w:tcPr>
          <w:p w14:paraId="56E33362" w14:textId="77777777" w:rsidR="0000300A" w:rsidRPr="009C5BF2" w:rsidRDefault="0000300A" w:rsidP="007125A2">
            <w:pPr>
              <w:spacing w:line="360" w:lineRule="auto"/>
              <w:ind w:right="-1"/>
              <w:jc w:val="center"/>
            </w:pPr>
            <w:r>
              <w:t>Domanda di partecipazione</w:t>
            </w:r>
          </w:p>
        </w:tc>
        <w:tc>
          <w:tcPr>
            <w:tcW w:w="4541" w:type="dxa"/>
            <w:vAlign w:val="center"/>
          </w:tcPr>
          <w:p w14:paraId="65370CFE" w14:textId="77777777" w:rsidR="0000300A" w:rsidRPr="009C5BF2" w:rsidRDefault="0000300A" w:rsidP="007125A2">
            <w:pPr>
              <w:ind w:right="-1"/>
            </w:pPr>
            <w:r>
              <w:t>Modello 1 – documento di partecipazione</w:t>
            </w:r>
          </w:p>
        </w:tc>
        <w:tc>
          <w:tcPr>
            <w:tcW w:w="992" w:type="dxa"/>
          </w:tcPr>
          <w:p w14:paraId="0BFA56AD" w14:textId="77777777" w:rsidR="0000300A" w:rsidRPr="009C5BF2" w:rsidRDefault="0000300A" w:rsidP="007125A2">
            <w:pPr>
              <w:spacing w:line="360" w:lineRule="auto"/>
              <w:ind w:right="-1"/>
              <w:jc w:val="center"/>
            </w:pPr>
            <w:r>
              <w:t>1</w:t>
            </w:r>
          </w:p>
        </w:tc>
      </w:tr>
      <w:tr w:rsidR="0000300A" w:rsidRPr="00E36F6A" w14:paraId="7A365336" w14:textId="77777777" w:rsidTr="007125A2">
        <w:trPr>
          <w:trHeight w:val="268"/>
          <w:jc w:val="center"/>
        </w:trPr>
        <w:tc>
          <w:tcPr>
            <w:tcW w:w="3681" w:type="dxa"/>
            <w:vMerge w:val="restart"/>
            <w:vAlign w:val="center"/>
          </w:tcPr>
          <w:p w14:paraId="16856C7C" w14:textId="77777777" w:rsidR="0000300A" w:rsidRPr="009C5BF2" w:rsidRDefault="0000300A" w:rsidP="007125A2">
            <w:pPr>
              <w:spacing w:line="360" w:lineRule="auto"/>
              <w:ind w:right="-1"/>
              <w:jc w:val="center"/>
            </w:pPr>
            <w:r w:rsidRPr="009C5BF2">
              <w:t>Altro</w:t>
            </w:r>
          </w:p>
        </w:tc>
        <w:tc>
          <w:tcPr>
            <w:tcW w:w="4541" w:type="dxa"/>
            <w:vAlign w:val="center"/>
          </w:tcPr>
          <w:p w14:paraId="179F7EFB" w14:textId="4A402A33" w:rsidR="0000300A" w:rsidRPr="009C5BF2" w:rsidRDefault="0000300A" w:rsidP="009223F3">
            <w:pPr>
              <w:ind w:right="-1"/>
            </w:pPr>
            <w:r>
              <w:t xml:space="preserve">Dichiarazione </w:t>
            </w:r>
            <w:r w:rsidR="009223F3">
              <w:t>Art.80 Petrazzuolo</w:t>
            </w:r>
          </w:p>
        </w:tc>
        <w:tc>
          <w:tcPr>
            <w:tcW w:w="992" w:type="dxa"/>
            <w:vMerge w:val="restart"/>
          </w:tcPr>
          <w:p w14:paraId="5CD723EC" w14:textId="77777777" w:rsidR="0000300A" w:rsidRDefault="0000300A" w:rsidP="007125A2">
            <w:pPr>
              <w:spacing w:line="360" w:lineRule="auto"/>
              <w:ind w:right="-1"/>
              <w:jc w:val="center"/>
            </w:pPr>
          </w:p>
          <w:p w14:paraId="4489EC2D" w14:textId="6EAAE7C2" w:rsidR="0000300A" w:rsidRPr="009C5BF2" w:rsidRDefault="009223F3" w:rsidP="007125A2">
            <w:pPr>
              <w:spacing w:line="360" w:lineRule="auto"/>
              <w:ind w:right="-1"/>
              <w:jc w:val="center"/>
            </w:pPr>
            <w:r>
              <w:t>3</w:t>
            </w:r>
          </w:p>
        </w:tc>
      </w:tr>
      <w:tr w:rsidR="0000300A" w:rsidRPr="00E36F6A" w14:paraId="78A9D3FA" w14:textId="77777777" w:rsidTr="007125A2">
        <w:trPr>
          <w:trHeight w:val="268"/>
          <w:jc w:val="center"/>
        </w:trPr>
        <w:tc>
          <w:tcPr>
            <w:tcW w:w="3681" w:type="dxa"/>
            <w:vMerge/>
            <w:vAlign w:val="center"/>
          </w:tcPr>
          <w:p w14:paraId="112328CB" w14:textId="77777777" w:rsidR="0000300A" w:rsidRPr="009C5BF2" w:rsidRDefault="0000300A" w:rsidP="007125A2">
            <w:pPr>
              <w:spacing w:line="360" w:lineRule="auto"/>
              <w:ind w:right="-1"/>
              <w:jc w:val="center"/>
            </w:pPr>
          </w:p>
        </w:tc>
        <w:tc>
          <w:tcPr>
            <w:tcW w:w="4541" w:type="dxa"/>
            <w:vAlign w:val="center"/>
          </w:tcPr>
          <w:p w14:paraId="0CE0B610" w14:textId="0B39C045" w:rsidR="0000300A" w:rsidRDefault="0000300A" w:rsidP="009223F3">
            <w:pPr>
              <w:ind w:right="-1"/>
            </w:pPr>
            <w:r>
              <w:t xml:space="preserve">Dichiarazione </w:t>
            </w:r>
            <w:r w:rsidR="009223F3">
              <w:t>possesso capacità tecnica professionale</w:t>
            </w:r>
          </w:p>
        </w:tc>
        <w:tc>
          <w:tcPr>
            <w:tcW w:w="992" w:type="dxa"/>
            <w:vMerge/>
          </w:tcPr>
          <w:p w14:paraId="23B52DC6" w14:textId="77777777" w:rsidR="0000300A" w:rsidRDefault="0000300A" w:rsidP="007125A2">
            <w:pPr>
              <w:spacing w:line="360" w:lineRule="auto"/>
              <w:ind w:right="-1"/>
              <w:jc w:val="center"/>
            </w:pPr>
          </w:p>
        </w:tc>
      </w:tr>
      <w:tr w:rsidR="0000300A" w:rsidRPr="00E36F6A" w14:paraId="28BF81FE" w14:textId="77777777" w:rsidTr="007125A2">
        <w:trPr>
          <w:trHeight w:val="268"/>
          <w:jc w:val="center"/>
        </w:trPr>
        <w:tc>
          <w:tcPr>
            <w:tcW w:w="3681" w:type="dxa"/>
            <w:vMerge/>
            <w:vAlign w:val="center"/>
          </w:tcPr>
          <w:p w14:paraId="0E30F245" w14:textId="77777777" w:rsidR="0000300A" w:rsidRPr="009C5BF2" w:rsidRDefault="0000300A" w:rsidP="007125A2">
            <w:pPr>
              <w:spacing w:line="360" w:lineRule="auto"/>
              <w:ind w:right="-1"/>
              <w:jc w:val="center"/>
            </w:pPr>
          </w:p>
        </w:tc>
        <w:tc>
          <w:tcPr>
            <w:tcW w:w="4541" w:type="dxa"/>
            <w:vAlign w:val="center"/>
          </w:tcPr>
          <w:p w14:paraId="06CAEA48" w14:textId="47DB529A" w:rsidR="0000300A" w:rsidRDefault="0000300A" w:rsidP="009223F3">
            <w:pPr>
              <w:ind w:right="-1"/>
            </w:pPr>
            <w:r>
              <w:t xml:space="preserve">Dichiarazione copia conforme </w:t>
            </w:r>
            <w:r w:rsidR="009223F3">
              <w:t>bilanci Petrazzuolo</w:t>
            </w:r>
          </w:p>
        </w:tc>
        <w:tc>
          <w:tcPr>
            <w:tcW w:w="992" w:type="dxa"/>
            <w:vMerge/>
          </w:tcPr>
          <w:p w14:paraId="318A7BE3" w14:textId="77777777" w:rsidR="0000300A" w:rsidRDefault="0000300A" w:rsidP="007125A2">
            <w:pPr>
              <w:spacing w:line="360" w:lineRule="auto"/>
              <w:ind w:right="-1"/>
              <w:jc w:val="center"/>
            </w:pPr>
          </w:p>
        </w:tc>
      </w:tr>
      <w:tr w:rsidR="0000300A" w:rsidRPr="00E36F6A" w14:paraId="2E7204A9" w14:textId="77777777" w:rsidTr="007125A2">
        <w:trPr>
          <w:trHeight w:val="269"/>
          <w:jc w:val="center"/>
        </w:trPr>
        <w:tc>
          <w:tcPr>
            <w:tcW w:w="3681" w:type="dxa"/>
          </w:tcPr>
          <w:p w14:paraId="55EAAE89" w14:textId="77777777" w:rsidR="0000300A" w:rsidRPr="009C5BF2" w:rsidRDefault="0000300A" w:rsidP="007125A2">
            <w:pPr>
              <w:spacing w:line="360" w:lineRule="auto"/>
              <w:ind w:right="-1"/>
              <w:jc w:val="center"/>
            </w:pPr>
            <w:r>
              <w:t>Eventuale documentazione necessaria ai fini della riduzione della cauzione</w:t>
            </w:r>
          </w:p>
        </w:tc>
        <w:tc>
          <w:tcPr>
            <w:tcW w:w="4541" w:type="dxa"/>
            <w:vAlign w:val="center"/>
          </w:tcPr>
          <w:p w14:paraId="27369FA1" w14:textId="1FB8EC50" w:rsidR="0000300A" w:rsidRPr="009C5BF2" w:rsidRDefault="0000300A" w:rsidP="009223F3">
            <w:pPr>
              <w:ind w:right="-1"/>
            </w:pPr>
            <w:r>
              <w:t xml:space="preserve">Dichiarazione copia conforme </w:t>
            </w:r>
            <w:r w:rsidR="009223F3">
              <w:t>certificazione di qualità</w:t>
            </w:r>
          </w:p>
        </w:tc>
        <w:tc>
          <w:tcPr>
            <w:tcW w:w="992" w:type="dxa"/>
            <w:vAlign w:val="center"/>
          </w:tcPr>
          <w:p w14:paraId="75969F81" w14:textId="5A6B81DD" w:rsidR="0000300A" w:rsidRPr="009C5BF2" w:rsidRDefault="009223F3" w:rsidP="007125A2">
            <w:pPr>
              <w:spacing w:line="360" w:lineRule="auto"/>
              <w:ind w:right="-1"/>
              <w:jc w:val="center"/>
            </w:pPr>
            <w:r>
              <w:t>1</w:t>
            </w:r>
          </w:p>
        </w:tc>
      </w:tr>
    </w:tbl>
    <w:p w14:paraId="1E26E0D5" w14:textId="0966967E" w:rsidR="009223F3" w:rsidRDefault="009223F3" w:rsidP="000B0F8A">
      <w:pPr>
        <w:spacing w:line="360" w:lineRule="auto"/>
        <w:ind w:left="2836" w:right="-1" w:firstLine="709"/>
        <w:jc w:val="both"/>
        <w:rPr>
          <w:b/>
          <w:bCs/>
        </w:rPr>
      </w:pPr>
    </w:p>
    <w:p w14:paraId="78E046B7" w14:textId="22CB828B" w:rsidR="009223F3" w:rsidRDefault="009223F3" w:rsidP="009223F3">
      <w:pPr>
        <w:spacing w:line="360" w:lineRule="auto"/>
        <w:ind w:left="2836" w:right="-1" w:hanging="2836"/>
        <w:jc w:val="both"/>
        <w:rPr>
          <w:b/>
          <w:bCs/>
        </w:rPr>
      </w:pPr>
      <w:r>
        <w:rPr>
          <w:b/>
          <w:bCs/>
        </w:rPr>
        <w:t>KLAS SERVICES</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4541"/>
        <w:gridCol w:w="992"/>
      </w:tblGrid>
      <w:tr w:rsidR="009223F3" w:rsidRPr="00E36F6A" w14:paraId="2CF130C7" w14:textId="77777777" w:rsidTr="007125A2">
        <w:trPr>
          <w:trHeight w:val="537"/>
          <w:jc w:val="center"/>
        </w:trPr>
        <w:tc>
          <w:tcPr>
            <w:tcW w:w="9214" w:type="dxa"/>
            <w:gridSpan w:val="3"/>
            <w:shd w:val="clear" w:color="auto" w:fill="D9D9D9"/>
            <w:vAlign w:val="center"/>
          </w:tcPr>
          <w:p w14:paraId="4F05CF5E" w14:textId="77777777" w:rsidR="009223F3" w:rsidRPr="000F304F" w:rsidRDefault="009223F3" w:rsidP="007125A2">
            <w:pPr>
              <w:spacing w:line="360" w:lineRule="auto"/>
              <w:ind w:right="-1"/>
              <w:jc w:val="center"/>
              <w:rPr>
                <w:b/>
              </w:rPr>
            </w:pPr>
            <w:r w:rsidRPr="000F304F">
              <w:rPr>
                <w:b/>
              </w:rPr>
              <w:t>Documentazione Ammi</w:t>
            </w:r>
            <w:r>
              <w:rPr>
                <w:b/>
              </w:rPr>
              <w:t>nistrativa degli OPERATORI ECONOMICI LOTTI</w:t>
            </w:r>
            <w:r w:rsidRPr="00DA3FCF">
              <w:rPr>
                <w:b/>
              </w:rPr>
              <w:t xml:space="preserve"> n°</w:t>
            </w:r>
            <w:r>
              <w:rPr>
                <w:b/>
              </w:rPr>
              <w:t>3_25 - n°4_26</w:t>
            </w:r>
          </w:p>
        </w:tc>
      </w:tr>
      <w:tr w:rsidR="009223F3" w:rsidRPr="00E36F6A" w14:paraId="30007625" w14:textId="77777777" w:rsidTr="007125A2">
        <w:trPr>
          <w:trHeight w:val="554"/>
          <w:jc w:val="center"/>
        </w:trPr>
        <w:tc>
          <w:tcPr>
            <w:tcW w:w="3681" w:type="dxa"/>
            <w:tcBorders>
              <w:bottom w:val="single" w:sz="4" w:space="0" w:color="000000"/>
            </w:tcBorders>
            <w:shd w:val="clear" w:color="auto" w:fill="D9D9D9" w:themeFill="background1" w:themeFillShade="D9"/>
            <w:vAlign w:val="center"/>
          </w:tcPr>
          <w:p w14:paraId="3BE8FDC9" w14:textId="77777777" w:rsidR="009223F3" w:rsidRPr="003E423E" w:rsidRDefault="009223F3" w:rsidP="007125A2">
            <w:pPr>
              <w:ind w:right="-1"/>
              <w:jc w:val="center"/>
              <w:rPr>
                <w:b/>
              </w:rPr>
            </w:pPr>
            <w:r w:rsidRPr="003E423E">
              <w:rPr>
                <w:b/>
              </w:rPr>
              <w:t>Tipologia documento</w:t>
            </w:r>
          </w:p>
        </w:tc>
        <w:tc>
          <w:tcPr>
            <w:tcW w:w="4541" w:type="dxa"/>
            <w:tcBorders>
              <w:bottom w:val="single" w:sz="4" w:space="0" w:color="000000"/>
            </w:tcBorders>
            <w:shd w:val="clear" w:color="auto" w:fill="D9D9D9" w:themeFill="background1" w:themeFillShade="D9"/>
            <w:vAlign w:val="center"/>
          </w:tcPr>
          <w:p w14:paraId="745CEA66" w14:textId="77777777" w:rsidR="009223F3" w:rsidRPr="003E423E" w:rsidRDefault="009223F3" w:rsidP="007125A2">
            <w:pPr>
              <w:ind w:right="-1"/>
              <w:jc w:val="center"/>
              <w:rPr>
                <w:b/>
              </w:rPr>
            </w:pPr>
            <w:r w:rsidRPr="003E423E">
              <w:rPr>
                <w:b/>
              </w:rPr>
              <w:t>Documenti caricati</w:t>
            </w:r>
          </w:p>
        </w:tc>
        <w:tc>
          <w:tcPr>
            <w:tcW w:w="992" w:type="dxa"/>
            <w:tcBorders>
              <w:bottom w:val="single" w:sz="4" w:space="0" w:color="000000"/>
            </w:tcBorders>
            <w:shd w:val="clear" w:color="auto" w:fill="D9D9D9" w:themeFill="background1" w:themeFillShade="D9"/>
            <w:vAlign w:val="center"/>
          </w:tcPr>
          <w:p w14:paraId="2B9937DA" w14:textId="77777777" w:rsidR="009223F3" w:rsidRPr="003E423E" w:rsidRDefault="009223F3" w:rsidP="007125A2">
            <w:pPr>
              <w:spacing w:line="360" w:lineRule="auto"/>
              <w:ind w:right="-1"/>
              <w:jc w:val="center"/>
              <w:rPr>
                <w:b/>
              </w:rPr>
            </w:pPr>
            <w:r w:rsidRPr="003E423E">
              <w:rPr>
                <w:b/>
              </w:rPr>
              <w:t>N.doc. caricati</w:t>
            </w:r>
          </w:p>
        </w:tc>
      </w:tr>
      <w:tr w:rsidR="009223F3" w:rsidRPr="00E36F6A" w14:paraId="76F16856" w14:textId="77777777" w:rsidTr="007125A2">
        <w:trPr>
          <w:trHeight w:val="221"/>
          <w:jc w:val="center"/>
        </w:trPr>
        <w:tc>
          <w:tcPr>
            <w:tcW w:w="3681" w:type="dxa"/>
            <w:vAlign w:val="center"/>
          </w:tcPr>
          <w:p w14:paraId="1CC13C04" w14:textId="77777777" w:rsidR="009223F3" w:rsidRPr="009C5BF2" w:rsidRDefault="009223F3" w:rsidP="007125A2">
            <w:pPr>
              <w:spacing w:line="360" w:lineRule="auto"/>
              <w:ind w:right="-1"/>
              <w:jc w:val="center"/>
            </w:pPr>
            <w:r>
              <w:t>DGUE</w:t>
            </w:r>
          </w:p>
        </w:tc>
        <w:tc>
          <w:tcPr>
            <w:tcW w:w="4541" w:type="dxa"/>
            <w:tcBorders>
              <w:top w:val="single" w:sz="4" w:space="0" w:color="auto"/>
            </w:tcBorders>
            <w:vAlign w:val="center"/>
          </w:tcPr>
          <w:p w14:paraId="3C281F60" w14:textId="4E3BB87A" w:rsidR="009223F3" w:rsidRPr="009C5BF2" w:rsidRDefault="009223F3" w:rsidP="007125A2">
            <w:pPr>
              <w:ind w:right="-1"/>
            </w:pPr>
            <w:r>
              <w:t>DGUE KLAS SERVICES</w:t>
            </w:r>
          </w:p>
        </w:tc>
        <w:tc>
          <w:tcPr>
            <w:tcW w:w="992" w:type="dxa"/>
            <w:vAlign w:val="center"/>
          </w:tcPr>
          <w:p w14:paraId="6A486902" w14:textId="5C6429B5" w:rsidR="009223F3" w:rsidRPr="009C5BF2" w:rsidRDefault="009223F3" w:rsidP="007125A2">
            <w:pPr>
              <w:spacing w:line="360" w:lineRule="auto"/>
              <w:ind w:right="-1"/>
              <w:jc w:val="center"/>
            </w:pPr>
            <w:r>
              <w:t>1</w:t>
            </w:r>
          </w:p>
        </w:tc>
      </w:tr>
      <w:tr w:rsidR="009223F3" w:rsidRPr="00E36F6A" w14:paraId="712A38B3" w14:textId="77777777" w:rsidTr="007125A2">
        <w:trPr>
          <w:trHeight w:val="268"/>
          <w:jc w:val="center"/>
        </w:trPr>
        <w:tc>
          <w:tcPr>
            <w:tcW w:w="3681" w:type="dxa"/>
            <w:vAlign w:val="center"/>
          </w:tcPr>
          <w:p w14:paraId="263C99B0" w14:textId="77777777" w:rsidR="009223F3" w:rsidRPr="009C5BF2" w:rsidRDefault="009223F3" w:rsidP="007125A2">
            <w:pPr>
              <w:spacing w:line="360" w:lineRule="auto"/>
              <w:ind w:right="-1"/>
              <w:jc w:val="center"/>
            </w:pPr>
            <w:r>
              <w:t>Domanda di partecipazione</w:t>
            </w:r>
          </w:p>
        </w:tc>
        <w:tc>
          <w:tcPr>
            <w:tcW w:w="4541" w:type="dxa"/>
            <w:vAlign w:val="center"/>
          </w:tcPr>
          <w:p w14:paraId="7DE0C4E2" w14:textId="77777777" w:rsidR="009223F3" w:rsidRPr="009C5BF2" w:rsidRDefault="009223F3" w:rsidP="007125A2">
            <w:pPr>
              <w:ind w:right="-1"/>
            </w:pPr>
            <w:r>
              <w:t>Modello 1 – documento di partecipazione</w:t>
            </w:r>
          </w:p>
        </w:tc>
        <w:tc>
          <w:tcPr>
            <w:tcW w:w="992" w:type="dxa"/>
          </w:tcPr>
          <w:p w14:paraId="32EE0B09" w14:textId="77777777" w:rsidR="009223F3" w:rsidRPr="009C5BF2" w:rsidRDefault="009223F3" w:rsidP="007125A2">
            <w:pPr>
              <w:spacing w:line="360" w:lineRule="auto"/>
              <w:ind w:right="-1"/>
              <w:jc w:val="center"/>
            </w:pPr>
            <w:r>
              <w:t>1</w:t>
            </w:r>
          </w:p>
        </w:tc>
      </w:tr>
      <w:tr w:rsidR="009223F3" w:rsidRPr="00E36F6A" w14:paraId="2146F2FE" w14:textId="77777777" w:rsidTr="007125A2">
        <w:trPr>
          <w:trHeight w:val="268"/>
          <w:jc w:val="center"/>
        </w:trPr>
        <w:tc>
          <w:tcPr>
            <w:tcW w:w="3681" w:type="dxa"/>
            <w:vMerge w:val="restart"/>
            <w:vAlign w:val="center"/>
          </w:tcPr>
          <w:p w14:paraId="7BCE2276" w14:textId="77777777" w:rsidR="009223F3" w:rsidRPr="009C5BF2" w:rsidRDefault="009223F3" w:rsidP="007125A2">
            <w:pPr>
              <w:spacing w:line="360" w:lineRule="auto"/>
              <w:ind w:right="-1"/>
              <w:jc w:val="center"/>
            </w:pPr>
            <w:r w:rsidRPr="009C5BF2">
              <w:t>Altro</w:t>
            </w:r>
          </w:p>
        </w:tc>
        <w:tc>
          <w:tcPr>
            <w:tcW w:w="4541" w:type="dxa"/>
            <w:vAlign w:val="center"/>
          </w:tcPr>
          <w:p w14:paraId="2E0CF763" w14:textId="1D5B0E25" w:rsidR="009223F3" w:rsidRPr="009C5BF2" w:rsidRDefault="009223F3" w:rsidP="009223F3">
            <w:pPr>
              <w:ind w:right="-1"/>
            </w:pPr>
            <w:r>
              <w:t xml:space="preserve">Dichiarazione Art.80 </w:t>
            </w:r>
            <w:proofErr w:type="spellStart"/>
            <w:r>
              <w:t>Klas</w:t>
            </w:r>
            <w:proofErr w:type="spellEnd"/>
            <w:r>
              <w:t xml:space="preserve"> Services</w:t>
            </w:r>
          </w:p>
        </w:tc>
        <w:tc>
          <w:tcPr>
            <w:tcW w:w="992" w:type="dxa"/>
            <w:vMerge w:val="restart"/>
          </w:tcPr>
          <w:p w14:paraId="427B67CF" w14:textId="77777777" w:rsidR="009223F3" w:rsidRDefault="009223F3" w:rsidP="007125A2">
            <w:pPr>
              <w:spacing w:line="360" w:lineRule="auto"/>
              <w:ind w:right="-1"/>
              <w:jc w:val="center"/>
            </w:pPr>
          </w:p>
          <w:p w14:paraId="2EC86266" w14:textId="77777777" w:rsidR="009223F3" w:rsidRDefault="009223F3" w:rsidP="007125A2">
            <w:pPr>
              <w:spacing w:line="360" w:lineRule="auto"/>
              <w:ind w:right="-1"/>
              <w:jc w:val="center"/>
            </w:pPr>
          </w:p>
          <w:p w14:paraId="326D884D" w14:textId="77777777" w:rsidR="009223F3" w:rsidRDefault="009223F3" w:rsidP="007125A2">
            <w:pPr>
              <w:spacing w:line="360" w:lineRule="auto"/>
              <w:ind w:right="-1"/>
              <w:jc w:val="center"/>
            </w:pPr>
          </w:p>
          <w:p w14:paraId="134A37AF" w14:textId="55E44D12" w:rsidR="009223F3" w:rsidRPr="009C5BF2" w:rsidRDefault="009223F3" w:rsidP="007125A2">
            <w:pPr>
              <w:spacing w:line="360" w:lineRule="auto"/>
              <w:ind w:right="-1"/>
              <w:jc w:val="center"/>
            </w:pPr>
            <w:r>
              <w:t>6</w:t>
            </w:r>
          </w:p>
        </w:tc>
      </w:tr>
      <w:tr w:rsidR="009223F3" w:rsidRPr="00E36F6A" w14:paraId="5A6FD02F" w14:textId="77777777" w:rsidTr="007125A2">
        <w:trPr>
          <w:trHeight w:val="268"/>
          <w:jc w:val="center"/>
        </w:trPr>
        <w:tc>
          <w:tcPr>
            <w:tcW w:w="3681" w:type="dxa"/>
            <w:vMerge/>
            <w:vAlign w:val="center"/>
          </w:tcPr>
          <w:p w14:paraId="39E4B983" w14:textId="77777777" w:rsidR="009223F3" w:rsidRPr="009C5BF2" w:rsidRDefault="009223F3" w:rsidP="007125A2">
            <w:pPr>
              <w:spacing w:line="360" w:lineRule="auto"/>
              <w:ind w:right="-1"/>
              <w:jc w:val="center"/>
            </w:pPr>
          </w:p>
        </w:tc>
        <w:tc>
          <w:tcPr>
            <w:tcW w:w="4541" w:type="dxa"/>
            <w:vAlign w:val="center"/>
          </w:tcPr>
          <w:p w14:paraId="16ADBC1F" w14:textId="1E4E64F1" w:rsidR="009223F3" w:rsidRDefault="009223F3" w:rsidP="009223F3">
            <w:pPr>
              <w:ind w:right="-1"/>
            </w:pPr>
            <w:r>
              <w:t>Dichiarazione avvalimento impresa ausiliaria</w:t>
            </w:r>
          </w:p>
        </w:tc>
        <w:tc>
          <w:tcPr>
            <w:tcW w:w="992" w:type="dxa"/>
            <w:vMerge/>
          </w:tcPr>
          <w:p w14:paraId="2216A976" w14:textId="77777777" w:rsidR="009223F3" w:rsidRDefault="009223F3" w:rsidP="007125A2">
            <w:pPr>
              <w:spacing w:line="360" w:lineRule="auto"/>
              <w:ind w:right="-1"/>
              <w:jc w:val="center"/>
            </w:pPr>
          </w:p>
        </w:tc>
      </w:tr>
      <w:tr w:rsidR="009223F3" w:rsidRPr="00E36F6A" w14:paraId="445E9550" w14:textId="77777777" w:rsidTr="007125A2">
        <w:trPr>
          <w:trHeight w:val="268"/>
          <w:jc w:val="center"/>
        </w:trPr>
        <w:tc>
          <w:tcPr>
            <w:tcW w:w="3681" w:type="dxa"/>
            <w:vMerge/>
            <w:vAlign w:val="center"/>
          </w:tcPr>
          <w:p w14:paraId="5C15AB99" w14:textId="77777777" w:rsidR="009223F3" w:rsidRPr="009C5BF2" w:rsidRDefault="009223F3" w:rsidP="007125A2">
            <w:pPr>
              <w:spacing w:line="360" w:lineRule="auto"/>
              <w:ind w:right="-1"/>
              <w:jc w:val="center"/>
            </w:pPr>
          </w:p>
        </w:tc>
        <w:tc>
          <w:tcPr>
            <w:tcW w:w="4541" w:type="dxa"/>
            <w:vAlign w:val="center"/>
          </w:tcPr>
          <w:p w14:paraId="46650631" w14:textId="5E206463" w:rsidR="009223F3" w:rsidRDefault="009223F3" w:rsidP="007125A2">
            <w:pPr>
              <w:ind w:right="-1"/>
            </w:pPr>
            <w:r>
              <w:t>Dichiarazione copia conforme dei bilanci - impresa ausiliaria</w:t>
            </w:r>
          </w:p>
        </w:tc>
        <w:tc>
          <w:tcPr>
            <w:tcW w:w="992" w:type="dxa"/>
            <w:vMerge/>
          </w:tcPr>
          <w:p w14:paraId="2CAB5813" w14:textId="77777777" w:rsidR="009223F3" w:rsidRDefault="009223F3" w:rsidP="007125A2">
            <w:pPr>
              <w:spacing w:line="360" w:lineRule="auto"/>
              <w:ind w:right="-1"/>
              <w:jc w:val="center"/>
            </w:pPr>
          </w:p>
        </w:tc>
      </w:tr>
      <w:tr w:rsidR="009223F3" w:rsidRPr="00E36F6A" w14:paraId="6753CFE0" w14:textId="77777777" w:rsidTr="007125A2">
        <w:trPr>
          <w:trHeight w:val="268"/>
          <w:jc w:val="center"/>
        </w:trPr>
        <w:tc>
          <w:tcPr>
            <w:tcW w:w="3681" w:type="dxa"/>
            <w:vMerge/>
            <w:vAlign w:val="center"/>
          </w:tcPr>
          <w:p w14:paraId="7DF512B1" w14:textId="77777777" w:rsidR="009223F3" w:rsidRPr="009C5BF2" w:rsidRDefault="009223F3" w:rsidP="007125A2">
            <w:pPr>
              <w:spacing w:line="360" w:lineRule="auto"/>
              <w:ind w:right="-1"/>
              <w:jc w:val="center"/>
            </w:pPr>
          </w:p>
        </w:tc>
        <w:tc>
          <w:tcPr>
            <w:tcW w:w="4541" w:type="dxa"/>
            <w:vAlign w:val="center"/>
          </w:tcPr>
          <w:p w14:paraId="3DDB1825" w14:textId="4760C3E2" w:rsidR="009223F3" w:rsidRDefault="009223F3" w:rsidP="007125A2">
            <w:pPr>
              <w:ind w:right="-1"/>
            </w:pPr>
            <w:r>
              <w:t xml:space="preserve">Contratto avvalimento </w:t>
            </w:r>
            <w:proofErr w:type="spellStart"/>
            <w:r>
              <w:t>Klas</w:t>
            </w:r>
            <w:proofErr w:type="spellEnd"/>
            <w:r>
              <w:t xml:space="preserve"> - </w:t>
            </w:r>
            <w:proofErr w:type="spellStart"/>
            <w:r>
              <w:t>Mundo</w:t>
            </w:r>
            <w:proofErr w:type="spellEnd"/>
          </w:p>
        </w:tc>
        <w:tc>
          <w:tcPr>
            <w:tcW w:w="992" w:type="dxa"/>
            <w:vMerge/>
          </w:tcPr>
          <w:p w14:paraId="193A296C" w14:textId="77777777" w:rsidR="009223F3" w:rsidRDefault="009223F3" w:rsidP="007125A2">
            <w:pPr>
              <w:spacing w:line="360" w:lineRule="auto"/>
              <w:ind w:right="-1"/>
              <w:jc w:val="center"/>
            </w:pPr>
          </w:p>
        </w:tc>
      </w:tr>
      <w:tr w:rsidR="009223F3" w:rsidRPr="00E36F6A" w14:paraId="5B1F2DD4" w14:textId="77777777" w:rsidTr="007125A2">
        <w:trPr>
          <w:trHeight w:val="268"/>
          <w:jc w:val="center"/>
        </w:trPr>
        <w:tc>
          <w:tcPr>
            <w:tcW w:w="3681" w:type="dxa"/>
            <w:vMerge/>
            <w:vAlign w:val="center"/>
          </w:tcPr>
          <w:p w14:paraId="04679E6D" w14:textId="77777777" w:rsidR="009223F3" w:rsidRPr="009C5BF2" w:rsidRDefault="009223F3" w:rsidP="007125A2">
            <w:pPr>
              <w:spacing w:line="360" w:lineRule="auto"/>
              <w:ind w:right="-1"/>
              <w:jc w:val="center"/>
            </w:pPr>
          </w:p>
        </w:tc>
        <w:tc>
          <w:tcPr>
            <w:tcW w:w="4541" w:type="dxa"/>
            <w:vAlign w:val="center"/>
          </w:tcPr>
          <w:p w14:paraId="16357A04" w14:textId="0F199529" w:rsidR="009223F3" w:rsidRDefault="009223F3" w:rsidP="007125A2">
            <w:pPr>
              <w:ind w:right="-1"/>
            </w:pPr>
            <w:r>
              <w:t>Dichiarazione possesso requisiti capacità tecnica professionale</w:t>
            </w:r>
          </w:p>
        </w:tc>
        <w:tc>
          <w:tcPr>
            <w:tcW w:w="992" w:type="dxa"/>
            <w:vMerge/>
          </w:tcPr>
          <w:p w14:paraId="1C96AAB2" w14:textId="77777777" w:rsidR="009223F3" w:rsidRDefault="009223F3" w:rsidP="007125A2">
            <w:pPr>
              <w:spacing w:line="360" w:lineRule="auto"/>
              <w:ind w:right="-1"/>
              <w:jc w:val="center"/>
            </w:pPr>
          </w:p>
        </w:tc>
      </w:tr>
      <w:tr w:rsidR="009223F3" w:rsidRPr="00E36F6A" w14:paraId="53EDBB15" w14:textId="77777777" w:rsidTr="007125A2">
        <w:trPr>
          <w:trHeight w:val="268"/>
          <w:jc w:val="center"/>
        </w:trPr>
        <w:tc>
          <w:tcPr>
            <w:tcW w:w="3681" w:type="dxa"/>
            <w:vMerge/>
            <w:vAlign w:val="center"/>
          </w:tcPr>
          <w:p w14:paraId="0E927D62" w14:textId="77777777" w:rsidR="009223F3" w:rsidRPr="009C5BF2" w:rsidRDefault="009223F3" w:rsidP="007125A2">
            <w:pPr>
              <w:spacing w:line="360" w:lineRule="auto"/>
              <w:ind w:right="-1"/>
              <w:jc w:val="center"/>
            </w:pPr>
          </w:p>
        </w:tc>
        <w:tc>
          <w:tcPr>
            <w:tcW w:w="4541" w:type="dxa"/>
            <w:vAlign w:val="center"/>
          </w:tcPr>
          <w:p w14:paraId="24E0D811" w14:textId="0AFD7DAF" w:rsidR="009223F3" w:rsidRDefault="009223F3" w:rsidP="009223F3">
            <w:pPr>
              <w:ind w:right="-1"/>
            </w:pPr>
            <w:r>
              <w:t xml:space="preserve">Dichiarazione copia conforme bilanci </w:t>
            </w:r>
            <w:proofErr w:type="spellStart"/>
            <w:r>
              <w:t>Klas</w:t>
            </w:r>
            <w:proofErr w:type="spellEnd"/>
            <w:r>
              <w:t xml:space="preserve"> Services</w:t>
            </w:r>
          </w:p>
        </w:tc>
        <w:tc>
          <w:tcPr>
            <w:tcW w:w="992" w:type="dxa"/>
            <w:vMerge/>
          </w:tcPr>
          <w:p w14:paraId="60CDD83E" w14:textId="77777777" w:rsidR="009223F3" w:rsidRDefault="009223F3" w:rsidP="007125A2">
            <w:pPr>
              <w:spacing w:line="360" w:lineRule="auto"/>
              <w:ind w:right="-1"/>
              <w:jc w:val="center"/>
            </w:pPr>
          </w:p>
        </w:tc>
      </w:tr>
      <w:tr w:rsidR="009223F3" w:rsidRPr="00E36F6A" w14:paraId="4EF34EE9" w14:textId="77777777" w:rsidTr="007125A2">
        <w:trPr>
          <w:trHeight w:val="269"/>
          <w:jc w:val="center"/>
        </w:trPr>
        <w:tc>
          <w:tcPr>
            <w:tcW w:w="3681" w:type="dxa"/>
          </w:tcPr>
          <w:p w14:paraId="622EF86E" w14:textId="77777777" w:rsidR="009223F3" w:rsidRPr="009C5BF2" w:rsidRDefault="009223F3" w:rsidP="007125A2">
            <w:pPr>
              <w:spacing w:line="360" w:lineRule="auto"/>
              <w:ind w:right="-1"/>
              <w:jc w:val="center"/>
            </w:pPr>
            <w:r>
              <w:t>Eventuale documentazione necessaria ai fini della riduzione della cauzione</w:t>
            </w:r>
          </w:p>
        </w:tc>
        <w:tc>
          <w:tcPr>
            <w:tcW w:w="4541" w:type="dxa"/>
            <w:vAlign w:val="center"/>
          </w:tcPr>
          <w:p w14:paraId="3EFD9211" w14:textId="77777777" w:rsidR="009223F3" w:rsidRPr="009C5BF2" w:rsidRDefault="009223F3" w:rsidP="007125A2">
            <w:pPr>
              <w:ind w:right="-1"/>
            </w:pPr>
            <w:r>
              <w:t>Dichiarazione copia conforme certificazione di qualità</w:t>
            </w:r>
          </w:p>
        </w:tc>
        <w:tc>
          <w:tcPr>
            <w:tcW w:w="992" w:type="dxa"/>
            <w:vAlign w:val="center"/>
          </w:tcPr>
          <w:p w14:paraId="20D9648E" w14:textId="77777777" w:rsidR="009223F3" w:rsidRPr="009C5BF2" w:rsidRDefault="009223F3" w:rsidP="007125A2">
            <w:pPr>
              <w:spacing w:line="360" w:lineRule="auto"/>
              <w:ind w:right="-1"/>
              <w:jc w:val="center"/>
            </w:pPr>
            <w:r>
              <w:t>1</w:t>
            </w:r>
          </w:p>
        </w:tc>
      </w:tr>
      <w:tr w:rsidR="009223F3" w:rsidRPr="00E36F6A" w14:paraId="721B7EDB" w14:textId="77777777" w:rsidTr="007125A2">
        <w:trPr>
          <w:trHeight w:val="269"/>
          <w:jc w:val="center"/>
        </w:trPr>
        <w:tc>
          <w:tcPr>
            <w:tcW w:w="3681" w:type="dxa"/>
          </w:tcPr>
          <w:p w14:paraId="0751047C" w14:textId="0711A2B1" w:rsidR="009223F3" w:rsidRDefault="009223F3" w:rsidP="007125A2">
            <w:pPr>
              <w:spacing w:line="360" w:lineRule="auto"/>
              <w:ind w:right="-1"/>
              <w:jc w:val="center"/>
            </w:pPr>
            <w:r>
              <w:t>Eventuali DGUE imprese ausiliarie</w:t>
            </w:r>
          </w:p>
        </w:tc>
        <w:tc>
          <w:tcPr>
            <w:tcW w:w="4541" w:type="dxa"/>
            <w:vAlign w:val="center"/>
          </w:tcPr>
          <w:p w14:paraId="4A25CF2E" w14:textId="6D5153AA" w:rsidR="009223F3" w:rsidRDefault="009223F3" w:rsidP="007125A2">
            <w:pPr>
              <w:ind w:right="-1"/>
            </w:pPr>
            <w:r>
              <w:t>DGUE Impresa ausiliaria</w:t>
            </w:r>
          </w:p>
        </w:tc>
        <w:tc>
          <w:tcPr>
            <w:tcW w:w="992" w:type="dxa"/>
            <w:vAlign w:val="center"/>
          </w:tcPr>
          <w:p w14:paraId="2789F227" w14:textId="52B0C7AC" w:rsidR="009223F3" w:rsidRDefault="009223F3" w:rsidP="007125A2">
            <w:pPr>
              <w:spacing w:line="360" w:lineRule="auto"/>
              <w:ind w:right="-1"/>
              <w:jc w:val="center"/>
            </w:pPr>
            <w:r>
              <w:t>1</w:t>
            </w:r>
          </w:p>
        </w:tc>
      </w:tr>
    </w:tbl>
    <w:p w14:paraId="5E5ACBC0" w14:textId="77777777" w:rsidR="000D7977" w:rsidRDefault="000D7977" w:rsidP="000B0F8A">
      <w:pPr>
        <w:spacing w:line="360" w:lineRule="auto"/>
        <w:ind w:left="2836" w:right="-1" w:firstLine="709"/>
        <w:jc w:val="both"/>
        <w:rPr>
          <w:b/>
          <w:bCs/>
        </w:rPr>
      </w:pPr>
    </w:p>
    <w:p w14:paraId="706D9220" w14:textId="77777777" w:rsidR="000D7977" w:rsidRDefault="000D7977" w:rsidP="000B0F8A">
      <w:pPr>
        <w:spacing w:line="360" w:lineRule="auto"/>
        <w:ind w:left="2836" w:right="-1" w:firstLine="709"/>
        <w:jc w:val="both"/>
        <w:rPr>
          <w:b/>
          <w:bCs/>
        </w:rPr>
      </w:pPr>
    </w:p>
    <w:p w14:paraId="2D3D0179" w14:textId="77777777" w:rsidR="000D7977" w:rsidRDefault="000D7977" w:rsidP="000B0F8A">
      <w:pPr>
        <w:spacing w:line="360" w:lineRule="auto"/>
        <w:ind w:left="2836" w:right="-1" w:firstLine="709"/>
        <w:jc w:val="both"/>
        <w:rPr>
          <w:b/>
          <w:bCs/>
        </w:rPr>
      </w:pPr>
    </w:p>
    <w:p w14:paraId="62DEFB17" w14:textId="2A1CC84D" w:rsidR="006A54D8" w:rsidRDefault="00CE3BF6" w:rsidP="000B0F8A">
      <w:pPr>
        <w:spacing w:line="360" w:lineRule="auto"/>
        <w:ind w:left="2836" w:right="-1" w:firstLine="709"/>
        <w:jc w:val="both"/>
        <w:rPr>
          <w:b/>
          <w:bCs/>
        </w:rPr>
      </w:pPr>
      <w:r>
        <w:rPr>
          <w:b/>
          <w:bCs/>
        </w:rPr>
        <w:t xml:space="preserve">Il Responsabile del </w:t>
      </w:r>
      <w:r w:rsidR="00A12676">
        <w:rPr>
          <w:b/>
          <w:bCs/>
        </w:rPr>
        <w:t>Procedimento</w:t>
      </w:r>
    </w:p>
    <w:p w14:paraId="1F6EDE0F" w14:textId="54E1620F" w:rsidR="00B0324D" w:rsidRDefault="00B0324D" w:rsidP="000B0F8A">
      <w:pPr>
        <w:widowControl w:val="0"/>
        <w:kinsoku w:val="0"/>
        <w:overflowPunct w:val="0"/>
        <w:autoSpaceDE w:val="0"/>
        <w:autoSpaceDN w:val="0"/>
        <w:adjustRightInd w:val="0"/>
        <w:ind w:right="-1"/>
        <w:jc w:val="both"/>
        <w:outlineLvl w:val="3"/>
        <w:rPr>
          <w:spacing w:val="-1"/>
          <w:sz w:val="24"/>
          <w:lang w:eastAsia="it-IT"/>
        </w:rPr>
      </w:pPr>
    </w:p>
    <w:p w14:paraId="00D9AAEA" w14:textId="673BC1E8" w:rsidR="006A54D8" w:rsidRDefault="006A54D8" w:rsidP="00370972">
      <w:pPr>
        <w:widowControl w:val="0"/>
        <w:kinsoku w:val="0"/>
        <w:overflowPunct w:val="0"/>
        <w:autoSpaceDE w:val="0"/>
        <w:autoSpaceDN w:val="0"/>
        <w:adjustRightInd w:val="0"/>
        <w:spacing w:line="360" w:lineRule="auto"/>
        <w:ind w:right="-1" w:firstLine="1276"/>
        <w:jc w:val="both"/>
        <w:outlineLvl w:val="3"/>
        <w:rPr>
          <w:spacing w:val="-1"/>
          <w:sz w:val="24"/>
          <w:lang w:eastAsia="it-IT"/>
        </w:rPr>
      </w:pPr>
      <w:r w:rsidRPr="00B2583E">
        <w:rPr>
          <w:spacing w:val="-1"/>
          <w:sz w:val="24"/>
          <w:lang w:eastAsia="it-IT"/>
        </w:rPr>
        <w:t>terminata</w:t>
      </w:r>
      <w:r w:rsidRPr="00B2583E">
        <w:rPr>
          <w:spacing w:val="39"/>
          <w:sz w:val="24"/>
          <w:lang w:eastAsia="it-IT"/>
        </w:rPr>
        <w:t xml:space="preserve"> </w:t>
      </w:r>
      <w:r w:rsidRPr="00B2583E">
        <w:rPr>
          <w:sz w:val="24"/>
          <w:lang w:eastAsia="it-IT"/>
        </w:rPr>
        <w:t>la</w:t>
      </w:r>
      <w:r w:rsidRPr="00B2583E">
        <w:rPr>
          <w:spacing w:val="39"/>
          <w:sz w:val="24"/>
          <w:lang w:eastAsia="it-IT"/>
        </w:rPr>
        <w:t xml:space="preserve"> </w:t>
      </w:r>
      <w:r w:rsidRPr="00B2583E">
        <w:rPr>
          <w:spacing w:val="-1"/>
          <w:sz w:val="24"/>
          <w:lang w:eastAsia="it-IT"/>
        </w:rPr>
        <w:t>verifica</w:t>
      </w:r>
      <w:r w:rsidRPr="00B2583E">
        <w:rPr>
          <w:spacing w:val="41"/>
          <w:sz w:val="24"/>
          <w:lang w:eastAsia="it-IT"/>
        </w:rPr>
        <w:t xml:space="preserve"> </w:t>
      </w:r>
      <w:r w:rsidRPr="00B2583E">
        <w:rPr>
          <w:spacing w:val="-1"/>
          <w:sz w:val="24"/>
          <w:lang w:eastAsia="it-IT"/>
        </w:rPr>
        <w:t>della</w:t>
      </w:r>
      <w:r w:rsidRPr="00B2583E">
        <w:rPr>
          <w:spacing w:val="39"/>
          <w:sz w:val="24"/>
          <w:lang w:eastAsia="it-IT"/>
        </w:rPr>
        <w:t xml:space="preserve"> </w:t>
      </w:r>
      <w:r w:rsidRPr="00B2583E">
        <w:rPr>
          <w:spacing w:val="-1"/>
          <w:sz w:val="24"/>
          <w:lang w:eastAsia="it-IT"/>
        </w:rPr>
        <w:t>presenza,</w:t>
      </w:r>
      <w:r w:rsidRPr="00B2583E">
        <w:rPr>
          <w:spacing w:val="40"/>
          <w:sz w:val="24"/>
          <w:lang w:eastAsia="it-IT"/>
        </w:rPr>
        <w:t xml:space="preserve"> </w:t>
      </w:r>
      <w:r w:rsidRPr="00B2583E">
        <w:rPr>
          <w:sz w:val="24"/>
          <w:lang w:eastAsia="it-IT"/>
        </w:rPr>
        <w:t>nella</w:t>
      </w:r>
      <w:r w:rsidRPr="00B2583E">
        <w:rPr>
          <w:spacing w:val="39"/>
          <w:sz w:val="24"/>
          <w:lang w:eastAsia="it-IT"/>
        </w:rPr>
        <w:t xml:space="preserve"> </w:t>
      </w:r>
      <w:r w:rsidRPr="00B2583E">
        <w:rPr>
          <w:sz w:val="24"/>
          <w:lang w:eastAsia="it-IT"/>
        </w:rPr>
        <w:t>sezione</w:t>
      </w:r>
      <w:r w:rsidRPr="00B2583E">
        <w:rPr>
          <w:spacing w:val="39"/>
          <w:sz w:val="24"/>
          <w:lang w:eastAsia="it-IT"/>
        </w:rPr>
        <w:t xml:space="preserve"> </w:t>
      </w:r>
      <w:r w:rsidRPr="00B2583E">
        <w:rPr>
          <w:spacing w:val="-1"/>
          <w:sz w:val="24"/>
          <w:lang w:eastAsia="it-IT"/>
        </w:rPr>
        <w:t>“Documentazione</w:t>
      </w:r>
      <w:r w:rsidRPr="00B2583E">
        <w:rPr>
          <w:spacing w:val="101"/>
          <w:w w:val="99"/>
          <w:sz w:val="24"/>
          <w:lang w:eastAsia="it-IT"/>
        </w:rPr>
        <w:t xml:space="preserve"> </w:t>
      </w:r>
      <w:r w:rsidRPr="00B2583E">
        <w:rPr>
          <w:spacing w:val="-1"/>
          <w:sz w:val="24"/>
          <w:lang w:eastAsia="it-IT"/>
        </w:rPr>
        <w:t>amministrativa”,</w:t>
      </w:r>
      <w:r w:rsidRPr="00B2583E">
        <w:rPr>
          <w:spacing w:val="9"/>
          <w:sz w:val="24"/>
          <w:lang w:eastAsia="it-IT"/>
        </w:rPr>
        <w:t xml:space="preserve"> </w:t>
      </w:r>
      <w:r w:rsidRPr="00B2583E">
        <w:rPr>
          <w:spacing w:val="-1"/>
          <w:sz w:val="24"/>
          <w:lang w:eastAsia="it-IT"/>
        </w:rPr>
        <w:t>dei</w:t>
      </w:r>
      <w:r w:rsidRPr="00B2583E">
        <w:rPr>
          <w:spacing w:val="9"/>
          <w:sz w:val="24"/>
          <w:lang w:eastAsia="it-IT"/>
        </w:rPr>
        <w:t xml:space="preserve"> </w:t>
      </w:r>
      <w:r w:rsidRPr="00B2583E">
        <w:rPr>
          <w:spacing w:val="-1"/>
          <w:sz w:val="24"/>
          <w:lang w:eastAsia="it-IT"/>
        </w:rPr>
        <w:t>file</w:t>
      </w:r>
      <w:r w:rsidRPr="00B2583E">
        <w:rPr>
          <w:spacing w:val="9"/>
          <w:sz w:val="24"/>
          <w:lang w:eastAsia="it-IT"/>
        </w:rPr>
        <w:t xml:space="preserve"> </w:t>
      </w:r>
      <w:r w:rsidRPr="00B2583E">
        <w:rPr>
          <w:spacing w:val="-1"/>
          <w:sz w:val="24"/>
          <w:lang w:eastAsia="it-IT"/>
        </w:rPr>
        <w:t>relativi</w:t>
      </w:r>
      <w:r w:rsidRPr="00B2583E">
        <w:rPr>
          <w:spacing w:val="9"/>
          <w:sz w:val="24"/>
          <w:lang w:eastAsia="it-IT"/>
        </w:rPr>
        <w:t xml:space="preserve"> </w:t>
      </w:r>
      <w:r w:rsidRPr="00B2583E">
        <w:rPr>
          <w:spacing w:val="-1"/>
          <w:sz w:val="24"/>
          <w:lang w:eastAsia="it-IT"/>
        </w:rPr>
        <w:t>ai</w:t>
      </w:r>
      <w:r w:rsidRPr="00B2583E">
        <w:rPr>
          <w:spacing w:val="9"/>
          <w:sz w:val="24"/>
          <w:lang w:eastAsia="it-IT"/>
        </w:rPr>
        <w:t xml:space="preserve"> </w:t>
      </w:r>
      <w:r w:rsidRPr="00B2583E">
        <w:rPr>
          <w:spacing w:val="-1"/>
          <w:sz w:val="24"/>
          <w:lang w:eastAsia="it-IT"/>
        </w:rPr>
        <w:t>documenti</w:t>
      </w:r>
      <w:r w:rsidRPr="00B2583E">
        <w:rPr>
          <w:spacing w:val="9"/>
          <w:sz w:val="24"/>
          <w:lang w:eastAsia="it-IT"/>
        </w:rPr>
        <w:t xml:space="preserve"> </w:t>
      </w:r>
      <w:r w:rsidRPr="00B2583E">
        <w:rPr>
          <w:spacing w:val="-1"/>
          <w:sz w:val="24"/>
          <w:lang w:eastAsia="it-IT"/>
        </w:rPr>
        <w:t>richiesti</w:t>
      </w:r>
      <w:r w:rsidRPr="00B2583E">
        <w:rPr>
          <w:spacing w:val="10"/>
          <w:sz w:val="24"/>
          <w:lang w:eastAsia="it-IT"/>
        </w:rPr>
        <w:t xml:space="preserve"> </w:t>
      </w:r>
      <w:r w:rsidRPr="00B2583E">
        <w:rPr>
          <w:spacing w:val="-1"/>
          <w:sz w:val="24"/>
          <w:lang w:eastAsia="it-IT"/>
        </w:rPr>
        <w:t>al</w:t>
      </w:r>
      <w:r w:rsidRPr="00B2583E">
        <w:rPr>
          <w:spacing w:val="9"/>
          <w:sz w:val="24"/>
          <w:lang w:eastAsia="it-IT"/>
        </w:rPr>
        <w:t xml:space="preserve"> </w:t>
      </w:r>
      <w:r w:rsidRPr="00B2583E">
        <w:rPr>
          <w:sz w:val="24"/>
          <w:lang w:eastAsia="it-IT"/>
        </w:rPr>
        <w:t>punto</w:t>
      </w:r>
      <w:r w:rsidRPr="00B2583E">
        <w:rPr>
          <w:spacing w:val="9"/>
          <w:sz w:val="24"/>
          <w:lang w:eastAsia="it-IT"/>
        </w:rPr>
        <w:t xml:space="preserve"> </w:t>
      </w:r>
      <w:r w:rsidRPr="0090640E">
        <w:rPr>
          <w:sz w:val="24"/>
          <w:lang w:eastAsia="it-IT"/>
        </w:rPr>
        <w:t>9</w:t>
      </w:r>
      <w:r w:rsidRPr="00B2583E">
        <w:rPr>
          <w:spacing w:val="20"/>
          <w:sz w:val="24"/>
          <w:lang w:eastAsia="it-IT"/>
        </w:rPr>
        <w:t xml:space="preserve"> </w:t>
      </w:r>
      <w:r w:rsidRPr="00B2583E">
        <w:rPr>
          <w:spacing w:val="-1"/>
          <w:sz w:val="24"/>
          <w:lang w:eastAsia="it-IT"/>
        </w:rPr>
        <w:t>alle</w:t>
      </w:r>
      <w:r w:rsidRPr="00B2583E">
        <w:rPr>
          <w:spacing w:val="20"/>
          <w:sz w:val="24"/>
          <w:lang w:eastAsia="it-IT"/>
        </w:rPr>
        <w:t xml:space="preserve"> </w:t>
      </w:r>
      <w:r w:rsidRPr="00B2583E">
        <w:rPr>
          <w:spacing w:val="-1"/>
          <w:sz w:val="24"/>
          <w:lang w:eastAsia="it-IT"/>
        </w:rPr>
        <w:t>ore</w:t>
      </w:r>
      <w:r w:rsidRPr="00B2583E">
        <w:rPr>
          <w:spacing w:val="19"/>
          <w:sz w:val="24"/>
          <w:lang w:eastAsia="it-IT"/>
        </w:rPr>
        <w:t xml:space="preserve"> </w:t>
      </w:r>
      <w:r w:rsidR="00F04322" w:rsidRPr="00F04322">
        <w:rPr>
          <w:b/>
          <w:sz w:val="24"/>
          <w:lang w:eastAsia="it-IT"/>
        </w:rPr>
        <w:t>12</w:t>
      </w:r>
      <w:r w:rsidR="00D5187C" w:rsidRPr="00F04322">
        <w:rPr>
          <w:b/>
          <w:sz w:val="24"/>
          <w:lang w:eastAsia="it-IT"/>
        </w:rPr>
        <w:t>:</w:t>
      </w:r>
      <w:r w:rsidR="00F04322" w:rsidRPr="00F04322">
        <w:rPr>
          <w:b/>
          <w:sz w:val="24"/>
          <w:lang w:eastAsia="it-IT"/>
        </w:rPr>
        <w:t>43</w:t>
      </w:r>
      <w:r w:rsidRPr="00B2583E">
        <w:rPr>
          <w:sz w:val="24"/>
          <w:lang w:eastAsia="it-IT"/>
        </w:rPr>
        <w:t>,</w:t>
      </w:r>
      <w:r w:rsidRPr="00B2583E">
        <w:rPr>
          <w:spacing w:val="18"/>
          <w:sz w:val="24"/>
          <w:lang w:eastAsia="it-IT"/>
        </w:rPr>
        <w:t xml:space="preserve"> </w:t>
      </w:r>
      <w:r w:rsidRPr="00B2583E">
        <w:rPr>
          <w:spacing w:val="-1"/>
          <w:sz w:val="24"/>
          <w:lang w:eastAsia="it-IT"/>
        </w:rPr>
        <w:t>dichiara</w:t>
      </w:r>
      <w:r w:rsidRPr="00B2583E">
        <w:rPr>
          <w:spacing w:val="18"/>
          <w:sz w:val="24"/>
          <w:lang w:eastAsia="it-IT"/>
        </w:rPr>
        <w:t xml:space="preserve"> </w:t>
      </w:r>
      <w:r w:rsidR="009E1AFB">
        <w:rPr>
          <w:sz w:val="24"/>
          <w:lang w:eastAsia="it-IT"/>
        </w:rPr>
        <w:t>chiusa</w:t>
      </w:r>
      <w:r w:rsidRPr="00B2583E">
        <w:rPr>
          <w:spacing w:val="17"/>
          <w:sz w:val="24"/>
          <w:lang w:eastAsia="it-IT"/>
        </w:rPr>
        <w:t xml:space="preserve"> </w:t>
      </w:r>
      <w:r w:rsidRPr="00B2583E">
        <w:rPr>
          <w:sz w:val="24"/>
          <w:lang w:eastAsia="it-IT"/>
        </w:rPr>
        <w:t>la</w:t>
      </w:r>
      <w:r w:rsidRPr="00B2583E">
        <w:rPr>
          <w:spacing w:val="20"/>
          <w:sz w:val="24"/>
          <w:lang w:eastAsia="it-IT"/>
        </w:rPr>
        <w:t xml:space="preserve"> </w:t>
      </w:r>
      <w:r w:rsidRPr="00B2583E">
        <w:rPr>
          <w:spacing w:val="-1"/>
          <w:sz w:val="24"/>
          <w:lang w:eastAsia="it-IT"/>
        </w:rPr>
        <w:t>seduta</w:t>
      </w:r>
      <w:r w:rsidRPr="00B2583E">
        <w:rPr>
          <w:spacing w:val="19"/>
          <w:sz w:val="24"/>
          <w:lang w:eastAsia="it-IT"/>
        </w:rPr>
        <w:t xml:space="preserve"> </w:t>
      </w:r>
      <w:r w:rsidRPr="00B2583E">
        <w:rPr>
          <w:sz w:val="24"/>
          <w:lang w:eastAsia="it-IT"/>
        </w:rPr>
        <w:t>e</w:t>
      </w:r>
      <w:r w:rsidRPr="00B2583E">
        <w:rPr>
          <w:spacing w:val="20"/>
          <w:sz w:val="24"/>
          <w:lang w:eastAsia="it-IT"/>
        </w:rPr>
        <w:t xml:space="preserve"> </w:t>
      </w:r>
      <w:r w:rsidRPr="00B2583E">
        <w:rPr>
          <w:spacing w:val="-1"/>
          <w:sz w:val="24"/>
          <w:lang w:eastAsia="it-IT"/>
        </w:rPr>
        <w:t>rinvia</w:t>
      </w:r>
      <w:r w:rsidRPr="00B2583E">
        <w:rPr>
          <w:spacing w:val="18"/>
          <w:sz w:val="24"/>
          <w:lang w:eastAsia="it-IT"/>
        </w:rPr>
        <w:t xml:space="preserve"> </w:t>
      </w:r>
      <w:r w:rsidRPr="00B2583E">
        <w:rPr>
          <w:spacing w:val="-1"/>
          <w:sz w:val="24"/>
          <w:lang w:eastAsia="it-IT"/>
        </w:rPr>
        <w:t>l’analisi</w:t>
      </w:r>
      <w:r w:rsidRPr="00B2583E">
        <w:rPr>
          <w:spacing w:val="18"/>
          <w:sz w:val="24"/>
          <w:lang w:eastAsia="it-IT"/>
        </w:rPr>
        <w:t xml:space="preserve"> </w:t>
      </w:r>
      <w:r w:rsidRPr="00B2583E">
        <w:rPr>
          <w:spacing w:val="-1"/>
          <w:sz w:val="24"/>
          <w:lang w:eastAsia="it-IT"/>
        </w:rPr>
        <w:t>della</w:t>
      </w:r>
      <w:r w:rsidRPr="00B2583E">
        <w:rPr>
          <w:spacing w:val="20"/>
          <w:sz w:val="24"/>
          <w:lang w:eastAsia="it-IT"/>
        </w:rPr>
        <w:t xml:space="preserve"> </w:t>
      </w:r>
      <w:r w:rsidRPr="00B2583E">
        <w:rPr>
          <w:spacing w:val="-1"/>
          <w:sz w:val="24"/>
          <w:lang w:eastAsia="it-IT"/>
        </w:rPr>
        <w:t>citata</w:t>
      </w:r>
      <w:r w:rsidRPr="00B2583E">
        <w:rPr>
          <w:spacing w:val="18"/>
          <w:sz w:val="24"/>
          <w:lang w:eastAsia="it-IT"/>
        </w:rPr>
        <w:t xml:space="preserve"> </w:t>
      </w:r>
      <w:r w:rsidRPr="00B2583E">
        <w:rPr>
          <w:sz w:val="24"/>
          <w:lang w:eastAsia="it-IT"/>
        </w:rPr>
        <w:t>documentazione</w:t>
      </w:r>
      <w:r w:rsidRPr="00B2583E">
        <w:rPr>
          <w:spacing w:val="17"/>
          <w:sz w:val="24"/>
          <w:lang w:eastAsia="it-IT"/>
        </w:rPr>
        <w:t xml:space="preserve"> </w:t>
      </w:r>
      <w:r w:rsidRPr="00B2583E">
        <w:rPr>
          <w:spacing w:val="-1"/>
          <w:sz w:val="24"/>
          <w:lang w:eastAsia="it-IT"/>
        </w:rPr>
        <w:t>alla</w:t>
      </w:r>
      <w:r w:rsidRPr="00B2583E">
        <w:rPr>
          <w:spacing w:val="87"/>
          <w:w w:val="99"/>
          <w:sz w:val="24"/>
          <w:lang w:eastAsia="it-IT"/>
        </w:rPr>
        <w:t xml:space="preserve"> </w:t>
      </w:r>
      <w:r w:rsidRPr="00B2583E">
        <w:rPr>
          <w:b/>
          <w:bCs/>
          <w:spacing w:val="-1"/>
          <w:sz w:val="24"/>
          <w:lang w:eastAsia="it-IT"/>
        </w:rPr>
        <w:t>seduta</w:t>
      </w:r>
      <w:r w:rsidRPr="00B2583E">
        <w:rPr>
          <w:b/>
          <w:bCs/>
          <w:spacing w:val="-18"/>
          <w:sz w:val="24"/>
          <w:lang w:eastAsia="it-IT"/>
        </w:rPr>
        <w:t xml:space="preserve"> </w:t>
      </w:r>
      <w:r w:rsidRPr="00B2583E">
        <w:rPr>
          <w:b/>
          <w:bCs/>
          <w:spacing w:val="-1"/>
          <w:sz w:val="24"/>
          <w:lang w:eastAsia="it-IT"/>
        </w:rPr>
        <w:t>riservata</w:t>
      </w:r>
      <w:r w:rsidRPr="00B2583E">
        <w:rPr>
          <w:spacing w:val="-1"/>
          <w:sz w:val="24"/>
          <w:lang w:eastAsia="it-IT"/>
        </w:rPr>
        <w:t>.</w:t>
      </w:r>
    </w:p>
    <w:p w14:paraId="5BE8CCCB" w14:textId="77777777" w:rsidR="00370972" w:rsidRDefault="00370972" w:rsidP="00370972">
      <w:pPr>
        <w:widowControl w:val="0"/>
        <w:kinsoku w:val="0"/>
        <w:overflowPunct w:val="0"/>
        <w:autoSpaceDE w:val="0"/>
        <w:autoSpaceDN w:val="0"/>
        <w:adjustRightInd w:val="0"/>
        <w:ind w:left="210"/>
        <w:jc w:val="both"/>
        <w:outlineLvl w:val="3"/>
        <w:rPr>
          <w:spacing w:val="-1"/>
          <w:sz w:val="24"/>
          <w:lang w:eastAsia="it-IT"/>
        </w:rPr>
      </w:pPr>
    </w:p>
    <w:p w14:paraId="0AF3858F" w14:textId="4EAFDCE2" w:rsidR="00370972" w:rsidRDefault="002F6E90" w:rsidP="00370972">
      <w:pPr>
        <w:widowControl w:val="0"/>
        <w:kinsoku w:val="0"/>
        <w:overflowPunct w:val="0"/>
        <w:autoSpaceDE w:val="0"/>
        <w:autoSpaceDN w:val="0"/>
        <w:adjustRightInd w:val="0"/>
        <w:ind w:left="210"/>
        <w:jc w:val="both"/>
        <w:outlineLvl w:val="3"/>
        <w:rPr>
          <w:spacing w:val="-1"/>
          <w:sz w:val="24"/>
          <w:lang w:eastAsia="it-IT"/>
        </w:rPr>
      </w:pPr>
      <w:r>
        <w:rPr>
          <w:spacing w:val="-1"/>
          <w:sz w:val="24"/>
          <w:lang w:eastAsia="it-IT"/>
        </w:rPr>
        <w:t>La Funzionaria contabile</w:t>
      </w:r>
    </w:p>
    <w:p w14:paraId="2E0CD07E" w14:textId="03609222" w:rsidR="00B03F9B" w:rsidRDefault="00B03F9B" w:rsidP="00370972">
      <w:pPr>
        <w:widowControl w:val="0"/>
        <w:kinsoku w:val="0"/>
        <w:overflowPunct w:val="0"/>
        <w:autoSpaceDE w:val="0"/>
        <w:autoSpaceDN w:val="0"/>
        <w:adjustRightInd w:val="0"/>
        <w:ind w:left="210"/>
        <w:jc w:val="both"/>
        <w:outlineLvl w:val="3"/>
        <w:rPr>
          <w:spacing w:val="-1"/>
          <w:sz w:val="24"/>
          <w:lang w:eastAsia="it-IT"/>
        </w:rPr>
      </w:pPr>
      <w:proofErr w:type="spellStart"/>
      <w:r>
        <w:rPr>
          <w:spacing w:val="-1"/>
          <w:sz w:val="24"/>
          <w:lang w:eastAsia="it-IT"/>
        </w:rPr>
        <w:t>D.ssa</w:t>
      </w:r>
      <w:proofErr w:type="spellEnd"/>
      <w:r>
        <w:rPr>
          <w:spacing w:val="-1"/>
          <w:sz w:val="24"/>
          <w:lang w:eastAsia="it-IT"/>
        </w:rPr>
        <w:t xml:space="preserve"> Mariagrazia </w:t>
      </w:r>
      <w:proofErr w:type="spellStart"/>
      <w:r>
        <w:rPr>
          <w:spacing w:val="-1"/>
          <w:sz w:val="24"/>
          <w:lang w:eastAsia="it-IT"/>
        </w:rPr>
        <w:t>Ordile</w:t>
      </w:r>
      <w:proofErr w:type="spellEnd"/>
    </w:p>
    <w:p w14:paraId="2AD2C293" w14:textId="35ACFC0C" w:rsidR="00B03F9B" w:rsidRDefault="00B03F9B" w:rsidP="000B0F8A">
      <w:pPr>
        <w:widowControl w:val="0"/>
        <w:kinsoku w:val="0"/>
        <w:overflowPunct w:val="0"/>
        <w:autoSpaceDE w:val="0"/>
        <w:autoSpaceDN w:val="0"/>
        <w:adjustRightInd w:val="0"/>
        <w:spacing w:line="360" w:lineRule="auto"/>
        <w:ind w:left="212" w:right="-1"/>
        <w:jc w:val="both"/>
        <w:outlineLvl w:val="3"/>
        <w:rPr>
          <w:spacing w:val="-1"/>
          <w:sz w:val="24"/>
          <w:lang w:eastAsia="it-IT"/>
        </w:rPr>
      </w:pPr>
    </w:p>
    <w:p w14:paraId="484E32CC" w14:textId="77777777" w:rsidR="009223F3" w:rsidRDefault="009223F3" w:rsidP="000B0F8A">
      <w:pPr>
        <w:widowControl w:val="0"/>
        <w:kinsoku w:val="0"/>
        <w:overflowPunct w:val="0"/>
        <w:autoSpaceDE w:val="0"/>
        <w:autoSpaceDN w:val="0"/>
        <w:adjustRightInd w:val="0"/>
        <w:spacing w:line="360" w:lineRule="auto"/>
        <w:ind w:left="212" w:right="-1"/>
        <w:jc w:val="both"/>
        <w:outlineLvl w:val="3"/>
        <w:rPr>
          <w:spacing w:val="-1"/>
          <w:sz w:val="24"/>
          <w:lang w:eastAsia="it-IT"/>
        </w:rPr>
      </w:pPr>
    </w:p>
    <w:p w14:paraId="0616F2C8" w14:textId="77777777" w:rsidR="00370972" w:rsidRDefault="00370972" w:rsidP="000B0F8A">
      <w:pPr>
        <w:widowControl w:val="0"/>
        <w:kinsoku w:val="0"/>
        <w:overflowPunct w:val="0"/>
        <w:autoSpaceDE w:val="0"/>
        <w:autoSpaceDN w:val="0"/>
        <w:adjustRightInd w:val="0"/>
        <w:spacing w:line="360" w:lineRule="auto"/>
        <w:ind w:left="212" w:right="-1"/>
        <w:jc w:val="both"/>
        <w:outlineLvl w:val="3"/>
        <w:rPr>
          <w:spacing w:val="-1"/>
          <w:sz w:val="24"/>
          <w:lang w:eastAsia="it-IT"/>
        </w:rPr>
      </w:pPr>
    </w:p>
    <w:p w14:paraId="15B7A66E" w14:textId="0385331D" w:rsidR="00B03F9B" w:rsidRDefault="00B03F9B" w:rsidP="00370972">
      <w:pPr>
        <w:widowControl w:val="0"/>
        <w:kinsoku w:val="0"/>
        <w:overflowPunct w:val="0"/>
        <w:autoSpaceDE w:val="0"/>
        <w:autoSpaceDN w:val="0"/>
        <w:adjustRightInd w:val="0"/>
        <w:ind w:left="210"/>
        <w:jc w:val="both"/>
        <w:outlineLvl w:val="3"/>
        <w:rPr>
          <w:spacing w:val="-1"/>
          <w:sz w:val="24"/>
          <w:lang w:eastAsia="it-IT"/>
        </w:rPr>
      </w:pPr>
      <w:r>
        <w:rPr>
          <w:spacing w:val="-1"/>
          <w:sz w:val="24"/>
          <w:lang w:eastAsia="it-IT"/>
        </w:rPr>
        <w:t>Sovrintendente</w:t>
      </w:r>
      <w:r w:rsidR="002F6E90">
        <w:rPr>
          <w:spacing w:val="-1"/>
          <w:sz w:val="24"/>
          <w:lang w:eastAsia="it-IT"/>
        </w:rPr>
        <w:t xml:space="preserve"> </w:t>
      </w:r>
      <w:proofErr w:type="spellStart"/>
      <w:r w:rsidR="002F6E90">
        <w:rPr>
          <w:spacing w:val="-1"/>
          <w:sz w:val="24"/>
          <w:lang w:eastAsia="it-IT"/>
        </w:rPr>
        <w:t>Pol</w:t>
      </w:r>
      <w:proofErr w:type="spellEnd"/>
      <w:r w:rsidR="002F6E90">
        <w:rPr>
          <w:spacing w:val="-1"/>
          <w:sz w:val="24"/>
          <w:lang w:eastAsia="it-IT"/>
        </w:rPr>
        <w:t>. Pen.</w:t>
      </w:r>
    </w:p>
    <w:p w14:paraId="69985354" w14:textId="32AC96F3" w:rsidR="00B03F9B" w:rsidRDefault="00B03F9B" w:rsidP="00370972">
      <w:pPr>
        <w:widowControl w:val="0"/>
        <w:kinsoku w:val="0"/>
        <w:overflowPunct w:val="0"/>
        <w:autoSpaceDE w:val="0"/>
        <w:autoSpaceDN w:val="0"/>
        <w:adjustRightInd w:val="0"/>
        <w:ind w:left="210"/>
        <w:jc w:val="both"/>
        <w:outlineLvl w:val="3"/>
        <w:rPr>
          <w:spacing w:val="-1"/>
          <w:sz w:val="24"/>
          <w:lang w:eastAsia="it-IT"/>
        </w:rPr>
      </w:pPr>
      <w:r>
        <w:rPr>
          <w:spacing w:val="-1"/>
          <w:sz w:val="24"/>
          <w:lang w:eastAsia="it-IT"/>
        </w:rPr>
        <w:t>Fabio Cinquina</w:t>
      </w:r>
    </w:p>
    <w:p w14:paraId="5081BD04" w14:textId="77777777" w:rsidR="009223F3" w:rsidRDefault="009223F3" w:rsidP="000B0F8A">
      <w:pPr>
        <w:widowControl w:val="0"/>
        <w:kinsoku w:val="0"/>
        <w:overflowPunct w:val="0"/>
        <w:autoSpaceDE w:val="0"/>
        <w:autoSpaceDN w:val="0"/>
        <w:adjustRightInd w:val="0"/>
        <w:ind w:left="6020" w:right="-1" w:hanging="490"/>
        <w:rPr>
          <w:spacing w:val="-3"/>
          <w:sz w:val="24"/>
          <w:lang w:eastAsia="it-IT"/>
        </w:rPr>
      </w:pPr>
    </w:p>
    <w:p w14:paraId="6C0D3B63" w14:textId="77777777" w:rsidR="009223F3" w:rsidRDefault="009223F3" w:rsidP="000B0F8A">
      <w:pPr>
        <w:widowControl w:val="0"/>
        <w:kinsoku w:val="0"/>
        <w:overflowPunct w:val="0"/>
        <w:autoSpaceDE w:val="0"/>
        <w:autoSpaceDN w:val="0"/>
        <w:adjustRightInd w:val="0"/>
        <w:ind w:left="6020" w:right="-1" w:hanging="490"/>
        <w:rPr>
          <w:spacing w:val="-3"/>
          <w:sz w:val="24"/>
          <w:lang w:eastAsia="it-IT"/>
        </w:rPr>
      </w:pPr>
    </w:p>
    <w:p w14:paraId="2BCB2A0A" w14:textId="77777777" w:rsidR="009223F3" w:rsidRDefault="009223F3" w:rsidP="000B0F8A">
      <w:pPr>
        <w:widowControl w:val="0"/>
        <w:kinsoku w:val="0"/>
        <w:overflowPunct w:val="0"/>
        <w:autoSpaceDE w:val="0"/>
        <w:autoSpaceDN w:val="0"/>
        <w:adjustRightInd w:val="0"/>
        <w:ind w:left="6020" w:right="-1" w:hanging="490"/>
        <w:rPr>
          <w:spacing w:val="-3"/>
          <w:sz w:val="24"/>
          <w:lang w:eastAsia="it-IT"/>
        </w:rPr>
      </w:pPr>
    </w:p>
    <w:p w14:paraId="7E996E45" w14:textId="7900B921" w:rsidR="006A54D8" w:rsidRPr="00B2583E" w:rsidRDefault="006A54D8" w:rsidP="000B0F8A">
      <w:pPr>
        <w:widowControl w:val="0"/>
        <w:kinsoku w:val="0"/>
        <w:overflowPunct w:val="0"/>
        <w:autoSpaceDE w:val="0"/>
        <w:autoSpaceDN w:val="0"/>
        <w:adjustRightInd w:val="0"/>
        <w:ind w:left="6020" w:right="-1" w:hanging="490"/>
        <w:rPr>
          <w:sz w:val="24"/>
          <w:lang w:eastAsia="it-IT"/>
        </w:rPr>
      </w:pPr>
      <w:r w:rsidRPr="00B2583E">
        <w:rPr>
          <w:spacing w:val="-3"/>
          <w:sz w:val="24"/>
          <w:lang w:eastAsia="it-IT"/>
        </w:rPr>
        <w:t>Il</w:t>
      </w:r>
      <w:r w:rsidRPr="00B2583E">
        <w:rPr>
          <w:spacing w:val="-6"/>
          <w:sz w:val="24"/>
          <w:lang w:eastAsia="it-IT"/>
        </w:rPr>
        <w:t xml:space="preserve"> </w:t>
      </w:r>
      <w:r w:rsidR="00A12676">
        <w:rPr>
          <w:spacing w:val="-1"/>
          <w:sz w:val="24"/>
          <w:lang w:eastAsia="it-IT"/>
        </w:rPr>
        <w:t>Responsabile del Procedimento</w:t>
      </w:r>
      <w:r w:rsidRPr="00B2583E">
        <w:rPr>
          <w:spacing w:val="37"/>
          <w:w w:val="99"/>
          <w:sz w:val="24"/>
          <w:lang w:eastAsia="it-IT"/>
        </w:rPr>
        <w:t xml:space="preserve"> </w:t>
      </w:r>
      <w:r w:rsidR="00A12676">
        <w:rPr>
          <w:spacing w:val="37"/>
          <w:w w:val="99"/>
          <w:sz w:val="24"/>
          <w:lang w:eastAsia="it-IT"/>
        </w:rPr>
        <w:t xml:space="preserve">     </w:t>
      </w:r>
      <w:proofErr w:type="spellStart"/>
      <w:r w:rsidR="00A12676">
        <w:rPr>
          <w:spacing w:val="-1"/>
          <w:sz w:val="24"/>
          <w:lang w:eastAsia="it-IT"/>
        </w:rPr>
        <w:t>D.ssa</w:t>
      </w:r>
      <w:proofErr w:type="spellEnd"/>
      <w:r w:rsidR="00A12676">
        <w:rPr>
          <w:spacing w:val="-1"/>
          <w:sz w:val="24"/>
          <w:lang w:eastAsia="it-IT"/>
        </w:rPr>
        <w:t xml:space="preserve"> Laura Ferrero</w:t>
      </w:r>
    </w:p>
    <w:p w14:paraId="78196FEF" w14:textId="795D0D2E" w:rsidR="004326FC" w:rsidRDefault="004326FC" w:rsidP="000B0F8A">
      <w:pPr>
        <w:ind w:right="-1"/>
      </w:pPr>
    </w:p>
    <w:p w14:paraId="364FDC67" w14:textId="77777777" w:rsidR="009E1AFB" w:rsidRPr="006A54D8" w:rsidRDefault="009E1AFB" w:rsidP="000B0F8A">
      <w:pPr>
        <w:ind w:right="-1"/>
      </w:pPr>
    </w:p>
    <w:sectPr w:rsidR="009E1AFB" w:rsidRPr="006A54D8" w:rsidSect="00DA13D4">
      <w:headerReference w:type="default" r:id="rId8"/>
      <w:footerReference w:type="default" r:id="rId9"/>
      <w:pgSz w:w="11906" w:h="16838"/>
      <w:pgMar w:top="1985" w:right="1134" w:bottom="1134" w:left="1134" w:header="0" w:footer="27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BC337" w14:textId="77777777" w:rsidR="00B50526" w:rsidRDefault="00B50526">
      <w:r>
        <w:separator/>
      </w:r>
    </w:p>
  </w:endnote>
  <w:endnote w:type="continuationSeparator" w:id="0">
    <w:p w14:paraId="1F731B3C" w14:textId="77777777" w:rsidR="00B50526" w:rsidRDefault="00B5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645C2" w14:textId="2D52AB03" w:rsidR="00B50526" w:rsidRDefault="00B50526">
    <w:pPr>
      <w:pStyle w:val="Pidipagina"/>
      <w:pBdr>
        <w:top w:val="thinThickSmallGap" w:sz="24" w:space="1" w:color="823B0B" w:themeColor="accent2" w:themeShade="7F"/>
      </w:pBdr>
      <w:rPr>
        <w:sz w:val="16"/>
        <w:szCs w:val="16"/>
      </w:rPr>
    </w:pPr>
    <w:r>
      <w:rPr>
        <w:sz w:val="16"/>
        <w:szCs w:val="16"/>
      </w:rPr>
      <w:t xml:space="preserve">           Provveditorato Regionale dell’Amministrazione Penitenziaria per la Lombardia Via P. </w:t>
    </w:r>
    <w:proofErr w:type="spellStart"/>
    <w:r>
      <w:rPr>
        <w:sz w:val="16"/>
        <w:szCs w:val="16"/>
      </w:rPr>
      <w:t>Azario</w:t>
    </w:r>
    <w:proofErr w:type="spellEnd"/>
    <w:r>
      <w:rPr>
        <w:sz w:val="16"/>
        <w:szCs w:val="16"/>
      </w:rPr>
      <w:t xml:space="preserve">, 6 – 20123 Milano -  Tel 02438561 </w:t>
    </w:r>
  </w:p>
  <w:p w14:paraId="341703E1" w14:textId="6AFC87D2" w:rsidR="00B50526" w:rsidRPr="000D4213" w:rsidRDefault="00B50526" w:rsidP="009978AB">
    <w:pPr>
      <w:pStyle w:val="Pidipagina"/>
      <w:pBdr>
        <w:top w:val="thinThickSmallGap" w:sz="24" w:space="1" w:color="823B0B" w:themeColor="accent2" w:themeShade="7F"/>
      </w:pBdr>
      <w:rPr>
        <w:sz w:val="16"/>
        <w:szCs w:val="16"/>
      </w:rPr>
    </w:pPr>
    <w:r>
      <w:rPr>
        <w:sz w:val="16"/>
        <w:szCs w:val="16"/>
      </w:rPr>
      <w:t xml:space="preserve">                             Email : </w:t>
    </w:r>
    <w:hyperlink r:id="rId1" w:history="1">
      <w:r w:rsidRPr="002D3CDF">
        <w:rPr>
          <w:rStyle w:val="Collegamentoipertestuale"/>
          <w:sz w:val="16"/>
          <w:szCs w:val="16"/>
        </w:rPr>
        <w:t>prot.pr.milano@giustiziacert.it</w:t>
      </w:r>
    </w:hyperlink>
    <w:r>
      <w:rPr>
        <w:sz w:val="16"/>
        <w:szCs w:val="16"/>
      </w:rPr>
      <w:t xml:space="preserve">   -  </w:t>
    </w:r>
    <w:hyperlink r:id="rId2" w:history="1">
      <w:r w:rsidRPr="008F398F">
        <w:rPr>
          <w:rStyle w:val="CollegamentoInternet"/>
          <w:color w:val="0070C0"/>
          <w:sz w:val="16"/>
          <w:szCs w:val="16"/>
        </w:rPr>
        <w:t>contabile.pr.milano@giustizia.it</w:t>
      </w:r>
    </w:hyperlink>
    <w:r>
      <w:t xml:space="preserve"> </w:t>
    </w:r>
    <w:r>
      <w:rPr>
        <w:sz w:val="16"/>
        <w:szCs w:val="16"/>
      </w:rPr>
      <w:t xml:space="preserve">Codice fiscale 80118570151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820ED9" w:rsidRPr="00820ED9">
      <w:rPr>
        <w:rFonts w:asciiTheme="majorHAnsi" w:eastAsiaTheme="majorEastAsia" w:hAnsiTheme="majorHAnsi" w:cstheme="majorBidi"/>
        <w:noProof/>
      </w:rPr>
      <w:t>5</w:t>
    </w:r>
    <w:r>
      <w:rPr>
        <w:rFonts w:asciiTheme="majorHAnsi" w:eastAsiaTheme="majorEastAsia" w:hAnsiTheme="majorHAnsi" w:cstheme="majorBidi"/>
      </w:rPr>
      <w:fldChar w:fldCharType="end"/>
    </w:r>
  </w:p>
  <w:p w14:paraId="5BC597C7" w14:textId="19A24585" w:rsidR="00B50526" w:rsidRPr="00B01A40" w:rsidRDefault="00B50526">
    <w:pPr>
      <w:spacing w:line="360" w:lineRule="auto"/>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49B23" w14:textId="77777777" w:rsidR="00B50526" w:rsidRDefault="00B50526">
      <w:r>
        <w:separator/>
      </w:r>
    </w:p>
  </w:footnote>
  <w:footnote w:type="continuationSeparator" w:id="0">
    <w:p w14:paraId="2D8E78E1" w14:textId="77777777" w:rsidR="00B50526" w:rsidRDefault="00B50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A7D22" w14:textId="69134587" w:rsidR="00B50526" w:rsidRDefault="00B50526">
    <w:pPr>
      <w:rPr>
        <w:i/>
        <w:iCs/>
        <w:sz w:val="4"/>
        <w:szCs w:val="4"/>
        <w:lang w:eastAsia="it-IT"/>
      </w:rPr>
    </w:pPr>
  </w:p>
  <w:p w14:paraId="235F3252" w14:textId="6BC3A363" w:rsidR="00B50526" w:rsidRDefault="00B50526">
    <w:pPr>
      <w:rPr>
        <w:i/>
        <w:iCs/>
        <w:sz w:val="4"/>
        <w:szCs w:val="4"/>
        <w:lang w:eastAsia="it-IT"/>
      </w:rPr>
    </w:pPr>
  </w:p>
  <w:p w14:paraId="4B60017A" w14:textId="7D58B1D1" w:rsidR="00B50526" w:rsidRDefault="00B50526">
    <w:pPr>
      <w:rPr>
        <w:i/>
        <w:iCs/>
        <w:sz w:val="4"/>
        <w:szCs w:val="4"/>
        <w:lang w:eastAsia="it-IT"/>
      </w:rPr>
    </w:pPr>
  </w:p>
  <w:p w14:paraId="4EAA9353" w14:textId="0014D3AC" w:rsidR="00B50526" w:rsidRDefault="00B50526">
    <w:pPr>
      <w:rPr>
        <w:i/>
        <w:iCs/>
        <w:sz w:val="4"/>
        <w:szCs w:val="4"/>
        <w:lang w:eastAsia="it-IT"/>
      </w:rPr>
    </w:pPr>
  </w:p>
  <w:p w14:paraId="3A091340" w14:textId="4EC88AD4" w:rsidR="00B50526" w:rsidRDefault="00B50526">
    <w:pPr>
      <w:rPr>
        <w:i/>
        <w:iCs/>
        <w:sz w:val="4"/>
        <w:szCs w:val="4"/>
        <w:lang w:eastAsia="it-IT"/>
      </w:rPr>
    </w:pPr>
  </w:p>
  <w:p w14:paraId="7E82D6A8" w14:textId="016D2093" w:rsidR="00B50526" w:rsidRDefault="00B50526">
    <w:pPr>
      <w:rPr>
        <w:i/>
        <w:iCs/>
        <w:sz w:val="4"/>
        <w:szCs w:val="4"/>
        <w:lang w:eastAsia="it-IT"/>
      </w:rPr>
    </w:pPr>
  </w:p>
  <w:p w14:paraId="52875795" w14:textId="0E6A0549" w:rsidR="00B50526" w:rsidRDefault="00B50526">
    <w:pPr>
      <w:rPr>
        <w:i/>
        <w:iCs/>
        <w:sz w:val="4"/>
        <w:szCs w:val="4"/>
        <w:lang w:eastAsia="it-IT"/>
      </w:rPr>
    </w:pPr>
  </w:p>
  <w:p w14:paraId="14596C9B" w14:textId="77777777" w:rsidR="00B50526" w:rsidRPr="00DA13D4" w:rsidRDefault="00B50526">
    <w:pPr>
      <w:rPr>
        <w:i/>
        <w:iCs/>
        <w:sz w:val="4"/>
        <w:szCs w:val="4"/>
        <w:lang w:eastAsia="it-IT"/>
      </w:rPr>
    </w:pPr>
  </w:p>
  <w:p w14:paraId="09D4E8AE" w14:textId="2FBC21D4" w:rsidR="00B50526" w:rsidRDefault="00B50526">
    <w:pPr>
      <w:pStyle w:val="Titolo1"/>
      <w:rPr>
        <w:i/>
        <w:iCs/>
        <w:sz w:val="80"/>
        <w:lang w:eastAsia="it-IT"/>
      </w:rPr>
    </w:pPr>
    <w:r>
      <w:rPr>
        <w:i/>
        <w:iCs/>
        <w:sz w:val="80"/>
        <w:lang w:eastAsia="it-IT"/>
      </w:rPr>
      <w:object w:dxaOrig="1140" w:dyaOrig="1140" w14:anchorId="56024649">
        <v:shape id="_x0000_i1025" style="width:57pt;height:57pt" coordsize="" o:spt="100" adj="0,,0" path="" stroked="f">
          <v:stroke joinstyle="miter"/>
          <v:imagedata r:id="rId1" o:title=""/>
          <v:formulas/>
          <v:path o:connecttype="segments"/>
        </v:shape>
        <o:OLEObject Type="Embed" ProgID="Word.Picture.8" ShapeID="_x0000_i1025" DrawAspect="Content" ObjectID="_1727612100" r:id="rId2"/>
      </w:object>
    </w:r>
  </w:p>
  <w:p w14:paraId="3AB134FD" w14:textId="77777777" w:rsidR="00B50526" w:rsidRDefault="00B50526">
    <w:pPr>
      <w:jc w:val="center"/>
      <w:rPr>
        <w:i/>
        <w:sz w:val="80"/>
        <w:szCs w:val="80"/>
      </w:rPr>
    </w:pPr>
    <w:r>
      <w:rPr>
        <w:i/>
        <w:sz w:val="80"/>
        <w:szCs w:val="80"/>
      </w:rPr>
      <w:t>Ministero della Giustizia</w:t>
    </w:r>
  </w:p>
  <w:p w14:paraId="3B4A9551" w14:textId="77777777" w:rsidR="00B50526" w:rsidRPr="0026026C" w:rsidRDefault="00B50526">
    <w:pPr>
      <w:jc w:val="center"/>
      <w:rPr>
        <w:b/>
        <w:i/>
        <w:sz w:val="32"/>
        <w:szCs w:val="32"/>
      </w:rPr>
    </w:pPr>
    <w:r w:rsidRPr="0026026C">
      <w:rPr>
        <w:b/>
        <w:i/>
        <w:sz w:val="32"/>
        <w:szCs w:val="32"/>
      </w:rPr>
      <w:t>Dipartimento dell’Amministrazione Penitenziaria</w:t>
    </w:r>
  </w:p>
  <w:p w14:paraId="374F223D" w14:textId="77777777" w:rsidR="00B50526" w:rsidRPr="0026026C" w:rsidRDefault="00B50526">
    <w:pPr>
      <w:jc w:val="center"/>
      <w:rPr>
        <w:b/>
        <w:i/>
        <w:sz w:val="28"/>
        <w:szCs w:val="28"/>
      </w:rPr>
    </w:pPr>
    <w:r w:rsidRPr="0026026C">
      <w:rPr>
        <w:b/>
        <w:i/>
        <w:sz w:val="28"/>
        <w:szCs w:val="28"/>
      </w:rPr>
      <w:t>Provveditorato Regionale per la Lombardia</w:t>
    </w:r>
  </w:p>
  <w:p w14:paraId="28785903" w14:textId="77777777" w:rsidR="00B50526" w:rsidRPr="0026026C" w:rsidRDefault="00B50526" w:rsidP="0012415A">
    <w:pPr>
      <w:jc w:val="center"/>
      <w:rPr>
        <w:b/>
        <w:i/>
        <w:kern w:val="24"/>
        <w:sz w:val="24"/>
        <w:lang w:eastAsia="it-IT"/>
      </w:rPr>
    </w:pPr>
    <w:r w:rsidRPr="0026026C">
      <w:rPr>
        <w:b/>
        <w:i/>
        <w:kern w:val="24"/>
        <w:sz w:val="24"/>
        <w:lang w:eastAsia="it-IT"/>
      </w:rPr>
      <w:t>Il Responsabile del procedimento</w:t>
    </w:r>
  </w:p>
  <w:p w14:paraId="2BFB95B8" w14:textId="77777777" w:rsidR="00B50526" w:rsidRPr="0012415A" w:rsidRDefault="00B50526" w:rsidP="0012415A">
    <w:pPr>
      <w:tabs>
        <w:tab w:val="left" w:pos="5475"/>
      </w:tabs>
      <w:ind w:right="-285"/>
      <w:rPr>
        <w:b/>
        <w:i/>
        <w:kern w:val="24"/>
        <w:lang w:eastAsia="it-IT"/>
      </w:rPr>
    </w:pPr>
    <w:r w:rsidRPr="0012415A">
      <w:rPr>
        <w:b/>
        <w:i/>
        <w:kern w:val="24"/>
        <w:lang w:eastAsia="it-IT"/>
      </w:rPr>
      <w:t>Gara per l’affidamento della Concessione del Servizio di vendita di generi o prodotti di sopravvitto detenuti</w:t>
    </w:r>
  </w:p>
  <w:p w14:paraId="71E14185" w14:textId="77777777" w:rsidR="00B50526" w:rsidRDefault="00B50526">
    <w:pPr>
      <w:pStyle w:val="Intestazione"/>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lowerLetter"/>
      <w:lvlText w:val="%1)"/>
      <w:lvlJc w:val="left"/>
      <w:pPr>
        <w:ind w:left="1193" w:hanging="349"/>
      </w:pPr>
      <w:rPr>
        <w:rFonts w:ascii="Times New Roman" w:hAnsi="Times New Roman" w:cs="Times New Roman"/>
        <w:b w:val="0"/>
        <w:bCs w:val="0"/>
        <w:spacing w:val="-1"/>
        <w:w w:val="99"/>
        <w:sz w:val="24"/>
        <w:szCs w:val="24"/>
      </w:rPr>
    </w:lvl>
    <w:lvl w:ilvl="1">
      <w:numFmt w:val="bullet"/>
      <w:lvlText w:val="•"/>
      <w:lvlJc w:val="left"/>
      <w:pPr>
        <w:ind w:left="2131" w:hanging="349"/>
      </w:pPr>
    </w:lvl>
    <w:lvl w:ilvl="2">
      <w:numFmt w:val="bullet"/>
      <w:lvlText w:val="•"/>
      <w:lvlJc w:val="left"/>
      <w:pPr>
        <w:ind w:left="3070" w:hanging="349"/>
      </w:pPr>
    </w:lvl>
    <w:lvl w:ilvl="3">
      <w:numFmt w:val="bullet"/>
      <w:lvlText w:val="•"/>
      <w:lvlJc w:val="left"/>
      <w:pPr>
        <w:ind w:left="4009" w:hanging="349"/>
      </w:pPr>
    </w:lvl>
    <w:lvl w:ilvl="4">
      <w:numFmt w:val="bullet"/>
      <w:lvlText w:val="•"/>
      <w:lvlJc w:val="left"/>
      <w:pPr>
        <w:ind w:left="4947" w:hanging="349"/>
      </w:pPr>
    </w:lvl>
    <w:lvl w:ilvl="5">
      <w:numFmt w:val="bullet"/>
      <w:lvlText w:val="•"/>
      <w:lvlJc w:val="left"/>
      <w:pPr>
        <w:ind w:left="5886" w:hanging="349"/>
      </w:pPr>
    </w:lvl>
    <w:lvl w:ilvl="6">
      <w:numFmt w:val="bullet"/>
      <w:lvlText w:val="•"/>
      <w:lvlJc w:val="left"/>
      <w:pPr>
        <w:ind w:left="6825" w:hanging="349"/>
      </w:pPr>
    </w:lvl>
    <w:lvl w:ilvl="7">
      <w:numFmt w:val="bullet"/>
      <w:lvlText w:val="•"/>
      <w:lvlJc w:val="left"/>
      <w:pPr>
        <w:ind w:left="7763" w:hanging="349"/>
      </w:pPr>
    </w:lvl>
    <w:lvl w:ilvl="8">
      <w:numFmt w:val="bullet"/>
      <w:lvlText w:val="•"/>
      <w:lvlJc w:val="left"/>
      <w:pPr>
        <w:ind w:left="8702" w:hanging="349"/>
      </w:pPr>
    </w:lvl>
  </w:abstractNum>
  <w:abstractNum w:abstractNumId="1" w15:restartNumberingAfterBreak="0">
    <w:nsid w:val="00000405"/>
    <w:multiLevelType w:val="multilevel"/>
    <w:tmpl w:val="00000888"/>
    <w:lvl w:ilvl="0">
      <w:numFmt w:val="bullet"/>
      <w:lvlText w:val="-"/>
      <w:lvlJc w:val="left"/>
      <w:pPr>
        <w:ind w:left="378" w:hanging="142"/>
      </w:pPr>
      <w:rPr>
        <w:rFonts w:ascii="Garamond" w:hAnsi="Garamond" w:cs="Garamond"/>
        <w:b/>
        <w:bCs/>
        <w:sz w:val="18"/>
        <w:szCs w:val="18"/>
      </w:rPr>
    </w:lvl>
    <w:lvl w:ilvl="1">
      <w:numFmt w:val="bullet"/>
      <w:lvlText w:val="•"/>
      <w:lvlJc w:val="left"/>
      <w:pPr>
        <w:ind w:left="787" w:hanging="142"/>
      </w:pPr>
    </w:lvl>
    <w:lvl w:ilvl="2">
      <w:numFmt w:val="bullet"/>
      <w:lvlText w:val="•"/>
      <w:lvlJc w:val="left"/>
      <w:pPr>
        <w:ind w:left="1197" w:hanging="142"/>
      </w:pPr>
    </w:lvl>
    <w:lvl w:ilvl="3">
      <w:numFmt w:val="bullet"/>
      <w:lvlText w:val="•"/>
      <w:lvlJc w:val="left"/>
      <w:pPr>
        <w:ind w:left="1606" w:hanging="142"/>
      </w:pPr>
    </w:lvl>
    <w:lvl w:ilvl="4">
      <w:numFmt w:val="bullet"/>
      <w:lvlText w:val="•"/>
      <w:lvlJc w:val="left"/>
      <w:pPr>
        <w:ind w:left="2016" w:hanging="142"/>
      </w:pPr>
    </w:lvl>
    <w:lvl w:ilvl="5">
      <w:numFmt w:val="bullet"/>
      <w:lvlText w:val="•"/>
      <w:lvlJc w:val="left"/>
      <w:pPr>
        <w:ind w:left="2426" w:hanging="142"/>
      </w:pPr>
    </w:lvl>
    <w:lvl w:ilvl="6">
      <w:numFmt w:val="bullet"/>
      <w:lvlText w:val="•"/>
      <w:lvlJc w:val="left"/>
      <w:pPr>
        <w:ind w:left="2835" w:hanging="142"/>
      </w:pPr>
    </w:lvl>
    <w:lvl w:ilvl="7">
      <w:numFmt w:val="bullet"/>
      <w:lvlText w:val="•"/>
      <w:lvlJc w:val="left"/>
      <w:pPr>
        <w:ind w:left="3245" w:hanging="142"/>
      </w:pPr>
    </w:lvl>
    <w:lvl w:ilvl="8">
      <w:numFmt w:val="bullet"/>
      <w:lvlText w:val="•"/>
      <w:lvlJc w:val="left"/>
      <w:pPr>
        <w:ind w:left="3654" w:hanging="142"/>
      </w:pPr>
    </w:lvl>
  </w:abstractNum>
  <w:abstractNum w:abstractNumId="2" w15:restartNumberingAfterBreak="0">
    <w:nsid w:val="00000406"/>
    <w:multiLevelType w:val="multilevel"/>
    <w:tmpl w:val="00000889"/>
    <w:lvl w:ilvl="0">
      <w:numFmt w:val="bullet"/>
      <w:lvlText w:val="-"/>
      <w:lvlJc w:val="left"/>
      <w:pPr>
        <w:ind w:left="378" w:hanging="142"/>
      </w:pPr>
      <w:rPr>
        <w:rFonts w:ascii="Garamond" w:hAnsi="Garamond" w:cs="Garamond"/>
        <w:b/>
        <w:bCs/>
        <w:sz w:val="18"/>
        <w:szCs w:val="18"/>
      </w:rPr>
    </w:lvl>
    <w:lvl w:ilvl="1">
      <w:numFmt w:val="bullet"/>
      <w:lvlText w:val="•"/>
      <w:lvlJc w:val="left"/>
      <w:pPr>
        <w:ind w:left="787" w:hanging="142"/>
      </w:pPr>
    </w:lvl>
    <w:lvl w:ilvl="2">
      <w:numFmt w:val="bullet"/>
      <w:lvlText w:val="•"/>
      <w:lvlJc w:val="left"/>
      <w:pPr>
        <w:ind w:left="1197" w:hanging="142"/>
      </w:pPr>
    </w:lvl>
    <w:lvl w:ilvl="3">
      <w:numFmt w:val="bullet"/>
      <w:lvlText w:val="•"/>
      <w:lvlJc w:val="left"/>
      <w:pPr>
        <w:ind w:left="1606" w:hanging="142"/>
      </w:pPr>
    </w:lvl>
    <w:lvl w:ilvl="4">
      <w:numFmt w:val="bullet"/>
      <w:lvlText w:val="•"/>
      <w:lvlJc w:val="left"/>
      <w:pPr>
        <w:ind w:left="2016" w:hanging="142"/>
      </w:pPr>
    </w:lvl>
    <w:lvl w:ilvl="5">
      <w:numFmt w:val="bullet"/>
      <w:lvlText w:val="•"/>
      <w:lvlJc w:val="left"/>
      <w:pPr>
        <w:ind w:left="2426" w:hanging="142"/>
      </w:pPr>
    </w:lvl>
    <w:lvl w:ilvl="6">
      <w:numFmt w:val="bullet"/>
      <w:lvlText w:val="•"/>
      <w:lvlJc w:val="left"/>
      <w:pPr>
        <w:ind w:left="2835" w:hanging="142"/>
      </w:pPr>
    </w:lvl>
    <w:lvl w:ilvl="7">
      <w:numFmt w:val="bullet"/>
      <w:lvlText w:val="•"/>
      <w:lvlJc w:val="left"/>
      <w:pPr>
        <w:ind w:left="3245" w:hanging="142"/>
      </w:pPr>
    </w:lvl>
    <w:lvl w:ilvl="8">
      <w:numFmt w:val="bullet"/>
      <w:lvlText w:val="•"/>
      <w:lvlJc w:val="left"/>
      <w:pPr>
        <w:ind w:left="3654" w:hanging="142"/>
      </w:pPr>
    </w:lvl>
  </w:abstractNum>
  <w:abstractNum w:abstractNumId="3" w15:restartNumberingAfterBreak="0">
    <w:nsid w:val="00000407"/>
    <w:multiLevelType w:val="multilevel"/>
    <w:tmpl w:val="0000088A"/>
    <w:lvl w:ilvl="0">
      <w:numFmt w:val="bullet"/>
      <w:lvlText w:val="-"/>
      <w:lvlJc w:val="left"/>
      <w:pPr>
        <w:ind w:left="378" w:hanging="142"/>
      </w:pPr>
      <w:rPr>
        <w:rFonts w:ascii="Garamond" w:hAnsi="Garamond" w:cs="Garamond"/>
        <w:b/>
        <w:bCs/>
        <w:sz w:val="18"/>
        <w:szCs w:val="18"/>
      </w:rPr>
    </w:lvl>
    <w:lvl w:ilvl="1">
      <w:numFmt w:val="bullet"/>
      <w:lvlText w:val="•"/>
      <w:lvlJc w:val="left"/>
      <w:pPr>
        <w:ind w:left="787" w:hanging="142"/>
      </w:pPr>
    </w:lvl>
    <w:lvl w:ilvl="2">
      <w:numFmt w:val="bullet"/>
      <w:lvlText w:val="•"/>
      <w:lvlJc w:val="left"/>
      <w:pPr>
        <w:ind w:left="1197" w:hanging="142"/>
      </w:pPr>
    </w:lvl>
    <w:lvl w:ilvl="3">
      <w:numFmt w:val="bullet"/>
      <w:lvlText w:val="•"/>
      <w:lvlJc w:val="left"/>
      <w:pPr>
        <w:ind w:left="1606" w:hanging="142"/>
      </w:pPr>
    </w:lvl>
    <w:lvl w:ilvl="4">
      <w:numFmt w:val="bullet"/>
      <w:lvlText w:val="•"/>
      <w:lvlJc w:val="left"/>
      <w:pPr>
        <w:ind w:left="2016" w:hanging="142"/>
      </w:pPr>
    </w:lvl>
    <w:lvl w:ilvl="5">
      <w:numFmt w:val="bullet"/>
      <w:lvlText w:val="•"/>
      <w:lvlJc w:val="left"/>
      <w:pPr>
        <w:ind w:left="2426" w:hanging="142"/>
      </w:pPr>
    </w:lvl>
    <w:lvl w:ilvl="6">
      <w:numFmt w:val="bullet"/>
      <w:lvlText w:val="•"/>
      <w:lvlJc w:val="left"/>
      <w:pPr>
        <w:ind w:left="2835" w:hanging="142"/>
      </w:pPr>
    </w:lvl>
    <w:lvl w:ilvl="7">
      <w:numFmt w:val="bullet"/>
      <w:lvlText w:val="•"/>
      <w:lvlJc w:val="left"/>
      <w:pPr>
        <w:ind w:left="3245" w:hanging="142"/>
      </w:pPr>
    </w:lvl>
    <w:lvl w:ilvl="8">
      <w:numFmt w:val="bullet"/>
      <w:lvlText w:val="•"/>
      <w:lvlJc w:val="left"/>
      <w:pPr>
        <w:ind w:left="3654" w:hanging="142"/>
      </w:pPr>
    </w:lvl>
  </w:abstractNum>
  <w:abstractNum w:abstractNumId="4" w15:restartNumberingAfterBreak="0">
    <w:nsid w:val="00000408"/>
    <w:multiLevelType w:val="multilevel"/>
    <w:tmpl w:val="0000088B"/>
    <w:lvl w:ilvl="0">
      <w:numFmt w:val="bullet"/>
      <w:lvlText w:val="-"/>
      <w:lvlJc w:val="left"/>
      <w:pPr>
        <w:ind w:left="378" w:hanging="142"/>
      </w:pPr>
      <w:rPr>
        <w:rFonts w:ascii="Garamond" w:hAnsi="Garamond" w:cs="Garamond"/>
        <w:b/>
        <w:bCs/>
        <w:sz w:val="18"/>
        <w:szCs w:val="18"/>
      </w:rPr>
    </w:lvl>
    <w:lvl w:ilvl="1">
      <w:numFmt w:val="bullet"/>
      <w:lvlText w:val="•"/>
      <w:lvlJc w:val="left"/>
      <w:pPr>
        <w:ind w:left="787" w:hanging="142"/>
      </w:pPr>
    </w:lvl>
    <w:lvl w:ilvl="2">
      <w:numFmt w:val="bullet"/>
      <w:lvlText w:val="•"/>
      <w:lvlJc w:val="left"/>
      <w:pPr>
        <w:ind w:left="1197" w:hanging="142"/>
      </w:pPr>
    </w:lvl>
    <w:lvl w:ilvl="3">
      <w:numFmt w:val="bullet"/>
      <w:lvlText w:val="•"/>
      <w:lvlJc w:val="left"/>
      <w:pPr>
        <w:ind w:left="1606" w:hanging="142"/>
      </w:pPr>
    </w:lvl>
    <w:lvl w:ilvl="4">
      <w:numFmt w:val="bullet"/>
      <w:lvlText w:val="•"/>
      <w:lvlJc w:val="left"/>
      <w:pPr>
        <w:ind w:left="2016" w:hanging="142"/>
      </w:pPr>
    </w:lvl>
    <w:lvl w:ilvl="5">
      <w:numFmt w:val="bullet"/>
      <w:lvlText w:val="•"/>
      <w:lvlJc w:val="left"/>
      <w:pPr>
        <w:ind w:left="2426" w:hanging="142"/>
      </w:pPr>
    </w:lvl>
    <w:lvl w:ilvl="6">
      <w:numFmt w:val="bullet"/>
      <w:lvlText w:val="•"/>
      <w:lvlJc w:val="left"/>
      <w:pPr>
        <w:ind w:left="2835" w:hanging="142"/>
      </w:pPr>
    </w:lvl>
    <w:lvl w:ilvl="7">
      <w:numFmt w:val="bullet"/>
      <w:lvlText w:val="•"/>
      <w:lvlJc w:val="left"/>
      <w:pPr>
        <w:ind w:left="3245" w:hanging="142"/>
      </w:pPr>
    </w:lvl>
    <w:lvl w:ilvl="8">
      <w:numFmt w:val="bullet"/>
      <w:lvlText w:val="•"/>
      <w:lvlJc w:val="left"/>
      <w:pPr>
        <w:ind w:left="3654" w:hanging="142"/>
      </w:pPr>
    </w:lvl>
  </w:abstractNum>
  <w:abstractNum w:abstractNumId="5" w15:restartNumberingAfterBreak="0">
    <w:nsid w:val="00000409"/>
    <w:multiLevelType w:val="multilevel"/>
    <w:tmpl w:val="0000088C"/>
    <w:lvl w:ilvl="0">
      <w:numFmt w:val="bullet"/>
      <w:lvlText w:val=""/>
      <w:lvlJc w:val="left"/>
      <w:pPr>
        <w:ind w:left="253" w:hanging="149"/>
      </w:pPr>
      <w:rPr>
        <w:rFonts w:ascii="Symbol" w:hAnsi="Symbol" w:cs="Symbol"/>
        <w:b w:val="0"/>
        <w:bCs w:val="0"/>
        <w:w w:val="54"/>
        <w:sz w:val="12"/>
        <w:szCs w:val="12"/>
      </w:rPr>
    </w:lvl>
    <w:lvl w:ilvl="1">
      <w:numFmt w:val="bullet"/>
      <w:lvlText w:val="•"/>
      <w:lvlJc w:val="left"/>
      <w:pPr>
        <w:ind w:left="410" w:hanging="149"/>
      </w:pPr>
    </w:lvl>
    <w:lvl w:ilvl="2">
      <w:numFmt w:val="bullet"/>
      <w:lvlText w:val="•"/>
      <w:lvlJc w:val="left"/>
      <w:pPr>
        <w:ind w:left="567" w:hanging="149"/>
      </w:pPr>
    </w:lvl>
    <w:lvl w:ilvl="3">
      <w:numFmt w:val="bullet"/>
      <w:lvlText w:val="•"/>
      <w:lvlJc w:val="left"/>
      <w:pPr>
        <w:ind w:left="724" w:hanging="149"/>
      </w:pPr>
    </w:lvl>
    <w:lvl w:ilvl="4">
      <w:numFmt w:val="bullet"/>
      <w:lvlText w:val="•"/>
      <w:lvlJc w:val="left"/>
      <w:pPr>
        <w:ind w:left="882" w:hanging="149"/>
      </w:pPr>
    </w:lvl>
    <w:lvl w:ilvl="5">
      <w:numFmt w:val="bullet"/>
      <w:lvlText w:val="•"/>
      <w:lvlJc w:val="left"/>
      <w:pPr>
        <w:ind w:left="1039" w:hanging="149"/>
      </w:pPr>
    </w:lvl>
    <w:lvl w:ilvl="6">
      <w:numFmt w:val="bullet"/>
      <w:lvlText w:val="•"/>
      <w:lvlJc w:val="left"/>
      <w:pPr>
        <w:ind w:left="1196" w:hanging="149"/>
      </w:pPr>
    </w:lvl>
    <w:lvl w:ilvl="7">
      <w:numFmt w:val="bullet"/>
      <w:lvlText w:val="•"/>
      <w:lvlJc w:val="left"/>
      <w:pPr>
        <w:ind w:left="1353" w:hanging="149"/>
      </w:pPr>
    </w:lvl>
    <w:lvl w:ilvl="8">
      <w:numFmt w:val="bullet"/>
      <w:lvlText w:val="•"/>
      <w:lvlJc w:val="left"/>
      <w:pPr>
        <w:ind w:left="1510" w:hanging="149"/>
      </w:pPr>
    </w:lvl>
  </w:abstractNum>
  <w:abstractNum w:abstractNumId="6" w15:restartNumberingAfterBreak="0">
    <w:nsid w:val="0000040A"/>
    <w:multiLevelType w:val="multilevel"/>
    <w:tmpl w:val="0000088D"/>
    <w:lvl w:ilvl="0">
      <w:numFmt w:val="bullet"/>
      <w:lvlText w:val="-"/>
      <w:lvlJc w:val="left"/>
      <w:pPr>
        <w:ind w:left="332" w:hanging="142"/>
      </w:pPr>
      <w:rPr>
        <w:rFonts w:ascii="Garamond" w:hAnsi="Garamond" w:cs="Garamond"/>
        <w:b/>
        <w:bCs/>
        <w:sz w:val="18"/>
        <w:szCs w:val="18"/>
      </w:rPr>
    </w:lvl>
    <w:lvl w:ilvl="1">
      <w:numFmt w:val="bullet"/>
      <w:lvlText w:val="•"/>
      <w:lvlJc w:val="left"/>
      <w:pPr>
        <w:ind w:left="746" w:hanging="142"/>
      </w:pPr>
    </w:lvl>
    <w:lvl w:ilvl="2">
      <w:numFmt w:val="bullet"/>
      <w:lvlText w:val="•"/>
      <w:lvlJc w:val="left"/>
      <w:pPr>
        <w:ind w:left="1160" w:hanging="142"/>
      </w:pPr>
    </w:lvl>
    <w:lvl w:ilvl="3">
      <w:numFmt w:val="bullet"/>
      <w:lvlText w:val="•"/>
      <w:lvlJc w:val="left"/>
      <w:pPr>
        <w:ind w:left="1574" w:hanging="142"/>
      </w:pPr>
    </w:lvl>
    <w:lvl w:ilvl="4">
      <w:numFmt w:val="bullet"/>
      <w:lvlText w:val="•"/>
      <w:lvlJc w:val="left"/>
      <w:pPr>
        <w:ind w:left="1989" w:hanging="142"/>
      </w:pPr>
    </w:lvl>
    <w:lvl w:ilvl="5">
      <w:numFmt w:val="bullet"/>
      <w:lvlText w:val="•"/>
      <w:lvlJc w:val="left"/>
      <w:pPr>
        <w:ind w:left="2403" w:hanging="142"/>
      </w:pPr>
    </w:lvl>
    <w:lvl w:ilvl="6">
      <w:numFmt w:val="bullet"/>
      <w:lvlText w:val="•"/>
      <w:lvlJc w:val="left"/>
      <w:pPr>
        <w:ind w:left="2817" w:hanging="142"/>
      </w:pPr>
    </w:lvl>
    <w:lvl w:ilvl="7">
      <w:numFmt w:val="bullet"/>
      <w:lvlText w:val="•"/>
      <w:lvlJc w:val="left"/>
      <w:pPr>
        <w:ind w:left="3231" w:hanging="142"/>
      </w:pPr>
    </w:lvl>
    <w:lvl w:ilvl="8">
      <w:numFmt w:val="bullet"/>
      <w:lvlText w:val="•"/>
      <w:lvlJc w:val="left"/>
      <w:pPr>
        <w:ind w:left="3645" w:hanging="142"/>
      </w:pPr>
    </w:lvl>
  </w:abstractNum>
  <w:abstractNum w:abstractNumId="7" w15:restartNumberingAfterBreak="0">
    <w:nsid w:val="0000040B"/>
    <w:multiLevelType w:val="multilevel"/>
    <w:tmpl w:val="0000088E"/>
    <w:lvl w:ilvl="0">
      <w:numFmt w:val="bullet"/>
      <w:lvlText w:val=""/>
      <w:lvlJc w:val="left"/>
      <w:pPr>
        <w:ind w:left="253" w:hanging="149"/>
      </w:pPr>
      <w:rPr>
        <w:rFonts w:ascii="Symbol" w:hAnsi="Symbol" w:cs="Symbol"/>
        <w:b w:val="0"/>
        <w:bCs w:val="0"/>
        <w:w w:val="54"/>
        <w:sz w:val="12"/>
        <w:szCs w:val="12"/>
      </w:rPr>
    </w:lvl>
    <w:lvl w:ilvl="1">
      <w:numFmt w:val="bullet"/>
      <w:lvlText w:val="•"/>
      <w:lvlJc w:val="left"/>
      <w:pPr>
        <w:ind w:left="410" w:hanging="149"/>
      </w:pPr>
    </w:lvl>
    <w:lvl w:ilvl="2">
      <w:numFmt w:val="bullet"/>
      <w:lvlText w:val="•"/>
      <w:lvlJc w:val="left"/>
      <w:pPr>
        <w:ind w:left="567" w:hanging="149"/>
      </w:pPr>
    </w:lvl>
    <w:lvl w:ilvl="3">
      <w:numFmt w:val="bullet"/>
      <w:lvlText w:val="•"/>
      <w:lvlJc w:val="left"/>
      <w:pPr>
        <w:ind w:left="724" w:hanging="149"/>
      </w:pPr>
    </w:lvl>
    <w:lvl w:ilvl="4">
      <w:numFmt w:val="bullet"/>
      <w:lvlText w:val="•"/>
      <w:lvlJc w:val="left"/>
      <w:pPr>
        <w:ind w:left="882" w:hanging="149"/>
      </w:pPr>
    </w:lvl>
    <w:lvl w:ilvl="5">
      <w:numFmt w:val="bullet"/>
      <w:lvlText w:val="•"/>
      <w:lvlJc w:val="left"/>
      <w:pPr>
        <w:ind w:left="1039" w:hanging="149"/>
      </w:pPr>
    </w:lvl>
    <w:lvl w:ilvl="6">
      <w:numFmt w:val="bullet"/>
      <w:lvlText w:val="•"/>
      <w:lvlJc w:val="left"/>
      <w:pPr>
        <w:ind w:left="1196" w:hanging="149"/>
      </w:pPr>
    </w:lvl>
    <w:lvl w:ilvl="7">
      <w:numFmt w:val="bullet"/>
      <w:lvlText w:val="•"/>
      <w:lvlJc w:val="left"/>
      <w:pPr>
        <w:ind w:left="1353" w:hanging="149"/>
      </w:pPr>
    </w:lvl>
    <w:lvl w:ilvl="8">
      <w:numFmt w:val="bullet"/>
      <w:lvlText w:val="•"/>
      <w:lvlJc w:val="left"/>
      <w:pPr>
        <w:ind w:left="1510" w:hanging="149"/>
      </w:pPr>
    </w:lvl>
  </w:abstractNum>
  <w:abstractNum w:abstractNumId="8" w15:restartNumberingAfterBreak="0">
    <w:nsid w:val="0000040C"/>
    <w:multiLevelType w:val="multilevel"/>
    <w:tmpl w:val="0000088F"/>
    <w:lvl w:ilvl="0">
      <w:numFmt w:val="bullet"/>
      <w:lvlText w:val="-"/>
      <w:lvlJc w:val="left"/>
      <w:pPr>
        <w:ind w:left="332" w:hanging="142"/>
      </w:pPr>
      <w:rPr>
        <w:rFonts w:ascii="Garamond" w:hAnsi="Garamond" w:cs="Garamond"/>
        <w:b/>
        <w:bCs/>
        <w:sz w:val="18"/>
        <w:szCs w:val="18"/>
      </w:rPr>
    </w:lvl>
    <w:lvl w:ilvl="1">
      <w:numFmt w:val="bullet"/>
      <w:lvlText w:val="•"/>
      <w:lvlJc w:val="left"/>
      <w:pPr>
        <w:ind w:left="746" w:hanging="142"/>
      </w:pPr>
    </w:lvl>
    <w:lvl w:ilvl="2">
      <w:numFmt w:val="bullet"/>
      <w:lvlText w:val="•"/>
      <w:lvlJc w:val="left"/>
      <w:pPr>
        <w:ind w:left="1160" w:hanging="142"/>
      </w:pPr>
    </w:lvl>
    <w:lvl w:ilvl="3">
      <w:numFmt w:val="bullet"/>
      <w:lvlText w:val="•"/>
      <w:lvlJc w:val="left"/>
      <w:pPr>
        <w:ind w:left="1574" w:hanging="142"/>
      </w:pPr>
    </w:lvl>
    <w:lvl w:ilvl="4">
      <w:numFmt w:val="bullet"/>
      <w:lvlText w:val="•"/>
      <w:lvlJc w:val="left"/>
      <w:pPr>
        <w:ind w:left="1989" w:hanging="142"/>
      </w:pPr>
    </w:lvl>
    <w:lvl w:ilvl="5">
      <w:numFmt w:val="bullet"/>
      <w:lvlText w:val="•"/>
      <w:lvlJc w:val="left"/>
      <w:pPr>
        <w:ind w:left="2403" w:hanging="142"/>
      </w:pPr>
    </w:lvl>
    <w:lvl w:ilvl="6">
      <w:numFmt w:val="bullet"/>
      <w:lvlText w:val="•"/>
      <w:lvlJc w:val="left"/>
      <w:pPr>
        <w:ind w:left="2817" w:hanging="142"/>
      </w:pPr>
    </w:lvl>
    <w:lvl w:ilvl="7">
      <w:numFmt w:val="bullet"/>
      <w:lvlText w:val="•"/>
      <w:lvlJc w:val="left"/>
      <w:pPr>
        <w:ind w:left="3231" w:hanging="142"/>
      </w:pPr>
    </w:lvl>
    <w:lvl w:ilvl="8">
      <w:numFmt w:val="bullet"/>
      <w:lvlText w:val="•"/>
      <w:lvlJc w:val="left"/>
      <w:pPr>
        <w:ind w:left="3645" w:hanging="142"/>
      </w:pPr>
    </w:lvl>
  </w:abstractNum>
  <w:abstractNum w:abstractNumId="9" w15:restartNumberingAfterBreak="0">
    <w:nsid w:val="0000040D"/>
    <w:multiLevelType w:val="multilevel"/>
    <w:tmpl w:val="00000890"/>
    <w:lvl w:ilvl="0">
      <w:numFmt w:val="bullet"/>
      <w:lvlText w:val=""/>
      <w:lvlJc w:val="left"/>
      <w:pPr>
        <w:ind w:left="253" w:hanging="149"/>
      </w:pPr>
      <w:rPr>
        <w:rFonts w:ascii="Symbol" w:hAnsi="Symbol" w:cs="Symbol"/>
        <w:b w:val="0"/>
        <w:bCs w:val="0"/>
        <w:w w:val="54"/>
        <w:sz w:val="12"/>
        <w:szCs w:val="12"/>
      </w:rPr>
    </w:lvl>
    <w:lvl w:ilvl="1">
      <w:numFmt w:val="bullet"/>
      <w:lvlText w:val="•"/>
      <w:lvlJc w:val="left"/>
      <w:pPr>
        <w:ind w:left="410" w:hanging="149"/>
      </w:pPr>
    </w:lvl>
    <w:lvl w:ilvl="2">
      <w:numFmt w:val="bullet"/>
      <w:lvlText w:val="•"/>
      <w:lvlJc w:val="left"/>
      <w:pPr>
        <w:ind w:left="567" w:hanging="149"/>
      </w:pPr>
    </w:lvl>
    <w:lvl w:ilvl="3">
      <w:numFmt w:val="bullet"/>
      <w:lvlText w:val="•"/>
      <w:lvlJc w:val="left"/>
      <w:pPr>
        <w:ind w:left="724" w:hanging="149"/>
      </w:pPr>
    </w:lvl>
    <w:lvl w:ilvl="4">
      <w:numFmt w:val="bullet"/>
      <w:lvlText w:val="•"/>
      <w:lvlJc w:val="left"/>
      <w:pPr>
        <w:ind w:left="882" w:hanging="149"/>
      </w:pPr>
    </w:lvl>
    <w:lvl w:ilvl="5">
      <w:numFmt w:val="bullet"/>
      <w:lvlText w:val="•"/>
      <w:lvlJc w:val="left"/>
      <w:pPr>
        <w:ind w:left="1039" w:hanging="149"/>
      </w:pPr>
    </w:lvl>
    <w:lvl w:ilvl="6">
      <w:numFmt w:val="bullet"/>
      <w:lvlText w:val="•"/>
      <w:lvlJc w:val="left"/>
      <w:pPr>
        <w:ind w:left="1196" w:hanging="149"/>
      </w:pPr>
    </w:lvl>
    <w:lvl w:ilvl="7">
      <w:numFmt w:val="bullet"/>
      <w:lvlText w:val="•"/>
      <w:lvlJc w:val="left"/>
      <w:pPr>
        <w:ind w:left="1353" w:hanging="149"/>
      </w:pPr>
    </w:lvl>
    <w:lvl w:ilvl="8">
      <w:numFmt w:val="bullet"/>
      <w:lvlText w:val="•"/>
      <w:lvlJc w:val="left"/>
      <w:pPr>
        <w:ind w:left="1510" w:hanging="149"/>
      </w:pPr>
    </w:lvl>
  </w:abstractNum>
  <w:abstractNum w:abstractNumId="10" w15:restartNumberingAfterBreak="0">
    <w:nsid w:val="0000040E"/>
    <w:multiLevelType w:val="multilevel"/>
    <w:tmpl w:val="00000891"/>
    <w:lvl w:ilvl="0">
      <w:numFmt w:val="bullet"/>
      <w:lvlText w:val="-"/>
      <w:lvlJc w:val="left"/>
      <w:pPr>
        <w:ind w:left="332" w:hanging="142"/>
      </w:pPr>
      <w:rPr>
        <w:rFonts w:ascii="Garamond" w:hAnsi="Garamond" w:cs="Garamond"/>
        <w:b/>
        <w:bCs/>
        <w:sz w:val="18"/>
        <w:szCs w:val="18"/>
      </w:rPr>
    </w:lvl>
    <w:lvl w:ilvl="1">
      <w:numFmt w:val="bullet"/>
      <w:lvlText w:val="•"/>
      <w:lvlJc w:val="left"/>
      <w:pPr>
        <w:ind w:left="746" w:hanging="142"/>
      </w:pPr>
    </w:lvl>
    <w:lvl w:ilvl="2">
      <w:numFmt w:val="bullet"/>
      <w:lvlText w:val="•"/>
      <w:lvlJc w:val="left"/>
      <w:pPr>
        <w:ind w:left="1160" w:hanging="142"/>
      </w:pPr>
    </w:lvl>
    <w:lvl w:ilvl="3">
      <w:numFmt w:val="bullet"/>
      <w:lvlText w:val="•"/>
      <w:lvlJc w:val="left"/>
      <w:pPr>
        <w:ind w:left="1574" w:hanging="142"/>
      </w:pPr>
    </w:lvl>
    <w:lvl w:ilvl="4">
      <w:numFmt w:val="bullet"/>
      <w:lvlText w:val="•"/>
      <w:lvlJc w:val="left"/>
      <w:pPr>
        <w:ind w:left="1989" w:hanging="142"/>
      </w:pPr>
    </w:lvl>
    <w:lvl w:ilvl="5">
      <w:numFmt w:val="bullet"/>
      <w:lvlText w:val="•"/>
      <w:lvlJc w:val="left"/>
      <w:pPr>
        <w:ind w:left="2403" w:hanging="142"/>
      </w:pPr>
    </w:lvl>
    <w:lvl w:ilvl="6">
      <w:numFmt w:val="bullet"/>
      <w:lvlText w:val="•"/>
      <w:lvlJc w:val="left"/>
      <w:pPr>
        <w:ind w:left="2817" w:hanging="142"/>
      </w:pPr>
    </w:lvl>
    <w:lvl w:ilvl="7">
      <w:numFmt w:val="bullet"/>
      <w:lvlText w:val="•"/>
      <w:lvlJc w:val="left"/>
      <w:pPr>
        <w:ind w:left="3231" w:hanging="142"/>
      </w:pPr>
    </w:lvl>
    <w:lvl w:ilvl="8">
      <w:numFmt w:val="bullet"/>
      <w:lvlText w:val="•"/>
      <w:lvlJc w:val="left"/>
      <w:pPr>
        <w:ind w:left="3645" w:hanging="142"/>
      </w:pPr>
    </w:lvl>
  </w:abstractNum>
  <w:abstractNum w:abstractNumId="11" w15:restartNumberingAfterBreak="0">
    <w:nsid w:val="00000448"/>
    <w:multiLevelType w:val="multilevel"/>
    <w:tmpl w:val="000008CB"/>
    <w:lvl w:ilvl="0">
      <w:numFmt w:val="bullet"/>
      <w:lvlText w:val="-"/>
      <w:lvlJc w:val="left"/>
      <w:pPr>
        <w:ind w:left="332" w:hanging="142"/>
      </w:pPr>
      <w:rPr>
        <w:rFonts w:ascii="Garamond" w:hAnsi="Garamond" w:cs="Garamond"/>
        <w:b/>
        <w:bCs/>
        <w:sz w:val="18"/>
        <w:szCs w:val="18"/>
      </w:rPr>
    </w:lvl>
    <w:lvl w:ilvl="1">
      <w:numFmt w:val="bullet"/>
      <w:lvlText w:val="•"/>
      <w:lvlJc w:val="left"/>
      <w:pPr>
        <w:ind w:left="746" w:hanging="142"/>
      </w:pPr>
    </w:lvl>
    <w:lvl w:ilvl="2">
      <w:numFmt w:val="bullet"/>
      <w:lvlText w:val="•"/>
      <w:lvlJc w:val="left"/>
      <w:pPr>
        <w:ind w:left="1160" w:hanging="142"/>
      </w:pPr>
    </w:lvl>
    <w:lvl w:ilvl="3">
      <w:numFmt w:val="bullet"/>
      <w:lvlText w:val="•"/>
      <w:lvlJc w:val="left"/>
      <w:pPr>
        <w:ind w:left="1574" w:hanging="142"/>
      </w:pPr>
    </w:lvl>
    <w:lvl w:ilvl="4">
      <w:numFmt w:val="bullet"/>
      <w:lvlText w:val="•"/>
      <w:lvlJc w:val="left"/>
      <w:pPr>
        <w:ind w:left="1989" w:hanging="142"/>
      </w:pPr>
    </w:lvl>
    <w:lvl w:ilvl="5">
      <w:numFmt w:val="bullet"/>
      <w:lvlText w:val="•"/>
      <w:lvlJc w:val="left"/>
      <w:pPr>
        <w:ind w:left="2403" w:hanging="142"/>
      </w:pPr>
    </w:lvl>
    <w:lvl w:ilvl="6">
      <w:numFmt w:val="bullet"/>
      <w:lvlText w:val="•"/>
      <w:lvlJc w:val="left"/>
      <w:pPr>
        <w:ind w:left="2817" w:hanging="142"/>
      </w:pPr>
    </w:lvl>
    <w:lvl w:ilvl="7">
      <w:numFmt w:val="bullet"/>
      <w:lvlText w:val="•"/>
      <w:lvlJc w:val="left"/>
      <w:pPr>
        <w:ind w:left="3231" w:hanging="142"/>
      </w:pPr>
    </w:lvl>
    <w:lvl w:ilvl="8">
      <w:numFmt w:val="bullet"/>
      <w:lvlText w:val="•"/>
      <w:lvlJc w:val="left"/>
      <w:pPr>
        <w:ind w:left="3645" w:hanging="142"/>
      </w:pPr>
    </w:lvl>
  </w:abstractNum>
  <w:abstractNum w:abstractNumId="12" w15:restartNumberingAfterBreak="0">
    <w:nsid w:val="03CF4D11"/>
    <w:multiLevelType w:val="multilevel"/>
    <w:tmpl w:val="7C7E5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DCF0753"/>
    <w:multiLevelType w:val="multilevel"/>
    <w:tmpl w:val="63BA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C31D59"/>
    <w:multiLevelType w:val="multilevel"/>
    <w:tmpl w:val="39AE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24427A"/>
    <w:multiLevelType w:val="multilevel"/>
    <w:tmpl w:val="0FD2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883B44"/>
    <w:multiLevelType w:val="multilevel"/>
    <w:tmpl w:val="CB342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2935CB"/>
    <w:multiLevelType w:val="multilevel"/>
    <w:tmpl w:val="EBE6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5A7499"/>
    <w:multiLevelType w:val="multilevel"/>
    <w:tmpl w:val="A9A0D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38353C"/>
    <w:multiLevelType w:val="multilevel"/>
    <w:tmpl w:val="EAF44984"/>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9"/>
  </w:num>
  <w:num w:numId="2">
    <w:abstractNumId w:val="15"/>
  </w:num>
  <w:num w:numId="3">
    <w:abstractNumId w:val="14"/>
  </w:num>
  <w:num w:numId="4">
    <w:abstractNumId w:val="13"/>
  </w:num>
  <w:num w:numId="5">
    <w:abstractNumId w:val="16"/>
  </w:num>
  <w:num w:numId="6">
    <w:abstractNumId w:val="12"/>
  </w:num>
  <w:num w:numId="7">
    <w:abstractNumId w:val="18"/>
  </w:num>
  <w:num w:numId="8">
    <w:abstractNumId w:val="17"/>
  </w:num>
  <w:num w:numId="9">
    <w:abstractNumId w:val="0"/>
  </w:num>
  <w:num w:numId="10">
    <w:abstractNumId w:val="11"/>
  </w:num>
  <w:num w:numId="11">
    <w:abstractNumId w:val="1"/>
  </w:num>
  <w:num w:numId="12">
    <w:abstractNumId w:val="2"/>
  </w:num>
  <w:num w:numId="13">
    <w:abstractNumId w:val="9"/>
  </w:num>
  <w:num w:numId="14">
    <w:abstractNumId w:val="3"/>
  </w:num>
  <w:num w:numId="15">
    <w:abstractNumId w:val="7"/>
  </w:num>
  <w:num w:numId="16">
    <w:abstractNumId w:val="4"/>
  </w:num>
  <w:num w:numId="17">
    <w:abstractNumId w:val="6"/>
  </w:num>
  <w:num w:numId="18">
    <w:abstractNumId w:val="5"/>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4915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998"/>
    <w:rsid w:val="00002553"/>
    <w:rsid w:val="0000300A"/>
    <w:rsid w:val="00013BA7"/>
    <w:rsid w:val="00015374"/>
    <w:rsid w:val="000258E8"/>
    <w:rsid w:val="00026CCC"/>
    <w:rsid w:val="00026DAD"/>
    <w:rsid w:val="00030FDB"/>
    <w:rsid w:val="00032398"/>
    <w:rsid w:val="00035978"/>
    <w:rsid w:val="00054B1C"/>
    <w:rsid w:val="00065E93"/>
    <w:rsid w:val="00072E49"/>
    <w:rsid w:val="00080C1B"/>
    <w:rsid w:val="00084D9D"/>
    <w:rsid w:val="000A0CED"/>
    <w:rsid w:val="000A785F"/>
    <w:rsid w:val="000B0CE8"/>
    <w:rsid w:val="000B0F8A"/>
    <w:rsid w:val="000B32C3"/>
    <w:rsid w:val="000B5325"/>
    <w:rsid w:val="000D4213"/>
    <w:rsid w:val="000D6D47"/>
    <w:rsid w:val="000D7977"/>
    <w:rsid w:val="000E4D85"/>
    <w:rsid w:val="000E71DF"/>
    <w:rsid w:val="000E7ABD"/>
    <w:rsid w:val="000F304F"/>
    <w:rsid w:val="00100BFD"/>
    <w:rsid w:val="001110A8"/>
    <w:rsid w:val="00112F17"/>
    <w:rsid w:val="00122902"/>
    <w:rsid w:val="0012415A"/>
    <w:rsid w:val="0012628D"/>
    <w:rsid w:val="00134D7E"/>
    <w:rsid w:val="00137B04"/>
    <w:rsid w:val="00142708"/>
    <w:rsid w:val="001464E4"/>
    <w:rsid w:val="001536E5"/>
    <w:rsid w:val="001541E6"/>
    <w:rsid w:val="00155488"/>
    <w:rsid w:val="001641CC"/>
    <w:rsid w:val="001665F9"/>
    <w:rsid w:val="0016660D"/>
    <w:rsid w:val="00167991"/>
    <w:rsid w:val="0017760C"/>
    <w:rsid w:val="00185575"/>
    <w:rsid w:val="00190B00"/>
    <w:rsid w:val="00196BDC"/>
    <w:rsid w:val="001B407F"/>
    <w:rsid w:val="001C29C7"/>
    <w:rsid w:val="001C63CC"/>
    <w:rsid w:val="001E4B9F"/>
    <w:rsid w:val="001E67F1"/>
    <w:rsid w:val="001F1A0B"/>
    <w:rsid w:val="001F5A1A"/>
    <w:rsid w:val="00200211"/>
    <w:rsid w:val="002114BC"/>
    <w:rsid w:val="00243DFE"/>
    <w:rsid w:val="002517C6"/>
    <w:rsid w:val="00252F19"/>
    <w:rsid w:val="00257DDD"/>
    <w:rsid w:val="0026026C"/>
    <w:rsid w:val="002657D1"/>
    <w:rsid w:val="002734AA"/>
    <w:rsid w:val="00273933"/>
    <w:rsid w:val="00283C68"/>
    <w:rsid w:val="002A1FD7"/>
    <w:rsid w:val="002A750E"/>
    <w:rsid w:val="002B0385"/>
    <w:rsid w:val="002B34B2"/>
    <w:rsid w:val="002D29B7"/>
    <w:rsid w:val="002F184D"/>
    <w:rsid w:val="002F4320"/>
    <w:rsid w:val="002F6E90"/>
    <w:rsid w:val="002F731E"/>
    <w:rsid w:val="00316776"/>
    <w:rsid w:val="00322425"/>
    <w:rsid w:val="00336E03"/>
    <w:rsid w:val="0033755C"/>
    <w:rsid w:val="0034531C"/>
    <w:rsid w:val="00347A31"/>
    <w:rsid w:val="00366025"/>
    <w:rsid w:val="00370972"/>
    <w:rsid w:val="00371D4B"/>
    <w:rsid w:val="003725FA"/>
    <w:rsid w:val="00376651"/>
    <w:rsid w:val="00382B6F"/>
    <w:rsid w:val="00386CD7"/>
    <w:rsid w:val="00392868"/>
    <w:rsid w:val="00392F47"/>
    <w:rsid w:val="003A36AA"/>
    <w:rsid w:val="003C0FFD"/>
    <w:rsid w:val="003C248A"/>
    <w:rsid w:val="003C7631"/>
    <w:rsid w:val="003E423E"/>
    <w:rsid w:val="003E7C75"/>
    <w:rsid w:val="00406169"/>
    <w:rsid w:val="00417641"/>
    <w:rsid w:val="00430190"/>
    <w:rsid w:val="004326FC"/>
    <w:rsid w:val="00433551"/>
    <w:rsid w:val="00434B95"/>
    <w:rsid w:val="00454169"/>
    <w:rsid w:val="00456CCC"/>
    <w:rsid w:val="0048241D"/>
    <w:rsid w:val="00483FA0"/>
    <w:rsid w:val="00487966"/>
    <w:rsid w:val="00492069"/>
    <w:rsid w:val="00494E0F"/>
    <w:rsid w:val="00496974"/>
    <w:rsid w:val="00497CA1"/>
    <w:rsid w:val="004A027A"/>
    <w:rsid w:val="004A5A13"/>
    <w:rsid w:val="004E4F57"/>
    <w:rsid w:val="004E6175"/>
    <w:rsid w:val="004F19AC"/>
    <w:rsid w:val="004F247E"/>
    <w:rsid w:val="004F2AE4"/>
    <w:rsid w:val="004F57AD"/>
    <w:rsid w:val="00500184"/>
    <w:rsid w:val="005069A1"/>
    <w:rsid w:val="00543B45"/>
    <w:rsid w:val="00560A28"/>
    <w:rsid w:val="00566681"/>
    <w:rsid w:val="00581CF2"/>
    <w:rsid w:val="005A3457"/>
    <w:rsid w:val="005A731A"/>
    <w:rsid w:val="005E5A00"/>
    <w:rsid w:val="005F269D"/>
    <w:rsid w:val="006069AA"/>
    <w:rsid w:val="00612284"/>
    <w:rsid w:val="00620806"/>
    <w:rsid w:val="0062158D"/>
    <w:rsid w:val="00634D3B"/>
    <w:rsid w:val="00634E72"/>
    <w:rsid w:val="0063639F"/>
    <w:rsid w:val="00642992"/>
    <w:rsid w:val="00646063"/>
    <w:rsid w:val="00656992"/>
    <w:rsid w:val="00663EE2"/>
    <w:rsid w:val="00670772"/>
    <w:rsid w:val="0067768E"/>
    <w:rsid w:val="00677BEA"/>
    <w:rsid w:val="0069022D"/>
    <w:rsid w:val="00692CE6"/>
    <w:rsid w:val="00693423"/>
    <w:rsid w:val="00693DAE"/>
    <w:rsid w:val="0069664C"/>
    <w:rsid w:val="006A54D8"/>
    <w:rsid w:val="006A76DA"/>
    <w:rsid w:val="006C19A4"/>
    <w:rsid w:val="006D107C"/>
    <w:rsid w:val="006E6462"/>
    <w:rsid w:val="006F1679"/>
    <w:rsid w:val="00714D02"/>
    <w:rsid w:val="00715EF4"/>
    <w:rsid w:val="007227DE"/>
    <w:rsid w:val="00723AAC"/>
    <w:rsid w:val="0074229D"/>
    <w:rsid w:val="007432B3"/>
    <w:rsid w:val="00750819"/>
    <w:rsid w:val="00752964"/>
    <w:rsid w:val="007628E0"/>
    <w:rsid w:val="00767D3C"/>
    <w:rsid w:val="00776A69"/>
    <w:rsid w:val="007808CF"/>
    <w:rsid w:val="00784147"/>
    <w:rsid w:val="00790849"/>
    <w:rsid w:val="00790FD5"/>
    <w:rsid w:val="00793A3D"/>
    <w:rsid w:val="00797B36"/>
    <w:rsid w:val="007B4BA3"/>
    <w:rsid w:val="007C13E5"/>
    <w:rsid w:val="007F4B0E"/>
    <w:rsid w:val="00805BFD"/>
    <w:rsid w:val="00816877"/>
    <w:rsid w:val="00820ED9"/>
    <w:rsid w:val="00847F88"/>
    <w:rsid w:val="00856959"/>
    <w:rsid w:val="008573DD"/>
    <w:rsid w:val="00861AA5"/>
    <w:rsid w:val="00863E40"/>
    <w:rsid w:val="00865828"/>
    <w:rsid w:val="0087560B"/>
    <w:rsid w:val="008807FA"/>
    <w:rsid w:val="008A1E3F"/>
    <w:rsid w:val="008B5BD8"/>
    <w:rsid w:val="008C12D9"/>
    <w:rsid w:val="008C2153"/>
    <w:rsid w:val="008C5CBE"/>
    <w:rsid w:val="008F145A"/>
    <w:rsid w:val="008F398F"/>
    <w:rsid w:val="008F5CFF"/>
    <w:rsid w:val="0090640E"/>
    <w:rsid w:val="00910ECF"/>
    <w:rsid w:val="00917A98"/>
    <w:rsid w:val="009203CE"/>
    <w:rsid w:val="009223F3"/>
    <w:rsid w:val="00924610"/>
    <w:rsid w:val="009325BF"/>
    <w:rsid w:val="0093694B"/>
    <w:rsid w:val="0094237F"/>
    <w:rsid w:val="00944DEA"/>
    <w:rsid w:val="00950816"/>
    <w:rsid w:val="00957B8A"/>
    <w:rsid w:val="00960024"/>
    <w:rsid w:val="00995B59"/>
    <w:rsid w:val="009978AB"/>
    <w:rsid w:val="009A0731"/>
    <w:rsid w:val="009A2E6C"/>
    <w:rsid w:val="009B0965"/>
    <w:rsid w:val="009C14CD"/>
    <w:rsid w:val="009C1A2F"/>
    <w:rsid w:val="009C5BF2"/>
    <w:rsid w:val="009D4190"/>
    <w:rsid w:val="009E1AFB"/>
    <w:rsid w:val="00A02CEA"/>
    <w:rsid w:val="00A05A0C"/>
    <w:rsid w:val="00A05F3F"/>
    <w:rsid w:val="00A12676"/>
    <w:rsid w:val="00A30F92"/>
    <w:rsid w:val="00A34610"/>
    <w:rsid w:val="00A35444"/>
    <w:rsid w:val="00A442D0"/>
    <w:rsid w:val="00A45BAA"/>
    <w:rsid w:val="00A47270"/>
    <w:rsid w:val="00A70FF2"/>
    <w:rsid w:val="00A72910"/>
    <w:rsid w:val="00A9241B"/>
    <w:rsid w:val="00A92B7B"/>
    <w:rsid w:val="00AB1158"/>
    <w:rsid w:val="00AD7169"/>
    <w:rsid w:val="00AF0066"/>
    <w:rsid w:val="00AF0E92"/>
    <w:rsid w:val="00AF2A82"/>
    <w:rsid w:val="00B01A40"/>
    <w:rsid w:val="00B02096"/>
    <w:rsid w:val="00B0324D"/>
    <w:rsid w:val="00B03F9B"/>
    <w:rsid w:val="00B05129"/>
    <w:rsid w:val="00B1678D"/>
    <w:rsid w:val="00B206FE"/>
    <w:rsid w:val="00B4025B"/>
    <w:rsid w:val="00B50526"/>
    <w:rsid w:val="00B50A26"/>
    <w:rsid w:val="00B5553D"/>
    <w:rsid w:val="00B70DE8"/>
    <w:rsid w:val="00B72373"/>
    <w:rsid w:val="00B80B09"/>
    <w:rsid w:val="00B90361"/>
    <w:rsid w:val="00B95547"/>
    <w:rsid w:val="00BA410F"/>
    <w:rsid w:val="00BA415A"/>
    <w:rsid w:val="00BA7D85"/>
    <w:rsid w:val="00BB3CAB"/>
    <w:rsid w:val="00BC7ABA"/>
    <w:rsid w:val="00BE34A2"/>
    <w:rsid w:val="00BE4459"/>
    <w:rsid w:val="00BF66BF"/>
    <w:rsid w:val="00BF7998"/>
    <w:rsid w:val="00C03E1D"/>
    <w:rsid w:val="00C07806"/>
    <w:rsid w:val="00C13BE5"/>
    <w:rsid w:val="00C21035"/>
    <w:rsid w:val="00C217D5"/>
    <w:rsid w:val="00C35561"/>
    <w:rsid w:val="00C4222F"/>
    <w:rsid w:val="00C52111"/>
    <w:rsid w:val="00C62279"/>
    <w:rsid w:val="00C720A6"/>
    <w:rsid w:val="00C77491"/>
    <w:rsid w:val="00C97300"/>
    <w:rsid w:val="00CA685F"/>
    <w:rsid w:val="00CB30D1"/>
    <w:rsid w:val="00CC29B4"/>
    <w:rsid w:val="00CE14CE"/>
    <w:rsid w:val="00CE3BF6"/>
    <w:rsid w:val="00D1082B"/>
    <w:rsid w:val="00D1156A"/>
    <w:rsid w:val="00D147EE"/>
    <w:rsid w:val="00D173DD"/>
    <w:rsid w:val="00D32FD4"/>
    <w:rsid w:val="00D37C52"/>
    <w:rsid w:val="00D37FE4"/>
    <w:rsid w:val="00D417A3"/>
    <w:rsid w:val="00D43FCF"/>
    <w:rsid w:val="00D47F74"/>
    <w:rsid w:val="00D5187C"/>
    <w:rsid w:val="00D71014"/>
    <w:rsid w:val="00D86264"/>
    <w:rsid w:val="00D91C77"/>
    <w:rsid w:val="00D9435A"/>
    <w:rsid w:val="00D945D0"/>
    <w:rsid w:val="00DA13D4"/>
    <w:rsid w:val="00DA3FCF"/>
    <w:rsid w:val="00DA4364"/>
    <w:rsid w:val="00DA6F58"/>
    <w:rsid w:val="00DB4527"/>
    <w:rsid w:val="00DB60EF"/>
    <w:rsid w:val="00DB6DCD"/>
    <w:rsid w:val="00DD03C7"/>
    <w:rsid w:val="00DD4D55"/>
    <w:rsid w:val="00DE035F"/>
    <w:rsid w:val="00E3111D"/>
    <w:rsid w:val="00E36F6A"/>
    <w:rsid w:val="00E3775E"/>
    <w:rsid w:val="00E4073B"/>
    <w:rsid w:val="00E448C2"/>
    <w:rsid w:val="00E505EE"/>
    <w:rsid w:val="00E50E82"/>
    <w:rsid w:val="00E53F21"/>
    <w:rsid w:val="00E56A76"/>
    <w:rsid w:val="00E61E99"/>
    <w:rsid w:val="00E84D0C"/>
    <w:rsid w:val="00E93AB6"/>
    <w:rsid w:val="00E9691C"/>
    <w:rsid w:val="00EA6FAF"/>
    <w:rsid w:val="00EB1B83"/>
    <w:rsid w:val="00ED1E2B"/>
    <w:rsid w:val="00EE25E4"/>
    <w:rsid w:val="00EE6203"/>
    <w:rsid w:val="00EF12E4"/>
    <w:rsid w:val="00EF5AA5"/>
    <w:rsid w:val="00F04322"/>
    <w:rsid w:val="00F1328B"/>
    <w:rsid w:val="00F23FCD"/>
    <w:rsid w:val="00F3161F"/>
    <w:rsid w:val="00F340AB"/>
    <w:rsid w:val="00F667B6"/>
    <w:rsid w:val="00F77C11"/>
    <w:rsid w:val="00F86FE7"/>
    <w:rsid w:val="00F95D4C"/>
    <w:rsid w:val="00F97C62"/>
    <w:rsid w:val="00FC2096"/>
    <w:rsid w:val="00FD53AC"/>
    <w:rsid w:val="00FF37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6DF7C7A3"/>
  <w15:docId w15:val="{C7C36F9D-4E35-4DFB-A96E-C862C18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Lucida Sans"/>
        <w:sz w:val="24"/>
        <w:szCs w:val="24"/>
        <w:lang w:val="it-IT"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sz w:val="22"/>
      <w:lang w:bidi="ar-SA"/>
    </w:rPr>
  </w:style>
  <w:style w:type="paragraph" w:styleId="Titolo1">
    <w:name w:val="heading 1"/>
    <w:basedOn w:val="Normale"/>
    <w:next w:val="Normale"/>
    <w:uiPriority w:val="9"/>
    <w:qFormat/>
    <w:pPr>
      <w:keepNext/>
      <w:numPr>
        <w:numId w:val="1"/>
      </w:numPr>
      <w:jc w:val="center"/>
      <w:outlineLvl w:val="0"/>
    </w:pPr>
    <w:rPr>
      <w:sz w:val="96"/>
    </w:rPr>
  </w:style>
  <w:style w:type="paragraph" w:styleId="Titolo2">
    <w:name w:val="heading 2"/>
    <w:basedOn w:val="Normale"/>
    <w:next w:val="Normale"/>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uiPriority w:val="9"/>
    <w:semiHidden/>
    <w:unhideWhenUsed/>
    <w:qFormat/>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link w:val="Titolo4Carattere"/>
    <w:uiPriority w:val="9"/>
    <w:semiHidden/>
    <w:unhideWhenUsed/>
    <w:qFormat/>
    <w:rsid w:val="006A54D8"/>
    <w:pPr>
      <w:keepNext/>
      <w:keepLines/>
      <w:spacing w:before="200"/>
      <w:outlineLvl w:val="3"/>
    </w:pPr>
    <w:rPr>
      <w:rFonts w:asciiTheme="majorHAnsi" w:eastAsiaTheme="majorEastAsia" w:hAnsiTheme="majorHAnsi" w:cstheme="majorBidi"/>
      <w:b/>
      <w:bCs/>
      <w:i/>
      <w:iCs/>
      <w:color w:val="4472C4" w:themeColor="accent1"/>
    </w:rPr>
  </w:style>
  <w:style w:type="paragraph" w:styleId="Titolo6">
    <w:name w:val="heading 6"/>
    <w:basedOn w:val="Normale"/>
    <w:next w:val="Normale"/>
    <w:uiPriority w:val="9"/>
    <w:semiHidden/>
    <w:unhideWhenUsed/>
    <w:qFormat/>
    <w:pPr>
      <w:numPr>
        <w:ilvl w:val="5"/>
        <w:numId w:val="1"/>
      </w:numPr>
      <w:spacing w:before="240" w:after="60"/>
      <w:outlineLvl w:val="5"/>
    </w:pPr>
    <w:rPr>
      <w:rFonts w:ascii="Calibri" w:hAnsi="Calibri"/>
      <w:b/>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Times" w:eastAsia="Times New Roman" w:hAnsi="Times" w:cs="Times"/>
      <w:sz w:val="25"/>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rPr>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Verdana" w:eastAsia="Times New Roman" w:hAnsi="Verdana" w:cs="Verdana"/>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Times New Roman" w:eastAsia="Times New Roman" w:hAnsi="Times New Roman" w:cs="Times New Roman"/>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CollegamentoInternet">
    <w:name w:val="Collegamento Internet"/>
    <w:rPr>
      <w:color w:val="0000FF"/>
      <w:u w:val="single"/>
    </w:rPr>
  </w:style>
  <w:style w:type="character" w:customStyle="1" w:styleId="st1">
    <w:name w:val="st1"/>
    <w:qFormat/>
  </w:style>
  <w:style w:type="character" w:styleId="Rimandocommento">
    <w:name w:val="annotation reference"/>
    <w:qFormat/>
    <w:rPr>
      <w:sz w:val="16"/>
      <w:szCs w:val="16"/>
    </w:rPr>
  </w:style>
  <w:style w:type="character" w:customStyle="1" w:styleId="TestocommentoCarattere">
    <w:name w:val="Testo commento Carattere"/>
    <w:qFormat/>
  </w:style>
  <w:style w:type="character" w:customStyle="1" w:styleId="SoggettocommentoCarattere">
    <w:name w:val="Soggetto commento Carattere"/>
    <w:qFormat/>
    <w:rPr>
      <w:b/>
      <w:bCs/>
    </w:rPr>
  </w:style>
  <w:style w:type="character" w:customStyle="1" w:styleId="Titolo3Carattere">
    <w:name w:val="Titolo 3 Carattere"/>
    <w:qFormat/>
    <w:rPr>
      <w:rFonts w:ascii="Cambria" w:eastAsia="Times New Roman" w:hAnsi="Cambria" w:cs="Times New Roman"/>
      <w:b/>
      <w:bCs/>
      <w:sz w:val="26"/>
      <w:szCs w:val="26"/>
    </w:rPr>
  </w:style>
  <w:style w:type="character" w:customStyle="1" w:styleId="Titolo6Carattere">
    <w:name w:val="Titolo 6 Carattere"/>
    <w:qFormat/>
    <w:rPr>
      <w:rFonts w:ascii="Calibri" w:eastAsia="Times New Roman" w:hAnsi="Calibri" w:cs="Times New Roman"/>
      <w:b/>
      <w:bCs/>
      <w:sz w:val="22"/>
      <w:szCs w:val="22"/>
    </w:rPr>
  </w:style>
  <w:style w:type="paragraph" w:styleId="Titolo">
    <w:name w:val="Title"/>
    <w:basedOn w:val="Normale"/>
    <w:next w:val="Corpodeltesto"/>
    <w:uiPriority w:val="10"/>
    <w:qFormat/>
    <w:pPr>
      <w:keepNext/>
      <w:spacing w:before="240" w:after="120"/>
    </w:pPr>
    <w:rPr>
      <w:rFonts w:ascii="Liberation Sans" w:eastAsia="Microsoft YaHei" w:hAnsi="Liberation Sans" w:cs="Lucida Sans"/>
      <w:sz w:val="28"/>
      <w:szCs w:val="28"/>
    </w:rPr>
  </w:style>
  <w:style w:type="paragraph" w:customStyle="1" w:styleId="Corpodeltesto">
    <w:name w:val="Corpo del testo"/>
    <w:basedOn w:val="Normale"/>
    <w:pPr>
      <w:jc w:val="both"/>
    </w:pPr>
    <w:rPr>
      <w:rFonts w:ascii="Bookman Old Style" w:hAnsi="Bookman Old Style" w:cs="Bookman Old Style"/>
      <w:szCs w:val="20"/>
    </w:rPr>
  </w:style>
  <w:style w:type="paragraph" w:styleId="Elenco">
    <w:name w:val="List"/>
    <w:basedOn w:val="Corpodeltesto"/>
    <w:rPr>
      <w:rFonts w:cs="Lucida Sans"/>
    </w:rPr>
  </w:style>
  <w:style w:type="paragraph" w:styleId="Didascalia">
    <w:name w:val="caption"/>
    <w:basedOn w:val="Normale"/>
    <w:pPr>
      <w:suppressLineNumbers/>
      <w:spacing w:before="120" w:after="120"/>
    </w:pPr>
    <w:rPr>
      <w:rFonts w:cs="Lucida Sans"/>
      <w:i/>
      <w:iCs/>
      <w:sz w:val="24"/>
    </w:rPr>
  </w:style>
  <w:style w:type="paragraph" w:customStyle="1" w:styleId="Indice">
    <w:name w:val="Indice"/>
    <w:basedOn w:val="Normale"/>
    <w:qFormat/>
    <w:pPr>
      <w:suppressLineNumbers/>
    </w:pPr>
    <w:rPr>
      <w:rFonts w:cs="Lucida Sans"/>
    </w:rPr>
  </w:style>
  <w:style w:type="paragraph" w:styleId="Intestazione">
    <w:name w:val="header"/>
    <w:basedOn w:val="Normale"/>
    <w:pPr>
      <w:tabs>
        <w:tab w:val="center" w:pos="4819"/>
        <w:tab w:val="right" w:pos="9638"/>
      </w:tabs>
    </w:pPr>
    <w:rPr>
      <w:rFonts w:ascii="Arial" w:hAnsi="Arial" w:cs="Arial"/>
      <w:szCs w:val="20"/>
    </w:rPr>
  </w:style>
  <w:style w:type="paragraph" w:styleId="Pidipagina">
    <w:name w:val="footer"/>
    <w:basedOn w:val="Normale"/>
    <w:link w:val="PidipaginaCarattere"/>
    <w:uiPriority w:val="99"/>
    <w:pPr>
      <w:tabs>
        <w:tab w:val="center" w:pos="4819"/>
        <w:tab w:val="right" w:pos="9638"/>
      </w:tabs>
    </w:pPr>
  </w:style>
  <w:style w:type="paragraph" w:customStyle="1" w:styleId="Correzioneautomatica">
    <w:name w:val="Correzione automatica"/>
    <w:qFormat/>
    <w:rPr>
      <w:rFonts w:ascii="Times New Roman" w:eastAsia="Times New Roman" w:hAnsi="Times New Roman" w:cs="Times New Roman"/>
      <w:lang w:bidi="ar-SA"/>
    </w:rPr>
  </w:style>
  <w:style w:type="paragraph" w:styleId="Testofumetto">
    <w:name w:val="Balloon Text"/>
    <w:basedOn w:val="Normale"/>
    <w:qFormat/>
    <w:rPr>
      <w:rFonts w:ascii="Tahoma" w:hAnsi="Tahoma" w:cs="Tahoma"/>
      <w:sz w:val="16"/>
      <w:szCs w:val="16"/>
    </w:rPr>
  </w:style>
  <w:style w:type="paragraph" w:styleId="Corpodeltesto2">
    <w:name w:val="Body Text 2"/>
    <w:basedOn w:val="Normale"/>
    <w:qFormat/>
    <w:pPr>
      <w:spacing w:after="120" w:line="480" w:lineRule="auto"/>
    </w:pPr>
  </w:style>
  <w:style w:type="paragraph" w:customStyle="1" w:styleId="CarattereCarattereCarattereCarattereCarattereCarattereCarattereCarattereCarattere">
    <w:name w:val="Carattere Carattere Carattere Carattere Carattere Carattere Carattere Carattere Carattere"/>
    <w:basedOn w:val="Normale"/>
    <w:qFormat/>
    <w:pPr>
      <w:ind w:left="567"/>
    </w:pPr>
    <w:rPr>
      <w:rFonts w:ascii="Arial" w:hAnsi="Arial" w:cs="Arial"/>
      <w:sz w:val="24"/>
    </w:rPr>
  </w:style>
  <w:style w:type="paragraph" w:styleId="Paragrafoelenco">
    <w:name w:val="List Paragraph"/>
    <w:basedOn w:val="Normale"/>
    <w:uiPriority w:val="1"/>
    <w:qFormat/>
    <w:pPr>
      <w:suppressAutoHyphens/>
      <w:overflowPunct w:val="0"/>
      <w:autoSpaceDE w:val="0"/>
      <w:ind w:left="720"/>
      <w:contextualSpacing/>
      <w:textAlignment w:val="baseline"/>
    </w:pPr>
    <w:rPr>
      <w:rFonts w:ascii="Arial" w:hAnsi="Arial" w:cs="Arial"/>
      <w:sz w:val="20"/>
      <w:szCs w:val="20"/>
    </w:rPr>
  </w:style>
  <w:style w:type="paragraph" w:styleId="Testocommento">
    <w:name w:val="annotation text"/>
    <w:basedOn w:val="Normale"/>
    <w:qFormat/>
    <w:rPr>
      <w:sz w:val="20"/>
      <w:szCs w:val="20"/>
    </w:rPr>
  </w:style>
  <w:style w:type="paragraph" w:styleId="Soggettocommento">
    <w:name w:val="annotation subject"/>
    <w:basedOn w:val="Testocommento"/>
    <w:next w:val="Testocommento"/>
    <w:qFormat/>
    <w:rPr>
      <w:b/>
      <w:bCs/>
    </w:rPr>
  </w:style>
  <w:style w:type="paragraph" w:customStyle="1" w:styleId="Quotations">
    <w:name w:val="Quotations"/>
    <w:basedOn w:val="Normale"/>
    <w:qFormat/>
    <w:pPr>
      <w:spacing w:after="283"/>
      <w:ind w:left="567" w:right="567"/>
    </w:pPr>
  </w:style>
  <w:style w:type="paragraph" w:customStyle="1" w:styleId="Titoloprincipale">
    <w:name w:val="Titolo principale"/>
    <w:basedOn w:val="Titolo"/>
    <w:next w:val="Corpodeltesto"/>
    <w:pPr>
      <w:jc w:val="center"/>
    </w:pPr>
    <w:rPr>
      <w:b/>
      <w:bCs/>
      <w:sz w:val="56"/>
      <w:szCs w:val="56"/>
    </w:rPr>
  </w:style>
  <w:style w:type="paragraph" w:styleId="Sottotitolo">
    <w:name w:val="Subtitle"/>
    <w:basedOn w:val="Titolo"/>
    <w:next w:val="Corpodeltesto"/>
    <w:uiPriority w:val="11"/>
    <w:qFormat/>
    <w:pPr>
      <w:spacing w:before="60"/>
      <w:jc w:val="center"/>
    </w:pPr>
    <w:rPr>
      <w:sz w:val="36"/>
      <w:szCs w:val="3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paragraph" w:styleId="Corpotesto">
    <w:name w:val="Body Text"/>
    <w:basedOn w:val="Normale"/>
    <w:link w:val="CorpotestoCarattere"/>
    <w:uiPriority w:val="99"/>
    <w:semiHidden/>
    <w:unhideWhenUsed/>
    <w:rsid w:val="00DB6DCD"/>
    <w:pPr>
      <w:spacing w:after="120"/>
    </w:pPr>
  </w:style>
  <w:style w:type="character" w:customStyle="1" w:styleId="CorpotestoCarattere">
    <w:name w:val="Corpo testo Carattere"/>
    <w:basedOn w:val="Carpredefinitoparagrafo"/>
    <w:link w:val="Corpotesto"/>
    <w:uiPriority w:val="99"/>
    <w:semiHidden/>
    <w:rsid w:val="00DB6DCD"/>
    <w:rPr>
      <w:rFonts w:ascii="Times New Roman" w:eastAsia="Times New Roman" w:hAnsi="Times New Roman" w:cs="Times New Roman"/>
      <w:sz w:val="22"/>
      <w:lang w:bidi="ar-SA"/>
    </w:rPr>
  </w:style>
  <w:style w:type="paragraph" w:customStyle="1" w:styleId="western">
    <w:name w:val="western"/>
    <w:basedOn w:val="Normale"/>
    <w:rsid w:val="00257DDD"/>
    <w:pPr>
      <w:spacing w:before="100" w:beforeAutospacing="1"/>
      <w:jc w:val="both"/>
    </w:pPr>
    <w:rPr>
      <w:rFonts w:ascii="Bookman Old Style" w:hAnsi="Bookman Old Style"/>
      <w:color w:val="000000"/>
      <w:sz w:val="24"/>
      <w:lang w:eastAsia="it-IT"/>
    </w:rPr>
  </w:style>
  <w:style w:type="paragraph" w:customStyle="1" w:styleId="TableParagraph">
    <w:name w:val="Table Paragraph"/>
    <w:basedOn w:val="Normale"/>
    <w:uiPriority w:val="1"/>
    <w:qFormat/>
    <w:rsid w:val="006A54D8"/>
    <w:pPr>
      <w:widowControl w:val="0"/>
      <w:autoSpaceDE w:val="0"/>
      <w:autoSpaceDN w:val="0"/>
      <w:adjustRightInd w:val="0"/>
    </w:pPr>
    <w:rPr>
      <w:rFonts w:eastAsiaTheme="minorEastAsia"/>
      <w:sz w:val="24"/>
      <w:lang w:eastAsia="it-IT"/>
    </w:rPr>
  </w:style>
  <w:style w:type="table" w:styleId="Grigliatabella">
    <w:name w:val="Table Grid"/>
    <w:basedOn w:val="Tabellanormale"/>
    <w:uiPriority w:val="39"/>
    <w:rsid w:val="006A5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semiHidden/>
    <w:rsid w:val="006A54D8"/>
    <w:rPr>
      <w:rFonts w:asciiTheme="majorHAnsi" w:eastAsiaTheme="majorEastAsia" w:hAnsiTheme="majorHAnsi" w:cstheme="majorBidi"/>
      <w:b/>
      <w:bCs/>
      <w:i/>
      <w:iCs/>
      <w:color w:val="4472C4" w:themeColor="accent1"/>
      <w:sz w:val="22"/>
      <w:lang w:bidi="ar-SA"/>
    </w:rPr>
  </w:style>
  <w:style w:type="character" w:customStyle="1" w:styleId="PidipaginaCarattere">
    <w:name w:val="Piè di pagina Carattere"/>
    <w:basedOn w:val="Carpredefinitoparagrafo"/>
    <w:link w:val="Pidipagina"/>
    <w:uiPriority w:val="99"/>
    <w:rsid w:val="0090640E"/>
    <w:rPr>
      <w:rFonts w:ascii="Times New Roman" w:eastAsia="Times New Roman" w:hAnsi="Times New Roman" w:cs="Times New Roman"/>
      <w:sz w:val="22"/>
      <w:lang w:bidi="ar-SA"/>
    </w:rPr>
  </w:style>
  <w:style w:type="character" w:styleId="Collegamentoipertestuale">
    <w:name w:val="Hyperlink"/>
    <w:basedOn w:val="Carpredefinitoparagrafo"/>
    <w:uiPriority w:val="99"/>
    <w:unhideWhenUsed/>
    <w:rsid w:val="000D4213"/>
    <w:rPr>
      <w:color w:val="0563C1" w:themeColor="hyperlink"/>
      <w:u w:val="single"/>
    </w:rPr>
  </w:style>
  <w:style w:type="character" w:customStyle="1" w:styleId="Menzionenonrisolta1">
    <w:name w:val="Menzione non risolta1"/>
    <w:basedOn w:val="Carpredefinitoparagrafo"/>
    <w:uiPriority w:val="99"/>
    <w:semiHidden/>
    <w:unhideWhenUsed/>
    <w:rsid w:val="00960024"/>
    <w:rPr>
      <w:color w:val="605E5C"/>
      <w:shd w:val="clear" w:color="auto" w:fill="E1DFDD"/>
    </w:rPr>
  </w:style>
  <w:style w:type="table" w:customStyle="1" w:styleId="TableNormal">
    <w:name w:val="Table Normal"/>
    <w:uiPriority w:val="2"/>
    <w:semiHidden/>
    <w:unhideWhenUsed/>
    <w:qFormat/>
    <w:rsid w:val="00392868"/>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Stile">
    <w:name w:val="Stile"/>
    <w:basedOn w:val="Normale"/>
    <w:rsid w:val="0012415A"/>
    <w:pPr>
      <w:ind w:left="567"/>
    </w:pPr>
    <w:rPr>
      <w:rFonts w:ascii="Arial" w:hAnsi="Arial" w:cs="Arial"/>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8029">
      <w:bodyDiv w:val="1"/>
      <w:marLeft w:val="0"/>
      <w:marRight w:val="0"/>
      <w:marTop w:val="0"/>
      <w:marBottom w:val="0"/>
      <w:divBdr>
        <w:top w:val="none" w:sz="0" w:space="0" w:color="auto"/>
        <w:left w:val="none" w:sz="0" w:space="0" w:color="auto"/>
        <w:bottom w:val="none" w:sz="0" w:space="0" w:color="auto"/>
        <w:right w:val="none" w:sz="0" w:space="0" w:color="auto"/>
      </w:divBdr>
    </w:div>
    <w:div w:id="1039548849">
      <w:bodyDiv w:val="1"/>
      <w:marLeft w:val="0"/>
      <w:marRight w:val="0"/>
      <w:marTop w:val="0"/>
      <w:marBottom w:val="0"/>
      <w:divBdr>
        <w:top w:val="none" w:sz="0" w:space="0" w:color="auto"/>
        <w:left w:val="none" w:sz="0" w:space="0" w:color="auto"/>
        <w:bottom w:val="none" w:sz="0" w:space="0" w:color="auto"/>
        <w:right w:val="none" w:sz="0" w:space="0" w:color="auto"/>
      </w:divBdr>
    </w:div>
    <w:div w:id="1598757952">
      <w:bodyDiv w:val="1"/>
      <w:marLeft w:val="0"/>
      <w:marRight w:val="0"/>
      <w:marTop w:val="0"/>
      <w:marBottom w:val="0"/>
      <w:divBdr>
        <w:top w:val="none" w:sz="0" w:space="0" w:color="auto"/>
        <w:left w:val="none" w:sz="0" w:space="0" w:color="auto"/>
        <w:bottom w:val="none" w:sz="0" w:space="0" w:color="auto"/>
        <w:right w:val="none" w:sz="0" w:space="0" w:color="auto"/>
      </w:divBdr>
    </w:div>
    <w:div w:id="1658872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ntabile.pr.milano@giustizia.it" TargetMode="External"/><Relationship Id="rId1" Type="http://schemas.openxmlformats.org/officeDocument/2006/relationships/hyperlink" Target="mailto:prot.pr.milano@giustiziacert.i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98273-ADFD-47E8-8794-B2FB30FC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15</Pages>
  <Words>2498</Words>
  <Characters>14241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Modello in uso al PRAP</vt:lpstr>
    </vt:vector>
  </TitlesOfParts>
  <Company>Min. Giustizia</Company>
  <LinksUpToDate>false</LinksUpToDate>
  <CharactersWithSpaces>16706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in uso al PRAP</dc:title>
  <dc:creator>Prap Milano</dc:creator>
  <cp:lastModifiedBy>Fabio Cinquina</cp:lastModifiedBy>
  <cp:revision>27</cp:revision>
  <cp:lastPrinted>2022-01-13T11:55:00Z</cp:lastPrinted>
  <dcterms:created xsi:type="dcterms:W3CDTF">2021-12-16T16:38:00Z</dcterms:created>
  <dcterms:modified xsi:type="dcterms:W3CDTF">2022-10-18T13:29:00Z</dcterms:modified>
  <dc:language>it-IT</dc:language>
</cp:coreProperties>
</file>